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B89A14F" w14:textId="77777777" w:rsidR="003D12EB" w:rsidRPr="005E062A" w:rsidRDefault="003D12EB">
      <w:pPr>
        <w:widowControl w:val="0"/>
        <w:autoSpaceDE w:val="0"/>
        <w:spacing w:line="276" w:lineRule="auto"/>
        <w:ind w:right="-113" w:firstLine="6236"/>
        <w:jc w:val="both"/>
      </w:pPr>
      <w:r w:rsidRPr="005E062A">
        <w:rPr>
          <w:b/>
          <w:bCs/>
          <w:spacing w:val="2"/>
        </w:rPr>
        <w:t>ЗАТВЕРДЖЕНО</w:t>
      </w:r>
    </w:p>
    <w:p w14:paraId="19FE3615" w14:textId="77777777" w:rsidR="003D12EB" w:rsidRPr="005E062A" w:rsidRDefault="003D12EB">
      <w:pPr>
        <w:widowControl w:val="0"/>
        <w:autoSpaceDE w:val="0"/>
        <w:ind w:left="6237" w:right="-86"/>
        <w:jc w:val="both"/>
      </w:pPr>
      <w:r w:rsidRPr="005E062A">
        <w:rPr>
          <w:bCs/>
        </w:rPr>
        <w:t xml:space="preserve">наказ  </w:t>
      </w:r>
      <w:r w:rsidR="006D1770" w:rsidRPr="005E062A">
        <w:rPr>
          <w:bCs/>
        </w:rPr>
        <w:t>ЗМУ</w:t>
      </w:r>
      <w:r w:rsidRPr="005E062A">
        <w:rPr>
          <w:bCs/>
        </w:rPr>
        <w:t xml:space="preserve"> ДМС </w:t>
      </w:r>
    </w:p>
    <w:p w14:paraId="486D8A23" w14:textId="77777777" w:rsidR="003D12EB" w:rsidRPr="005E062A" w:rsidRDefault="00382ADE">
      <w:r>
        <w:rPr>
          <w:bCs/>
        </w:rPr>
        <w:t xml:space="preserve">                                                                                          від 07.11.20025 №74</w:t>
      </w:r>
    </w:p>
    <w:p w14:paraId="2D5937A2" w14:textId="77777777" w:rsidR="003D12EB" w:rsidRPr="005E062A" w:rsidRDefault="003D12EB">
      <w:pPr>
        <w:widowControl w:val="0"/>
        <w:autoSpaceDE w:val="0"/>
        <w:ind w:left="2096" w:right="1800"/>
        <w:jc w:val="center"/>
        <w:rPr>
          <w:b/>
          <w:bCs/>
          <w:spacing w:val="2"/>
          <w:sz w:val="16"/>
          <w:szCs w:val="16"/>
        </w:rPr>
      </w:pPr>
    </w:p>
    <w:p w14:paraId="52B8104D" w14:textId="77777777" w:rsidR="003D12EB" w:rsidRPr="005E062A" w:rsidRDefault="003D12EB">
      <w:pPr>
        <w:widowControl w:val="0"/>
        <w:autoSpaceDE w:val="0"/>
        <w:ind w:left="2096" w:right="1800"/>
        <w:jc w:val="center"/>
        <w:rPr>
          <w:b/>
          <w:bCs/>
          <w:spacing w:val="2"/>
          <w:sz w:val="16"/>
          <w:szCs w:val="16"/>
        </w:rPr>
      </w:pPr>
    </w:p>
    <w:p w14:paraId="7A563AA0" w14:textId="77777777" w:rsidR="003D12EB" w:rsidRPr="005E062A" w:rsidRDefault="003D12EB">
      <w:pPr>
        <w:jc w:val="center"/>
      </w:pPr>
      <w:r w:rsidRPr="005E062A">
        <w:rPr>
          <w:b/>
          <w:bCs/>
          <w:spacing w:val="2"/>
          <w:sz w:val="16"/>
          <w:szCs w:val="16"/>
        </w:rPr>
        <w:t>ІН</w:t>
      </w:r>
      <w:r w:rsidRPr="005E062A">
        <w:rPr>
          <w:b/>
          <w:bCs/>
          <w:spacing w:val="-4"/>
          <w:sz w:val="16"/>
          <w:szCs w:val="16"/>
        </w:rPr>
        <w:t>Ф</w:t>
      </w:r>
      <w:r w:rsidRPr="005E062A">
        <w:rPr>
          <w:b/>
          <w:bCs/>
          <w:spacing w:val="4"/>
          <w:sz w:val="16"/>
          <w:szCs w:val="16"/>
        </w:rPr>
        <w:t>О</w:t>
      </w:r>
      <w:r w:rsidRPr="005E062A">
        <w:rPr>
          <w:b/>
          <w:bCs/>
          <w:spacing w:val="-1"/>
          <w:sz w:val="16"/>
          <w:szCs w:val="16"/>
        </w:rPr>
        <w:t>РМ</w:t>
      </w:r>
      <w:r w:rsidRPr="005E062A">
        <w:rPr>
          <w:b/>
          <w:bCs/>
          <w:spacing w:val="2"/>
          <w:sz w:val="16"/>
          <w:szCs w:val="16"/>
        </w:rPr>
        <w:t>А</w:t>
      </w:r>
      <w:r w:rsidRPr="005E062A">
        <w:rPr>
          <w:b/>
          <w:bCs/>
          <w:spacing w:val="4"/>
          <w:sz w:val="16"/>
          <w:szCs w:val="16"/>
        </w:rPr>
        <w:t>Ц</w:t>
      </w:r>
      <w:r w:rsidRPr="005E062A">
        <w:rPr>
          <w:b/>
          <w:bCs/>
          <w:spacing w:val="2"/>
          <w:sz w:val="16"/>
          <w:szCs w:val="16"/>
        </w:rPr>
        <w:t>І</w:t>
      </w:r>
      <w:r w:rsidRPr="005E062A">
        <w:rPr>
          <w:b/>
          <w:bCs/>
          <w:spacing w:val="-2"/>
          <w:sz w:val="16"/>
          <w:szCs w:val="16"/>
        </w:rPr>
        <w:t>Й</w:t>
      </w:r>
      <w:r w:rsidRPr="005E062A">
        <w:rPr>
          <w:b/>
          <w:bCs/>
          <w:spacing w:val="2"/>
          <w:sz w:val="16"/>
          <w:szCs w:val="16"/>
        </w:rPr>
        <w:t>Н</w:t>
      </w:r>
      <w:r w:rsidRPr="005E062A">
        <w:rPr>
          <w:b/>
          <w:bCs/>
          <w:sz w:val="16"/>
          <w:szCs w:val="16"/>
        </w:rPr>
        <w:t>А</w:t>
      </w:r>
      <w:r w:rsidRPr="005E062A">
        <w:rPr>
          <w:b/>
          <w:bCs/>
          <w:spacing w:val="-16"/>
          <w:sz w:val="16"/>
          <w:szCs w:val="16"/>
        </w:rPr>
        <w:t xml:space="preserve"> </w:t>
      </w:r>
      <w:r w:rsidRPr="005E062A">
        <w:rPr>
          <w:b/>
          <w:bCs/>
          <w:spacing w:val="-1"/>
          <w:sz w:val="16"/>
          <w:szCs w:val="16"/>
        </w:rPr>
        <w:t>К</w:t>
      </w:r>
      <w:r w:rsidRPr="005E062A">
        <w:rPr>
          <w:b/>
          <w:bCs/>
          <w:spacing w:val="2"/>
          <w:sz w:val="16"/>
          <w:szCs w:val="16"/>
        </w:rPr>
        <w:t>А</w:t>
      </w:r>
      <w:r w:rsidRPr="005E062A">
        <w:rPr>
          <w:b/>
          <w:bCs/>
          <w:spacing w:val="-1"/>
          <w:sz w:val="16"/>
          <w:szCs w:val="16"/>
        </w:rPr>
        <w:t>Р</w:t>
      </w:r>
      <w:r w:rsidRPr="005E062A">
        <w:rPr>
          <w:b/>
          <w:bCs/>
          <w:spacing w:val="2"/>
          <w:sz w:val="16"/>
          <w:szCs w:val="16"/>
        </w:rPr>
        <w:t>Т</w:t>
      </w:r>
      <w:r w:rsidRPr="005E062A">
        <w:rPr>
          <w:b/>
          <w:bCs/>
          <w:spacing w:val="-2"/>
          <w:sz w:val="16"/>
          <w:szCs w:val="16"/>
        </w:rPr>
        <w:t>К</w:t>
      </w:r>
      <w:r w:rsidRPr="005E062A">
        <w:rPr>
          <w:b/>
          <w:bCs/>
          <w:sz w:val="16"/>
          <w:szCs w:val="16"/>
        </w:rPr>
        <w:t xml:space="preserve">А </w:t>
      </w:r>
      <w:r w:rsidRPr="005E062A">
        <w:rPr>
          <w:b/>
          <w:bCs/>
          <w:spacing w:val="2"/>
          <w:sz w:val="16"/>
          <w:szCs w:val="16"/>
        </w:rPr>
        <w:t>АД</w:t>
      </w:r>
      <w:r w:rsidRPr="005E062A">
        <w:rPr>
          <w:b/>
          <w:bCs/>
          <w:spacing w:val="-2"/>
          <w:sz w:val="16"/>
          <w:szCs w:val="16"/>
        </w:rPr>
        <w:t>М</w:t>
      </w:r>
      <w:r w:rsidRPr="005E062A">
        <w:rPr>
          <w:b/>
          <w:bCs/>
          <w:spacing w:val="2"/>
          <w:sz w:val="16"/>
          <w:szCs w:val="16"/>
        </w:rPr>
        <w:t>ІНІСТ</w:t>
      </w:r>
      <w:r w:rsidRPr="005E062A">
        <w:rPr>
          <w:b/>
          <w:bCs/>
          <w:spacing w:val="-1"/>
          <w:sz w:val="16"/>
          <w:szCs w:val="16"/>
        </w:rPr>
        <w:t>Р</w:t>
      </w:r>
      <w:r w:rsidRPr="005E062A">
        <w:rPr>
          <w:b/>
          <w:bCs/>
          <w:spacing w:val="2"/>
          <w:sz w:val="16"/>
          <w:szCs w:val="16"/>
        </w:rPr>
        <w:t>АТИ</w:t>
      </w:r>
      <w:r w:rsidRPr="005E062A">
        <w:rPr>
          <w:b/>
          <w:bCs/>
          <w:spacing w:val="-2"/>
          <w:sz w:val="16"/>
          <w:szCs w:val="16"/>
        </w:rPr>
        <w:t>В</w:t>
      </w:r>
      <w:r w:rsidRPr="005E062A">
        <w:rPr>
          <w:b/>
          <w:bCs/>
          <w:spacing w:val="2"/>
          <w:sz w:val="16"/>
          <w:szCs w:val="16"/>
        </w:rPr>
        <w:t>НОЇ ПОСЛУГИ</w:t>
      </w:r>
    </w:p>
    <w:p w14:paraId="59141877" w14:textId="77777777" w:rsidR="003D12EB" w:rsidRPr="005E062A" w:rsidRDefault="003D12EB">
      <w:pPr>
        <w:jc w:val="center"/>
        <w:rPr>
          <w:b/>
          <w:sz w:val="16"/>
          <w:szCs w:val="16"/>
        </w:rPr>
      </w:pPr>
    </w:p>
    <w:p w14:paraId="72FB6F4F" w14:textId="77777777" w:rsidR="003D12EB" w:rsidRPr="005E062A" w:rsidRDefault="003D12EB">
      <w:pPr>
        <w:jc w:val="center"/>
      </w:pPr>
      <w:r w:rsidRPr="005E062A">
        <w:rPr>
          <w:b/>
          <w:sz w:val="16"/>
          <w:szCs w:val="16"/>
        </w:rPr>
        <w:t>ОФОРМЛЕННЯ І ВИДАЧА ПАСПОРТА ГРОМАДЯНИНА УКРАЇНИ  ДЛЯ ВИЇЗДУ ЗА КОРДОН</w:t>
      </w:r>
    </w:p>
    <w:p w14:paraId="32EA20FC" w14:textId="77777777" w:rsidR="003D12EB" w:rsidRPr="005E062A" w:rsidRDefault="003D12EB">
      <w:pPr>
        <w:jc w:val="center"/>
      </w:pPr>
      <w:r w:rsidRPr="005E062A">
        <w:rPr>
          <w:b/>
          <w:sz w:val="16"/>
          <w:szCs w:val="16"/>
        </w:rPr>
        <w:t>З БЕЗКОНТАКТНИМ ЕЛЕКТРОННИМ НОСІЄМ</w:t>
      </w:r>
    </w:p>
    <w:p w14:paraId="5B0043FA" w14:textId="77777777" w:rsidR="003D12EB" w:rsidRPr="005E062A" w:rsidRDefault="003D12EB">
      <w:pPr>
        <w:jc w:val="center"/>
        <w:rPr>
          <w:b/>
          <w:sz w:val="18"/>
          <w:szCs w:val="16"/>
        </w:rPr>
      </w:pPr>
    </w:p>
    <w:p w14:paraId="343CC542" w14:textId="77777777" w:rsidR="003D12EB" w:rsidRPr="005E062A" w:rsidRDefault="00361D16">
      <w:pPr>
        <w:jc w:val="center"/>
      </w:pPr>
      <w:r>
        <w:rPr>
          <w:rFonts w:ascii="Verdana" w:hAnsi="Verdana"/>
          <w:b/>
          <w:sz w:val="16"/>
          <w:szCs w:val="16"/>
          <w:u w:val="single"/>
        </w:rPr>
        <w:t>Самбірський</w:t>
      </w:r>
      <w:r w:rsidRPr="001E71E9">
        <w:rPr>
          <w:rFonts w:ascii="Verdana" w:hAnsi="Verdana"/>
          <w:b/>
          <w:sz w:val="16"/>
          <w:szCs w:val="16"/>
          <w:u w:val="single"/>
        </w:rPr>
        <w:t xml:space="preserve"> відділ ЗМУ ДМС</w:t>
      </w:r>
    </w:p>
    <w:p w14:paraId="1A683CFC" w14:textId="77777777" w:rsidR="003D12EB" w:rsidRPr="005E062A" w:rsidRDefault="003D12EB">
      <w:pPr>
        <w:jc w:val="center"/>
      </w:pPr>
      <w:r w:rsidRPr="005E062A">
        <w:rPr>
          <w:sz w:val="14"/>
          <w:szCs w:val="16"/>
        </w:rPr>
        <w:t>(найменування суб’єкта надання адміністративної послуги)</w:t>
      </w:r>
    </w:p>
    <w:p w14:paraId="2BF85861" w14:textId="77777777" w:rsidR="003D12EB" w:rsidRPr="005E062A" w:rsidRDefault="003D12EB">
      <w:pPr>
        <w:jc w:val="both"/>
        <w:rPr>
          <w:sz w:val="16"/>
          <w:szCs w:val="16"/>
        </w:rPr>
      </w:pPr>
    </w:p>
    <w:tbl>
      <w:tblPr>
        <w:tblW w:w="0" w:type="auto"/>
        <w:tblInd w:w="-69" w:type="dxa"/>
        <w:tblLayout w:type="fixed"/>
        <w:tblLook w:val="0000" w:firstRow="0" w:lastRow="0" w:firstColumn="0" w:lastColumn="0" w:noHBand="0" w:noVBand="0"/>
      </w:tblPr>
      <w:tblGrid>
        <w:gridCol w:w="34"/>
        <w:gridCol w:w="3085"/>
        <w:gridCol w:w="7371"/>
        <w:gridCol w:w="40"/>
        <w:gridCol w:w="30"/>
      </w:tblGrid>
      <w:tr w:rsidR="003D12EB" w:rsidRPr="005E062A" w14:paraId="3DCFF480" w14:textId="77777777">
        <w:trPr>
          <w:trHeight w:val="396"/>
        </w:trPr>
        <w:tc>
          <w:tcPr>
            <w:tcW w:w="10560" w:type="dxa"/>
            <w:gridSpan w:val="5"/>
            <w:tcBorders>
              <w:top w:val="single" w:sz="4" w:space="0" w:color="000000"/>
              <w:left w:val="single" w:sz="4" w:space="0" w:color="000000"/>
              <w:bottom w:val="single" w:sz="4" w:space="0" w:color="000000"/>
              <w:right w:val="single" w:sz="4" w:space="0" w:color="000000"/>
            </w:tcBorders>
            <w:shd w:val="clear" w:color="auto" w:fill="D9D9D9"/>
          </w:tcPr>
          <w:p w14:paraId="716349FE" w14:textId="77777777" w:rsidR="003D12EB" w:rsidRPr="005E062A" w:rsidRDefault="003D12EB">
            <w:pPr>
              <w:snapToGrid w:val="0"/>
              <w:jc w:val="center"/>
              <w:rPr>
                <w:b/>
                <w:sz w:val="16"/>
                <w:szCs w:val="16"/>
              </w:rPr>
            </w:pPr>
          </w:p>
          <w:p w14:paraId="091A7D6D" w14:textId="77777777" w:rsidR="003D12EB" w:rsidRPr="005E062A" w:rsidRDefault="003D12EB">
            <w:pPr>
              <w:jc w:val="center"/>
            </w:pPr>
            <w:r w:rsidRPr="005E062A">
              <w:rPr>
                <w:b/>
                <w:sz w:val="16"/>
                <w:szCs w:val="16"/>
              </w:rPr>
              <w:t>Інформація про суб’єкта надання адміністративної послуги</w:t>
            </w:r>
          </w:p>
          <w:p w14:paraId="584A84A8" w14:textId="77777777" w:rsidR="003D12EB" w:rsidRPr="005E062A" w:rsidRDefault="003D12EB">
            <w:pPr>
              <w:jc w:val="center"/>
              <w:rPr>
                <w:b/>
                <w:sz w:val="16"/>
                <w:szCs w:val="16"/>
              </w:rPr>
            </w:pPr>
          </w:p>
        </w:tc>
      </w:tr>
      <w:tr w:rsidR="003D12EB" w:rsidRPr="005E062A" w14:paraId="7B6E4FDA" w14:textId="77777777">
        <w:tc>
          <w:tcPr>
            <w:tcW w:w="3119" w:type="dxa"/>
            <w:gridSpan w:val="2"/>
            <w:tcBorders>
              <w:top w:val="single" w:sz="4" w:space="0" w:color="000000"/>
              <w:left w:val="single" w:sz="4" w:space="0" w:color="000000"/>
              <w:bottom w:val="single" w:sz="4" w:space="0" w:color="000000"/>
            </w:tcBorders>
          </w:tcPr>
          <w:p w14:paraId="6DE3B9AC" w14:textId="77777777" w:rsidR="003D12EB" w:rsidRPr="005E062A" w:rsidRDefault="003D12EB">
            <w:pPr>
              <w:ind w:left="34" w:firstLine="284"/>
              <w:jc w:val="center"/>
            </w:pPr>
            <w:r w:rsidRPr="005E062A">
              <w:rPr>
                <w:b/>
                <w:sz w:val="16"/>
                <w:szCs w:val="16"/>
              </w:rPr>
              <w:t>Найменування органу</w:t>
            </w:r>
            <w:r w:rsidRPr="005E062A">
              <w:rPr>
                <w:sz w:val="16"/>
                <w:szCs w:val="16"/>
              </w:rPr>
              <w:t>, в якому здійснюється обслуговування суб’єкта звернення:</w:t>
            </w:r>
          </w:p>
          <w:p w14:paraId="54570042" w14:textId="77777777" w:rsidR="003D12EB" w:rsidRPr="005E062A" w:rsidRDefault="003D12EB">
            <w:pPr>
              <w:ind w:left="34" w:firstLine="284"/>
              <w:jc w:val="center"/>
            </w:pPr>
            <w:r w:rsidRPr="005E062A">
              <w:rPr>
                <w:sz w:val="16"/>
                <w:szCs w:val="16"/>
              </w:rPr>
              <w:t>територіального підрозділу ДМС</w:t>
            </w:r>
            <w:r w:rsidRPr="005E062A">
              <w:rPr>
                <w:sz w:val="16"/>
                <w:szCs w:val="16"/>
                <w:lang w:val="ru-RU"/>
              </w:rPr>
              <w:t>;</w:t>
            </w:r>
          </w:p>
          <w:p w14:paraId="28B1B8B9" w14:textId="77777777" w:rsidR="003D12EB" w:rsidRPr="005E062A" w:rsidRDefault="003D12EB">
            <w:pPr>
              <w:ind w:left="34" w:firstLine="284"/>
              <w:jc w:val="center"/>
            </w:pPr>
            <w:r w:rsidRPr="005E062A">
              <w:rPr>
                <w:sz w:val="16"/>
                <w:szCs w:val="16"/>
                <w:lang w:val="ru-RU"/>
              </w:rPr>
              <w:t>територ</w:t>
            </w:r>
            <w:r w:rsidRPr="005E062A">
              <w:rPr>
                <w:sz w:val="16"/>
                <w:szCs w:val="16"/>
              </w:rPr>
              <w:t>і</w:t>
            </w:r>
            <w:r w:rsidRPr="005E062A">
              <w:rPr>
                <w:sz w:val="16"/>
                <w:szCs w:val="16"/>
                <w:lang w:val="ru-RU"/>
              </w:rPr>
              <w:t>ального органу ДМС;</w:t>
            </w:r>
          </w:p>
          <w:p w14:paraId="45085564" w14:textId="77777777" w:rsidR="003D12EB" w:rsidRPr="005E062A" w:rsidRDefault="003D12EB">
            <w:pPr>
              <w:ind w:left="34"/>
              <w:jc w:val="center"/>
            </w:pPr>
            <w:r w:rsidRPr="005E062A">
              <w:rPr>
                <w:sz w:val="16"/>
                <w:szCs w:val="16"/>
              </w:rPr>
              <w:t>центру надання адміністративних послуг</w:t>
            </w:r>
            <w:r w:rsidRPr="005E062A">
              <w:rPr>
                <w:sz w:val="16"/>
                <w:szCs w:val="16"/>
                <w:lang w:val="ru-RU"/>
              </w:rPr>
              <w:t>;</w:t>
            </w:r>
          </w:p>
          <w:p w14:paraId="6BC0C267" w14:textId="77777777" w:rsidR="003D12EB" w:rsidRPr="005E062A" w:rsidRDefault="003D12EB">
            <w:pPr>
              <w:ind w:left="34"/>
              <w:jc w:val="center"/>
            </w:pPr>
            <w:r w:rsidRPr="005E062A">
              <w:rPr>
                <w:sz w:val="16"/>
                <w:szCs w:val="16"/>
              </w:rPr>
              <w:t>державне підприємство, що належить до сфери управління ДМС, і його відокремлених підрозділів</w:t>
            </w:r>
          </w:p>
        </w:tc>
        <w:tc>
          <w:tcPr>
            <w:tcW w:w="7441" w:type="dxa"/>
            <w:gridSpan w:val="3"/>
            <w:tcBorders>
              <w:top w:val="single" w:sz="4" w:space="0" w:color="000000"/>
              <w:left w:val="single" w:sz="4" w:space="0" w:color="000000"/>
              <w:bottom w:val="single" w:sz="4" w:space="0" w:color="000000"/>
              <w:right w:val="single" w:sz="4" w:space="0" w:color="000000"/>
            </w:tcBorders>
            <w:vAlign w:val="center"/>
          </w:tcPr>
          <w:p w14:paraId="5CEEEAE5" w14:textId="77777777" w:rsidR="00361D16" w:rsidRPr="00361D16" w:rsidRDefault="00361D16" w:rsidP="00361D16">
            <w:pPr>
              <w:rPr>
                <w:sz w:val="16"/>
                <w:szCs w:val="16"/>
              </w:rPr>
            </w:pPr>
            <w:r w:rsidRPr="00361D16">
              <w:rPr>
                <w:sz w:val="16"/>
                <w:szCs w:val="16"/>
              </w:rPr>
              <w:t xml:space="preserve">Самбірський  відділ ЗМУ ДМС </w:t>
            </w:r>
          </w:p>
          <w:p w14:paraId="54B6283C" w14:textId="77777777" w:rsidR="00361D16" w:rsidRPr="00361D16" w:rsidRDefault="00361D16" w:rsidP="00361D16">
            <w:pPr>
              <w:rPr>
                <w:i/>
                <w:sz w:val="16"/>
                <w:szCs w:val="16"/>
              </w:rPr>
            </w:pPr>
            <w:r w:rsidRPr="00361D16">
              <w:rPr>
                <w:sz w:val="16"/>
                <w:szCs w:val="16"/>
              </w:rPr>
              <w:t>Центр надання адміністративних послуг Самбірська міська рада</w:t>
            </w:r>
          </w:p>
          <w:p w14:paraId="6B3265DA" w14:textId="77777777" w:rsidR="00361D16" w:rsidRPr="00361D16" w:rsidRDefault="00361D16" w:rsidP="00361D16">
            <w:pPr>
              <w:rPr>
                <w:i/>
                <w:sz w:val="16"/>
                <w:szCs w:val="16"/>
              </w:rPr>
            </w:pPr>
            <w:r w:rsidRPr="00361D16">
              <w:rPr>
                <w:sz w:val="16"/>
                <w:szCs w:val="16"/>
              </w:rPr>
              <w:t>Центр надання адміністративних послуг Рудківська міська рада</w:t>
            </w:r>
          </w:p>
          <w:p w14:paraId="077A5728" w14:textId="77777777" w:rsidR="003D12EB" w:rsidRPr="00081C29" w:rsidRDefault="00361D16" w:rsidP="00361D16">
            <w:pPr>
              <w:rPr>
                <w:b/>
                <w:i/>
                <w:sz w:val="16"/>
                <w:szCs w:val="16"/>
              </w:rPr>
            </w:pPr>
            <w:r w:rsidRPr="00361D16">
              <w:rPr>
                <w:sz w:val="16"/>
                <w:szCs w:val="16"/>
              </w:rPr>
              <w:t>Центр надання адміністративних послуг Бісковицька сільська рада</w:t>
            </w:r>
          </w:p>
        </w:tc>
      </w:tr>
      <w:tr w:rsidR="00823450" w:rsidRPr="005E062A" w14:paraId="4C8A5016" w14:textId="77777777">
        <w:tc>
          <w:tcPr>
            <w:tcW w:w="3119" w:type="dxa"/>
            <w:gridSpan w:val="2"/>
            <w:tcBorders>
              <w:top w:val="single" w:sz="4" w:space="0" w:color="000000"/>
              <w:left w:val="single" w:sz="4" w:space="0" w:color="000000"/>
              <w:bottom w:val="single" w:sz="4" w:space="0" w:color="000000"/>
            </w:tcBorders>
          </w:tcPr>
          <w:p w14:paraId="51FA527C" w14:textId="77777777" w:rsidR="00823450" w:rsidRPr="005E062A" w:rsidRDefault="00823450">
            <w:pPr>
              <w:jc w:val="center"/>
            </w:pPr>
            <w:r w:rsidRPr="005E062A">
              <w:rPr>
                <w:b/>
                <w:sz w:val="16"/>
                <w:szCs w:val="16"/>
              </w:rPr>
              <w:t>Місцезнаходження</w:t>
            </w:r>
            <w:r w:rsidRPr="005E062A">
              <w:rPr>
                <w:sz w:val="16"/>
                <w:szCs w:val="16"/>
              </w:rPr>
              <w:t>:</w:t>
            </w:r>
          </w:p>
          <w:p w14:paraId="0B3B354B" w14:textId="77777777" w:rsidR="00823450" w:rsidRPr="005E062A" w:rsidRDefault="00823450">
            <w:pPr>
              <w:ind w:left="34" w:firstLine="284"/>
              <w:jc w:val="center"/>
              <w:rPr>
                <w:sz w:val="16"/>
                <w:szCs w:val="16"/>
              </w:rPr>
            </w:pPr>
          </w:p>
        </w:tc>
        <w:tc>
          <w:tcPr>
            <w:tcW w:w="7441" w:type="dxa"/>
            <w:gridSpan w:val="3"/>
            <w:tcBorders>
              <w:top w:val="single" w:sz="4" w:space="0" w:color="000000"/>
              <w:left w:val="single" w:sz="4" w:space="0" w:color="000000"/>
              <w:bottom w:val="single" w:sz="4" w:space="0" w:color="000000"/>
              <w:right w:val="single" w:sz="4" w:space="0" w:color="000000"/>
            </w:tcBorders>
            <w:vAlign w:val="center"/>
          </w:tcPr>
          <w:p w14:paraId="79783457" w14:textId="77777777" w:rsidR="00823450" w:rsidRDefault="00823450" w:rsidP="00BA0593">
            <w:pPr>
              <w:snapToGrid w:val="0"/>
              <w:jc w:val="center"/>
              <w:rPr>
                <w:b/>
                <w:sz w:val="16"/>
                <w:szCs w:val="16"/>
              </w:rPr>
            </w:pPr>
          </w:p>
          <w:p w14:paraId="137CF35B" w14:textId="77777777" w:rsidR="00361D16" w:rsidRPr="00361D16" w:rsidRDefault="00361D16" w:rsidP="00361D16">
            <w:pPr>
              <w:rPr>
                <w:sz w:val="16"/>
                <w:szCs w:val="16"/>
              </w:rPr>
            </w:pPr>
            <w:r w:rsidRPr="00361D16">
              <w:rPr>
                <w:sz w:val="16"/>
                <w:szCs w:val="16"/>
              </w:rPr>
              <w:t>Львівська область, м. Самбір, вул.Мазепи,18</w:t>
            </w:r>
          </w:p>
          <w:p w14:paraId="3B90A660" w14:textId="77777777" w:rsidR="00361D16" w:rsidRPr="00361D16" w:rsidRDefault="00361D16" w:rsidP="00361D16">
            <w:pPr>
              <w:rPr>
                <w:sz w:val="16"/>
                <w:szCs w:val="16"/>
              </w:rPr>
            </w:pPr>
            <w:r w:rsidRPr="00361D16">
              <w:rPr>
                <w:sz w:val="16"/>
                <w:szCs w:val="16"/>
              </w:rPr>
              <w:t>Львівська область,м. Самбір, пл. Ринок,1</w:t>
            </w:r>
          </w:p>
          <w:p w14:paraId="374B932F" w14:textId="77777777" w:rsidR="00361D16" w:rsidRPr="00361D16" w:rsidRDefault="00361D16" w:rsidP="00361D16">
            <w:pPr>
              <w:rPr>
                <w:sz w:val="16"/>
                <w:szCs w:val="16"/>
              </w:rPr>
            </w:pPr>
            <w:r w:rsidRPr="00361D16">
              <w:rPr>
                <w:sz w:val="16"/>
                <w:szCs w:val="16"/>
              </w:rPr>
              <w:t>Львівська обл., м.Рудки, вул..Відродження,23</w:t>
            </w:r>
          </w:p>
          <w:p w14:paraId="695A3189" w14:textId="77777777" w:rsidR="00361D16" w:rsidRPr="00361D16" w:rsidRDefault="00361D16" w:rsidP="00361D16">
            <w:pPr>
              <w:rPr>
                <w:sz w:val="16"/>
                <w:szCs w:val="16"/>
              </w:rPr>
            </w:pPr>
            <w:r w:rsidRPr="00361D16">
              <w:rPr>
                <w:sz w:val="16"/>
                <w:szCs w:val="16"/>
              </w:rPr>
              <w:t>Львівська обл., с. Воютичі. Вул.. Шкільна.21</w:t>
            </w:r>
          </w:p>
          <w:p w14:paraId="442B4F34" w14:textId="77777777" w:rsidR="00361D16" w:rsidRPr="00081C29" w:rsidRDefault="00361D16" w:rsidP="00BA0593">
            <w:pPr>
              <w:snapToGrid w:val="0"/>
              <w:jc w:val="center"/>
              <w:rPr>
                <w:i/>
                <w:sz w:val="16"/>
                <w:szCs w:val="16"/>
              </w:rPr>
            </w:pPr>
          </w:p>
        </w:tc>
      </w:tr>
      <w:tr w:rsidR="00823450" w:rsidRPr="005E062A" w14:paraId="1AF15EE4" w14:textId="77777777" w:rsidTr="003D12EB">
        <w:tc>
          <w:tcPr>
            <w:tcW w:w="3119" w:type="dxa"/>
            <w:gridSpan w:val="2"/>
            <w:tcBorders>
              <w:top w:val="single" w:sz="4" w:space="0" w:color="000000"/>
              <w:left w:val="single" w:sz="4" w:space="0" w:color="000000"/>
              <w:bottom w:val="single" w:sz="4" w:space="0" w:color="000000"/>
            </w:tcBorders>
          </w:tcPr>
          <w:p w14:paraId="712F3FCB" w14:textId="77777777" w:rsidR="00823450" w:rsidRPr="005E062A" w:rsidRDefault="00823450">
            <w:pPr>
              <w:jc w:val="center"/>
            </w:pPr>
            <w:r w:rsidRPr="005E062A">
              <w:rPr>
                <w:b/>
                <w:sz w:val="16"/>
                <w:szCs w:val="16"/>
              </w:rPr>
              <w:t>Інформація щодо режиму роботи</w:t>
            </w:r>
            <w:r w:rsidRPr="005E062A">
              <w:rPr>
                <w:sz w:val="16"/>
                <w:szCs w:val="16"/>
              </w:rPr>
              <w:t xml:space="preserve">: </w:t>
            </w:r>
          </w:p>
          <w:p w14:paraId="3CAF4CDA" w14:textId="77777777" w:rsidR="00823450" w:rsidRPr="005E062A" w:rsidRDefault="00823450">
            <w:pPr>
              <w:ind w:left="34" w:firstLine="284"/>
              <w:jc w:val="center"/>
              <w:rPr>
                <w:sz w:val="16"/>
                <w:szCs w:val="16"/>
              </w:rPr>
            </w:pPr>
          </w:p>
        </w:tc>
        <w:tc>
          <w:tcPr>
            <w:tcW w:w="7441" w:type="dxa"/>
            <w:gridSpan w:val="3"/>
            <w:tcBorders>
              <w:top w:val="single" w:sz="4" w:space="0" w:color="000000"/>
              <w:left w:val="single" w:sz="4" w:space="0" w:color="000000"/>
              <w:bottom w:val="single" w:sz="4" w:space="0" w:color="000000"/>
              <w:right w:val="single" w:sz="4" w:space="0" w:color="000000"/>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45"/>
              <w:gridCol w:w="1833"/>
              <w:gridCol w:w="1833"/>
            </w:tblGrid>
            <w:tr w:rsidR="00361D16" w:rsidRPr="00361D16" w14:paraId="1DCC4A08"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2C2415A6" w14:textId="77777777" w:rsidR="00361D16" w:rsidRPr="00361D16" w:rsidRDefault="00361D16" w:rsidP="00576F3B">
                  <w:pPr>
                    <w:jc w:val="center"/>
                    <w:rPr>
                      <w:sz w:val="16"/>
                      <w:szCs w:val="16"/>
                    </w:rPr>
                  </w:pPr>
                  <w:r w:rsidRPr="00361D16">
                    <w:rPr>
                      <w:sz w:val="16"/>
                      <w:szCs w:val="16"/>
                    </w:rPr>
                    <w:t>Дні тижня</w:t>
                  </w:r>
                </w:p>
              </w:tc>
              <w:tc>
                <w:tcPr>
                  <w:tcW w:w="1833" w:type="dxa"/>
                  <w:tcBorders>
                    <w:top w:val="single" w:sz="4" w:space="0" w:color="auto"/>
                    <w:left w:val="single" w:sz="4" w:space="0" w:color="auto"/>
                    <w:bottom w:val="single" w:sz="4" w:space="0" w:color="auto"/>
                    <w:right w:val="single" w:sz="4" w:space="0" w:color="auto"/>
                  </w:tcBorders>
                </w:tcPr>
                <w:p w14:paraId="7F5F3B98" w14:textId="77777777" w:rsidR="00361D16" w:rsidRPr="00361D16" w:rsidRDefault="00361D16" w:rsidP="00576F3B">
                  <w:pPr>
                    <w:jc w:val="center"/>
                    <w:rPr>
                      <w:sz w:val="16"/>
                      <w:szCs w:val="16"/>
                    </w:rPr>
                  </w:pPr>
                  <w:r w:rsidRPr="00361D16">
                    <w:rPr>
                      <w:sz w:val="16"/>
                      <w:szCs w:val="16"/>
                    </w:rPr>
                    <w:t>Початок роботи</w:t>
                  </w:r>
                </w:p>
              </w:tc>
              <w:tc>
                <w:tcPr>
                  <w:tcW w:w="1833" w:type="dxa"/>
                  <w:tcBorders>
                    <w:top w:val="single" w:sz="4" w:space="0" w:color="auto"/>
                    <w:left w:val="single" w:sz="4" w:space="0" w:color="auto"/>
                    <w:bottom w:val="single" w:sz="4" w:space="0" w:color="auto"/>
                    <w:right w:val="single" w:sz="4" w:space="0" w:color="auto"/>
                  </w:tcBorders>
                </w:tcPr>
                <w:p w14:paraId="037E4290" w14:textId="77777777" w:rsidR="00361D16" w:rsidRPr="00361D16" w:rsidRDefault="00361D16" w:rsidP="00576F3B">
                  <w:r w:rsidRPr="00361D16">
                    <w:rPr>
                      <w:sz w:val="16"/>
                      <w:szCs w:val="16"/>
                    </w:rPr>
                    <w:t>Кінець роботи</w:t>
                  </w:r>
                </w:p>
              </w:tc>
            </w:tr>
            <w:tr w:rsidR="00361D16" w:rsidRPr="00361D16" w14:paraId="09EAD55B"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4140E5D4" w14:textId="77777777" w:rsidR="00361D16" w:rsidRPr="00361D16" w:rsidRDefault="00361D16" w:rsidP="00576F3B">
                  <w:pPr>
                    <w:jc w:val="center"/>
                    <w:rPr>
                      <w:sz w:val="16"/>
                      <w:szCs w:val="16"/>
                    </w:rPr>
                  </w:pPr>
                  <w:r w:rsidRPr="00361D16">
                    <w:rPr>
                      <w:sz w:val="16"/>
                      <w:szCs w:val="16"/>
                    </w:rPr>
                    <w:t>понеділок</w:t>
                  </w:r>
                </w:p>
              </w:tc>
              <w:tc>
                <w:tcPr>
                  <w:tcW w:w="1833" w:type="dxa"/>
                  <w:tcBorders>
                    <w:top w:val="single" w:sz="4" w:space="0" w:color="auto"/>
                    <w:left w:val="single" w:sz="4" w:space="0" w:color="auto"/>
                    <w:bottom w:val="single" w:sz="4" w:space="0" w:color="auto"/>
                    <w:right w:val="single" w:sz="4" w:space="0" w:color="auto"/>
                  </w:tcBorders>
                </w:tcPr>
                <w:p w14:paraId="71BDD672" w14:textId="77777777" w:rsidR="00361D16" w:rsidRPr="00361D16" w:rsidRDefault="00361D16" w:rsidP="00576F3B">
                  <w:pPr>
                    <w:jc w:val="center"/>
                    <w:rPr>
                      <w:sz w:val="16"/>
                      <w:szCs w:val="16"/>
                    </w:rPr>
                  </w:pPr>
                  <w:r w:rsidRPr="00361D16">
                    <w:rPr>
                      <w:sz w:val="16"/>
                      <w:szCs w:val="16"/>
                    </w:rPr>
                    <w:t xml:space="preserve">вихідний </w:t>
                  </w:r>
                </w:p>
              </w:tc>
              <w:tc>
                <w:tcPr>
                  <w:tcW w:w="1833" w:type="dxa"/>
                  <w:tcBorders>
                    <w:top w:val="single" w:sz="4" w:space="0" w:color="auto"/>
                    <w:left w:val="single" w:sz="4" w:space="0" w:color="auto"/>
                    <w:bottom w:val="single" w:sz="4" w:space="0" w:color="auto"/>
                    <w:right w:val="single" w:sz="4" w:space="0" w:color="auto"/>
                  </w:tcBorders>
                </w:tcPr>
                <w:p w14:paraId="1AD8CADA" w14:textId="77777777" w:rsidR="00361D16" w:rsidRPr="00361D16" w:rsidRDefault="00361D16" w:rsidP="00576F3B">
                  <w:pPr>
                    <w:jc w:val="center"/>
                  </w:pPr>
                  <w:r w:rsidRPr="00361D16">
                    <w:rPr>
                      <w:sz w:val="16"/>
                      <w:szCs w:val="16"/>
                    </w:rPr>
                    <w:t xml:space="preserve">вихідний </w:t>
                  </w:r>
                </w:p>
              </w:tc>
            </w:tr>
            <w:tr w:rsidR="00361D16" w:rsidRPr="00361D16" w14:paraId="5D6900F6"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1107B477" w14:textId="77777777" w:rsidR="00361D16" w:rsidRPr="00361D16" w:rsidRDefault="00361D16" w:rsidP="00576F3B">
                  <w:pPr>
                    <w:jc w:val="center"/>
                    <w:rPr>
                      <w:sz w:val="16"/>
                      <w:szCs w:val="16"/>
                    </w:rPr>
                  </w:pPr>
                  <w:r w:rsidRPr="00361D16">
                    <w:rPr>
                      <w:sz w:val="16"/>
                      <w:szCs w:val="16"/>
                    </w:rPr>
                    <w:t>вівторок</w:t>
                  </w:r>
                </w:p>
              </w:tc>
              <w:tc>
                <w:tcPr>
                  <w:tcW w:w="1833" w:type="dxa"/>
                  <w:tcBorders>
                    <w:top w:val="single" w:sz="4" w:space="0" w:color="auto"/>
                    <w:left w:val="single" w:sz="4" w:space="0" w:color="auto"/>
                    <w:bottom w:val="single" w:sz="4" w:space="0" w:color="auto"/>
                    <w:right w:val="single" w:sz="4" w:space="0" w:color="auto"/>
                  </w:tcBorders>
                </w:tcPr>
                <w:p w14:paraId="6FA2F9BE" w14:textId="77777777" w:rsidR="00361D16" w:rsidRPr="00361D16" w:rsidRDefault="00361D16" w:rsidP="00576F3B">
                  <w:pPr>
                    <w:jc w:val="center"/>
                    <w:rPr>
                      <w:sz w:val="16"/>
                      <w:szCs w:val="16"/>
                    </w:rPr>
                  </w:pPr>
                  <w:r w:rsidRPr="00361D16">
                    <w:rPr>
                      <w:sz w:val="16"/>
                      <w:szCs w:val="16"/>
                    </w:rPr>
                    <w:t xml:space="preserve">09.00 </w:t>
                  </w:r>
                </w:p>
              </w:tc>
              <w:tc>
                <w:tcPr>
                  <w:tcW w:w="1833" w:type="dxa"/>
                  <w:tcBorders>
                    <w:top w:val="single" w:sz="4" w:space="0" w:color="auto"/>
                    <w:left w:val="single" w:sz="4" w:space="0" w:color="auto"/>
                    <w:bottom w:val="single" w:sz="4" w:space="0" w:color="auto"/>
                    <w:right w:val="single" w:sz="4" w:space="0" w:color="auto"/>
                  </w:tcBorders>
                </w:tcPr>
                <w:p w14:paraId="5A53D6EC" w14:textId="77777777" w:rsidR="00361D16" w:rsidRPr="00361D16" w:rsidRDefault="00361D16" w:rsidP="00576F3B">
                  <w:pPr>
                    <w:jc w:val="center"/>
                  </w:pPr>
                  <w:r w:rsidRPr="00361D16">
                    <w:rPr>
                      <w:sz w:val="16"/>
                      <w:szCs w:val="16"/>
                    </w:rPr>
                    <w:t xml:space="preserve"> 18.00</w:t>
                  </w:r>
                </w:p>
              </w:tc>
            </w:tr>
            <w:tr w:rsidR="00361D16" w:rsidRPr="00361D16" w14:paraId="5132D0CC"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2056C66B" w14:textId="77777777" w:rsidR="00361D16" w:rsidRPr="00361D16" w:rsidRDefault="00361D16" w:rsidP="00576F3B">
                  <w:pPr>
                    <w:jc w:val="center"/>
                    <w:rPr>
                      <w:sz w:val="16"/>
                      <w:szCs w:val="16"/>
                    </w:rPr>
                  </w:pPr>
                  <w:r w:rsidRPr="00361D16">
                    <w:rPr>
                      <w:sz w:val="16"/>
                      <w:szCs w:val="16"/>
                    </w:rPr>
                    <w:t>середа</w:t>
                  </w:r>
                </w:p>
              </w:tc>
              <w:tc>
                <w:tcPr>
                  <w:tcW w:w="1833" w:type="dxa"/>
                  <w:tcBorders>
                    <w:top w:val="single" w:sz="4" w:space="0" w:color="auto"/>
                    <w:left w:val="single" w:sz="4" w:space="0" w:color="auto"/>
                    <w:bottom w:val="single" w:sz="4" w:space="0" w:color="auto"/>
                    <w:right w:val="single" w:sz="4" w:space="0" w:color="auto"/>
                  </w:tcBorders>
                </w:tcPr>
                <w:p w14:paraId="3C06C3AC" w14:textId="77777777" w:rsidR="00361D16" w:rsidRPr="00361D16" w:rsidRDefault="00361D16" w:rsidP="00576F3B">
                  <w:pPr>
                    <w:jc w:val="center"/>
                    <w:rPr>
                      <w:sz w:val="16"/>
                      <w:szCs w:val="16"/>
                    </w:rPr>
                  </w:pPr>
                  <w:r w:rsidRPr="00361D16">
                    <w:rPr>
                      <w:sz w:val="16"/>
                      <w:szCs w:val="16"/>
                    </w:rPr>
                    <w:t xml:space="preserve">09.00 </w:t>
                  </w:r>
                </w:p>
              </w:tc>
              <w:tc>
                <w:tcPr>
                  <w:tcW w:w="1833" w:type="dxa"/>
                  <w:tcBorders>
                    <w:top w:val="single" w:sz="4" w:space="0" w:color="auto"/>
                    <w:left w:val="single" w:sz="4" w:space="0" w:color="auto"/>
                    <w:bottom w:val="single" w:sz="4" w:space="0" w:color="auto"/>
                    <w:right w:val="single" w:sz="4" w:space="0" w:color="auto"/>
                  </w:tcBorders>
                </w:tcPr>
                <w:p w14:paraId="6A8D7E4A" w14:textId="77777777" w:rsidR="00361D16" w:rsidRPr="00361D16" w:rsidRDefault="00361D16" w:rsidP="00576F3B">
                  <w:pPr>
                    <w:jc w:val="center"/>
                  </w:pPr>
                  <w:r w:rsidRPr="00361D16">
                    <w:rPr>
                      <w:sz w:val="16"/>
                      <w:szCs w:val="16"/>
                    </w:rPr>
                    <w:t xml:space="preserve"> 18.00</w:t>
                  </w:r>
                </w:p>
              </w:tc>
            </w:tr>
            <w:tr w:rsidR="00361D16" w:rsidRPr="00361D16" w14:paraId="6084AF24"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2580FBE0" w14:textId="77777777" w:rsidR="00361D16" w:rsidRPr="00361D16" w:rsidRDefault="00361D16" w:rsidP="00576F3B">
                  <w:pPr>
                    <w:jc w:val="center"/>
                    <w:rPr>
                      <w:sz w:val="16"/>
                      <w:szCs w:val="16"/>
                    </w:rPr>
                  </w:pPr>
                  <w:r w:rsidRPr="00361D16">
                    <w:rPr>
                      <w:sz w:val="16"/>
                      <w:szCs w:val="16"/>
                    </w:rPr>
                    <w:t>четвер</w:t>
                  </w:r>
                </w:p>
              </w:tc>
              <w:tc>
                <w:tcPr>
                  <w:tcW w:w="1833" w:type="dxa"/>
                  <w:tcBorders>
                    <w:top w:val="single" w:sz="4" w:space="0" w:color="auto"/>
                    <w:left w:val="single" w:sz="4" w:space="0" w:color="auto"/>
                    <w:bottom w:val="single" w:sz="4" w:space="0" w:color="auto"/>
                    <w:right w:val="single" w:sz="4" w:space="0" w:color="auto"/>
                  </w:tcBorders>
                </w:tcPr>
                <w:p w14:paraId="604B8B14" w14:textId="77777777" w:rsidR="00361D16" w:rsidRPr="00361D16" w:rsidRDefault="00361D16" w:rsidP="00576F3B">
                  <w:pPr>
                    <w:jc w:val="center"/>
                    <w:rPr>
                      <w:sz w:val="16"/>
                      <w:szCs w:val="16"/>
                    </w:rPr>
                  </w:pPr>
                  <w:r w:rsidRPr="00361D16">
                    <w:rPr>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4D235BC7" w14:textId="77777777" w:rsidR="00361D16" w:rsidRPr="00361D16" w:rsidRDefault="00361D16" w:rsidP="00576F3B">
                  <w:pPr>
                    <w:jc w:val="center"/>
                  </w:pPr>
                  <w:r w:rsidRPr="00361D16">
                    <w:rPr>
                      <w:sz w:val="16"/>
                      <w:szCs w:val="16"/>
                    </w:rPr>
                    <w:t xml:space="preserve"> 18.00</w:t>
                  </w:r>
                </w:p>
              </w:tc>
            </w:tr>
            <w:tr w:rsidR="00361D16" w:rsidRPr="00361D16" w14:paraId="54B5286A"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5D3FEDB7" w14:textId="77777777" w:rsidR="00361D16" w:rsidRPr="00361D16" w:rsidRDefault="00361D16" w:rsidP="00576F3B">
                  <w:pPr>
                    <w:jc w:val="center"/>
                    <w:rPr>
                      <w:sz w:val="16"/>
                      <w:szCs w:val="16"/>
                    </w:rPr>
                  </w:pPr>
                  <w:r w:rsidRPr="00361D16">
                    <w:rPr>
                      <w:sz w:val="16"/>
                      <w:szCs w:val="16"/>
                    </w:rPr>
                    <w:t>п’ятниця</w:t>
                  </w:r>
                </w:p>
              </w:tc>
              <w:tc>
                <w:tcPr>
                  <w:tcW w:w="1833" w:type="dxa"/>
                  <w:tcBorders>
                    <w:top w:val="single" w:sz="4" w:space="0" w:color="auto"/>
                    <w:left w:val="single" w:sz="4" w:space="0" w:color="auto"/>
                    <w:bottom w:val="single" w:sz="4" w:space="0" w:color="auto"/>
                    <w:right w:val="single" w:sz="4" w:space="0" w:color="auto"/>
                  </w:tcBorders>
                </w:tcPr>
                <w:p w14:paraId="788F660F" w14:textId="77777777" w:rsidR="00361D16" w:rsidRPr="00361D16" w:rsidRDefault="00361D16" w:rsidP="00576F3B">
                  <w:pPr>
                    <w:jc w:val="center"/>
                    <w:rPr>
                      <w:sz w:val="16"/>
                      <w:szCs w:val="16"/>
                    </w:rPr>
                  </w:pPr>
                  <w:r w:rsidRPr="00361D16">
                    <w:rPr>
                      <w:sz w:val="16"/>
                      <w:szCs w:val="16"/>
                    </w:rPr>
                    <w:t xml:space="preserve">09.00 </w:t>
                  </w:r>
                </w:p>
              </w:tc>
              <w:tc>
                <w:tcPr>
                  <w:tcW w:w="1833" w:type="dxa"/>
                  <w:tcBorders>
                    <w:top w:val="single" w:sz="4" w:space="0" w:color="auto"/>
                    <w:left w:val="single" w:sz="4" w:space="0" w:color="auto"/>
                    <w:bottom w:val="single" w:sz="4" w:space="0" w:color="auto"/>
                    <w:right w:val="single" w:sz="4" w:space="0" w:color="auto"/>
                  </w:tcBorders>
                </w:tcPr>
                <w:p w14:paraId="304B52D3" w14:textId="77777777" w:rsidR="00361D16" w:rsidRPr="00361D16" w:rsidRDefault="00361D16" w:rsidP="00576F3B">
                  <w:pPr>
                    <w:jc w:val="center"/>
                  </w:pPr>
                  <w:r w:rsidRPr="00361D16">
                    <w:rPr>
                      <w:sz w:val="16"/>
                      <w:szCs w:val="16"/>
                    </w:rPr>
                    <w:t xml:space="preserve"> 18.00</w:t>
                  </w:r>
                </w:p>
              </w:tc>
            </w:tr>
            <w:tr w:rsidR="00361D16" w:rsidRPr="00361D16" w14:paraId="122B8528"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44DC5A73" w14:textId="77777777" w:rsidR="00361D16" w:rsidRPr="00361D16" w:rsidRDefault="00361D16" w:rsidP="00576F3B">
                  <w:pPr>
                    <w:jc w:val="center"/>
                    <w:rPr>
                      <w:sz w:val="16"/>
                      <w:szCs w:val="16"/>
                    </w:rPr>
                  </w:pPr>
                  <w:r w:rsidRPr="00361D16">
                    <w:rPr>
                      <w:sz w:val="16"/>
                      <w:szCs w:val="16"/>
                    </w:rPr>
                    <w:t>субота</w:t>
                  </w:r>
                </w:p>
              </w:tc>
              <w:tc>
                <w:tcPr>
                  <w:tcW w:w="1833" w:type="dxa"/>
                  <w:tcBorders>
                    <w:top w:val="single" w:sz="4" w:space="0" w:color="auto"/>
                    <w:left w:val="single" w:sz="4" w:space="0" w:color="auto"/>
                    <w:bottom w:val="single" w:sz="4" w:space="0" w:color="auto"/>
                    <w:right w:val="single" w:sz="4" w:space="0" w:color="auto"/>
                  </w:tcBorders>
                </w:tcPr>
                <w:p w14:paraId="5486D5DA" w14:textId="77777777" w:rsidR="00361D16" w:rsidRPr="00361D16" w:rsidRDefault="00361D16" w:rsidP="00576F3B">
                  <w:pPr>
                    <w:jc w:val="center"/>
                    <w:rPr>
                      <w:sz w:val="16"/>
                      <w:szCs w:val="16"/>
                    </w:rPr>
                  </w:pPr>
                  <w:r w:rsidRPr="00361D16">
                    <w:rPr>
                      <w:sz w:val="16"/>
                      <w:szCs w:val="16"/>
                    </w:rPr>
                    <w:t xml:space="preserve">08.00 </w:t>
                  </w:r>
                </w:p>
              </w:tc>
              <w:tc>
                <w:tcPr>
                  <w:tcW w:w="1833" w:type="dxa"/>
                  <w:tcBorders>
                    <w:top w:val="single" w:sz="4" w:space="0" w:color="auto"/>
                    <w:left w:val="single" w:sz="4" w:space="0" w:color="auto"/>
                    <w:bottom w:val="single" w:sz="4" w:space="0" w:color="auto"/>
                    <w:right w:val="single" w:sz="4" w:space="0" w:color="auto"/>
                  </w:tcBorders>
                </w:tcPr>
                <w:p w14:paraId="53C6F17F" w14:textId="77777777" w:rsidR="00361D16" w:rsidRPr="00361D16" w:rsidRDefault="00361D16" w:rsidP="00576F3B">
                  <w:pPr>
                    <w:jc w:val="center"/>
                  </w:pPr>
                  <w:r w:rsidRPr="00361D16">
                    <w:rPr>
                      <w:sz w:val="16"/>
                      <w:szCs w:val="16"/>
                    </w:rPr>
                    <w:t xml:space="preserve"> 15.45</w:t>
                  </w:r>
                </w:p>
              </w:tc>
            </w:tr>
            <w:tr w:rsidR="00361D16" w:rsidRPr="00361D16" w14:paraId="65A98405"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2AA01837" w14:textId="77777777" w:rsidR="00361D16" w:rsidRPr="00361D16" w:rsidRDefault="00361D16" w:rsidP="00576F3B">
                  <w:pPr>
                    <w:jc w:val="center"/>
                    <w:rPr>
                      <w:sz w:val="16"/>
                      <w:szCs w:val="16"/>
                    </w:rPr>
                  </w:pPr>
                  <w:r w:rsidRPr="00361D16">
                    <w:rPr>
                      <w:sz w:val="16"/>
                      <w:szCs w:val="16"/>
                    </w:rPr>
                    <w:t>неділя</w:t>
                  </w:r>
                </w:p>
              </w:tc>
              <w:tc>
                <w:tcPr>
                  <w:tcW w:w="1833" w:type="dxa"/>
                  <w:tcBorders>
                    <w:top w:val="single" w:sz="4" w:space="0" w:color="auto"/>
                    <w:left w:val="single" w:sz="4" w:space="0" w:color="auto"/>
                    <w:bottom w:val="single" w:sz="4" w:space="0" w:color="auto"/>
                    <w:right w:val="single" w:sz="4" w:space="0" w:color="auto"/>
                  </w:tcBorders>
                </w:tcPr>
                <w:p w14:paraId="5ACDB0CC" w14:textId="77777777" w:rsidR="00361D16" w:rsidRPr="00361D16" w:rsidRDefault="00361D16" w:rsidP="00576F3B">
                  <w:pPr>
                    <w:jc w:val="center"/>
                    <w:rPr>
                      <w:sz w:val="16"/>
                      <w:szCs w:val="16"/>
                    </w:rPr>
                  </w:pPr>
                  <w:r w:rsidRPr="00361D16">
                    <w:rPr>
                      <w:sz w:val="16"/>
                      <w:szCs w:val="16"/>
                    </w:rPr>
                    <w:t>вихідний</w:t>
                  </w:r>
                </w:p>
              </w:tc>
              <w:tc>
                <w:tcPr>
                  <w:tcW w:w="1833" w:type="dxa"/>
                  <w:tcBorders>
                    <w:top w:val="single" w:sz="4" w:space="0" w:color="auto"/>
                    <w:left w:val="single" w:sz="4" w:space="0" w:color="auto"/>
                    <w:bottom w:val="single" w:sz="4" w:space="0" w:color="auto"/>
                    <w:right w:val="single" w:sz="4" w:space="0" w:color="auto"/>
                  </w:tcBorders>
                </w:tcPr>
                <w:p w14:paraId="20047281" w14:textId="77777777" w:rsidR="00361D16" w:rsidRPr="00361D16" w:rsidRDefault="00361D16" w:rsidP="00576F3B">
                  <w:pPr>
                    <w:snapToGrid w:val="0"/>
                    <w:jc w:val="center"/>
                    <w:rPr>
                      <w:sz w:val="16"/>
                      <w:szCs w:val="16"/>
                    </w:rPr>
                  </w:pPr>
                  <w:r w:rsidRPr="00361D16">
                    <w:rPr>
                      <w:sz w:val="16"/>
                      <w:szCs w:val="16"/>
                    </w:rPr>
                    <w:t>вихідний</w:t>
                  </w:r>
                </w:p>
              </w:tc>
            </w:tr>
            <w:tr w:rsidR="00361D16" w:rsidRPr="00361D16" w14:paraId="4812D178"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333AA6C2" w14:textId="77777777" w:rsidR="00361D16" w:rsidRPr="00361D16" w:rsidRDefault="00361D16" w:rsidP="00576F3B">
                  <w:pPr>
                    <w:jc w:val="center"/>
                    <w:rPr>
                      <w:sz w:val="16"/>
                      <w:szCs w:val="16"/>
                    </w:rPr>
                  </w:pPr>
                  <w:r w:rsidRPr="00361D16">
                    <w:rPr>
                      <w:sz w:val="16"/>
                      <w:szCs w:val="16"/>
                    </w:rPr>
                    <w:t>обід</w:t>
                  </w:r>
                </w:p>
                <w:p w14:paraId="6C1C2C60" w14:textId="77777777" w:rsidR="00361D16" w:rsidRPr="00361D16" w:rsidRDefault="00361D16" w:rsidP="00576F3B">
                  <w:pPr>
                    <w:jc w:val="center"/>
                    <w:rPr>
                      <w:sz w:val="16"/>
                      <w:szCs w:val="16"/>
                    </w:rPr>
                  </w:pPr>
                  <w:r w:rsidRPr="00361D16">
                    <w:rPr>
                      <w:sz w:val="16"/>
                      <w:szCs w:val="16"/>
                    </w:rPr>
                    <w:t>субота</w:t>
                  </w:r>
                </w:p>
              </w:tc>
              <w:tc>
                <w:tcPr>
                  <w:tcW w:w="1833" w:type="dxa"/>
                  <w:tcBorders>
                    <w:top w:val="single" w:sz="4" w:space="0" w:color="auto"/>
                    <w:left w:val="single" w:sz="4" w:space="0" w:color="auto"/>
                    <w:bottom w:val="single" w:sz="4" w:space="0" w:color="auto"/>
                    <w:right w:val="single" w:sz="4" w:space="0" w:color="auto"/>
                  </w:tcBorders>
                </w:tcPr>
                <w:p w14:paraId="0FDF5F28" w14:textId="77777777" w:rsidR="00361D16" w:rsidRPr="00361D16" w:rsidRDefault="00361D16" w:rsidP="00576F3B">
                  <w:pPr>
                    <w:jc w:val="center"/>
                    <w:rPr>
                      <w:sz w:val="16"/>
                      <w:szCs w:val="16"/>
                    </w:rPr>
                  </w:pPr>
                  <w:r w:rsidRPr="00361D16">
                    <w:rPr>
                      <w:sz w:val="16"/>
                      <w:szCs w:val="16"/>
                    </w:rPr>
                    <w:t>13:00             12:00</w:t>
                  </w:r>
                </w:p>
                <w:p w14:paraId="075233D0" w14:textId="77777777" w:rsidR="00361D16" w:rsidRPr="00361D16" w:rsidRDefault="00361D16" w:rsidP="00576F3B">
                  <w:pPr>
                    <w:jc w:val="center"/>
                    <w:rPr>
                      <w:sz w:val="16"/>
                      <w:szCs w:val="16"/>
                    </w:rPr>
                  </w:pPr>
                </w:p>
              </w:tc>
              <w:tc>
                <w:tcPr>
                  <w:tcW w:w="1833" w:type="dxa"/>
                  <w:tcBorders>
                    <w:top w:val="single" w:sz="4" w:space="0" w:color="auto"/>
                    <w:left w:val="single" w:sz="4" w:space="0" w:color="auto"/>
                    <w:bottom w:val="single" w:sz="4" w:space="0" w:color="auto"/>
                    <w:right w:val="single" w:sz="4" w:space="0" w:color="auto"/>
                  </w:tcBorders>
                </w:tcPr>
                <w:p w14:paraId="779A6177" w14:textId="77777777" w:rsidR="00361D16" w:rsidRPr="00361D16" w:rsidRDefault="00361D16" w:rsidP="00576F3B">
                  <w:pPr>
                    <w:snapToGrid w:val="0"/>
                    <w:jc w:val="center"/>
                    <w:rPr>
                      <w:sz w:val="16"/>
                      <w:szCs w:val="16"/>
                    </w:rPr>
                  </w:pPr>
                  <w:r w:rsidRPr="00361D16">
                    <w:rPr>
                      <w:sz w:val="16"/>
                      <w:szCs w:val="16"/>
                    </w:rPr>
                    <w:t xml:space="preserve">13:45 </w:t>
                  </w:r>
                </w:p>
                <w:p w14:paraId="789A0731" w14:textId="77777777" w:rsidR="00361D16" w:rsidRPr="00361D16" w:rsidRDefault="00361D16" w:rsidP="00576F3B">
                  <w:pPr>
                    <w:snapToGrid w:val="0"/>
                    <w:jc w:val="center"/>
                    <w:rPr>
                      <w:sz w:val="16"/>
                      <w:szCs w:val="16"/>
                    </w:rPr>
                  </w:pPr>
                  <w:r w:rsidRPr="00361D16">
                    <w:rPr>
                      <w:sz w:val="16"/>
                      <w:szCs w:val="16"/>
                    </w:rPr>
                    <w:t>12:45</w:t>
                  </w:r>
                </w:p>
              </w:tc>
            </w:tr>
            <w:tr w:rsidR="00361D16" w:rsidRPr="00361D16" w14:paraId="7DFC7D72"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14FACD60" w14:textId="77777777" w:rsidR="00361D16" w:rsidRPr="00361D16" w:rsidRDefault="00361D16" w:rsidP="00576F3B">
                  <w:pPr>
                    <w:jc w:val="center"/>
                    <w:rPr>
                      <w:sz w:val="16"/>
                      <w:szCs w:val="16"/>
                    </w:rPr>
                  </w:pPr>
                  <w:r w:rsidRPr="00361D16">
                    <w:rPr>
                      <w:sz w:val="16"/>
                      <w:szCs w:val="16"/>
                    </w:rPr>
                    <w:t>ЦНАП</w:t>
                  </w:r>
                </w:p>
              </w:tc>
              <w:tc>
                <w:tcPr>
                  <w:tcW w:w="1833" w:type="dxa"/>
                  <w:tcBorders>
                    <w:top w:val="single" w:sz="4" w:space="0" w:color="auto"/>
                    <w:left w:val="single" w:sz="4" w:space="0" w:color="auto"/>
                    <w:bottom w:val="single" w:sz="4" w:space="0" w:color="auto"/>
                    <w:right w:val="single" w:sz="4" w:space="0" w:color="auto"/>
                  </w:tcBorders>
                </w:tcPr>
                <w:p w14:paraId="74A59B1D" w14:textId="77777777" w:rsidR="00361D16" w:rsidRPr="00361D16" w:rsidRDefault="00361D16" w:rsidP="00576F3B">
                  <w:pPr>
                    <w:jc w:val="center"/>
                    <w:rPr>
                      <w:sz w:val="16"/>
                      <w:szCs w:val="16"/>
                    </w:rPr>
                  </w:pPr>
                  <w:r w:rsidRPr="00361D16">
                    <w:rPr>
                      <w:sz w:val="16"/>
                      <w:szCs w:val="16"/>
                    </w:rPr>
                    <w:t>Самбірська міська рада</w:t>
                  </w:r>
                </w:p>
              </w:tc>
              <w:tc>
                <w:tcPr>
                  <w:tcW w:w="1833" w:type="dxa"/>
                  <w:tcBorders>
                    <w:top w:val="single" w:sz="4" w:space="0" w:color="auto"/>
                    <w:left w:val="single" w:sz="4" w:space="0" w:color="auto"/>
                    <w:bottom w:val="single" w:sz="4" w:space="0" w:color="auto"/>
                    <w:right w:val="single" w:sz="4" w:space="0" w:color="auto"/>
                  </w:tcBorders>
                </w:tcPr>
                <w:p w14:paraId="103C8D11" w14:textId="77777777" w:rsidR="00361D16" w:rsidRPr="00361D16" w:rsidRDefault="00361D16" w:rsidP="00576F3B">
                  <w:pPr>
                    <w:snapToGrid w:val="0"/>
                    <w:jc w:val="center"/>
                    <w:rPr>
                      <w:sz w:val="16"/>
                      <w:szCs w:val="16"/>
                    </w:rPr>
                  </w:pPr>
                  <w:r w:rsidRPr="00361D16">
                    <w:rPr>
                      <w:sz w:val="16"/>
                      <w:szCs w:val="16"/>
                    </w:rPr>
                    <w:t>м.Самбір</w:t>
                  </w:r>
                </w:p>
              </w:tc>
            </w:tr>
            <w:tr w:rsidR="00361D16" w:rsidRPr="00361D16" w14:paraId="2520AB96"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5A656810" w14:textId="77777777" w:rsidR="00361D16" w:rsidRPr="00361D16" w:rsidRDefault="00361D16" w:rsidP="00576F3B">
                  <w:pPr>
                    <w:jc w:val="center"/>
                    <w:rPr>
                      <w:sz w:val="16"/>
                      <w:szCs w:val="16"/>
                    </w:rPr>
                  </w:pPr>
                </w:p>
              </w:tc>
              <w:tc>
                <w:tcPr>
                  <w:tcW w:w="1833" w:type="dxa"/>
                  <w:tcBorders>
                    <w:top w:val="single" w:sz="4" w:space="0" w:color="auto"/>
                    <w:left w:val="single" w:sz="4" w:space="0" w:color="auto"/>
                    <w:bottom w:val="single" w:sz="4" w:space="0" w:color="auto"/>
                    <w:right w:val="single" w:sz="4" w:space="0" w:color="auto"/>
                  </w:tcBorders>
                </w:tcPr>
                <w:p w14:paraId="7F560C25" w14:textId="77777777" w:rsidR="00361D16" w:rsidRPr="00361D16" w:rsidRDefault="00361D16" w:rsidP="00576F3B">
                  <w:pPr>
                    <w:jc w:val="center"/>
                    <w:rPr>
                      <w:sz w:val="16"/>
                      <w:szCs w:val="16"/>
                    </w:rPr>
                  </w:pPr>
                </w:p>
              </w:tc>
              <w:tc>
                <w:tcPr>
                  <w:tcW w:w="1833" w:type="dxa"/>
                  <w:tcBorders>
                    <w:top w:val="single" w:sz="4" w:space="0" w:color="auto"/>
                    <w:left w:val="single" w:sz="4" w:space="0" w:color="auto"/>
                    <w:bottom w:val="single" w:sz="4" w:space="0" w:color="auto"/>
                    <w:right w:val="single" w:sz="4" w:space="0" w:color="auto"/>
                  </w:tcBorders>
                </w:tcPr>
                <w:p w14:paraId="231CDB95" w14:textId="77777777" w:rsidR="00361D16" w:rsidRPr="00361D16" w:rsidRDefault="00361D16" w:rsidP="00576F3B">
                  <w:pPr>
                    <w:snapToGrid w:val="0"/>
                    <w:jc w:val="center"/>
                    <w:rPr>
                      <w:sz w:val="16"/>
                      <w:szCs w:val="16"/>
                    </w:rPr>
                  </w:pPr>
                </w:p>
              </w:tc>
            </w:tr>
            <w:tr w:rsidR="00361D16" w:rsidRPr="00361D16" w14:paraId="75560F6D"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716365C4" w14:textId="77777777" w:rsidR="00361D16" w:rsidRPr="00361D16" w:rsidRDefault="00361D16" w:rsidP="00576F3B">
                  <w:pPr>
                    <w:jc w:val="center"/>
                    <w:rPr>
                      <w:sz w:val="16"/>
                      <w:szCs w:val="16"/>
                    </w:rPr>
                  </w:pPr>
                  <w:r w:rsidRPr="00361D16">
                    <w:rPr>
                      <w:sz w:val="16"/>
                      <w:szCs w:val="16"/>
                    </w:rPr>
                    <w:t>понеділок</w:t>
                  </w:r>
                </w:p>
              </w:tc>
              <w:tc>
                <w:tcPr>
                  <w:tcW w:w="1833" w:type="dxa"/>
                  <w:tcBorders>
                    <w:top w:val="single" w:sz="4" w:space="0" w:color="auto"/>
                    <w:left w:val="single" w:sz="4" w:space="0" w:color="auto"/>
                    <w:bottom w:val="single" w:sz="4" w:space="0" w:color="auto"/>
                    <w:right w:val="single" w:sz="4" w:space="0" w:color="auto"/>
                  </w:tcBorders>
                </w:tcPr>
                <w:p w14:paraId="0D440CF6" w14:textId="77777777" w:rsidR="00361D16" w:rsidRPr="00361D16" w:rsidRDefault="00361D16" w:rsidP="00576F3B">
                  <w:pPr>
                    <w:jc w:val="center"/>
                    <w:rPr>
                      <w:sz w:val="16"/>
                      <w:szCs w:val="16"/>
                    </w:rPr>
                  </w:pPr>
                  <w:r w:rsidRPr="00361D16">
                    <w:rPr>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06B1FD7B" w14:textId="77777777" w:rsidR="00361D16" w:rsidRPr="00361D16" w:rsidRDefault="00361D16" w:rsidP="00576F3B">
                  <w:pPr>
                    <w:snapToGrid w:val="0"/>
                    <w:jc w:val="center"/>
                    <w:rPr>
                      <w:sz w:val="16"/>
                      <w:szCs w:val="16"/>
                    </w:rPr>
                  </w:pPr>
                  <w:r w:rsidRPr="00361D16">
                    <w:rPr>
                      <w:sz w:val="16"/>
                      <w:szCs w:val="16"/>
                    </w:rPr>
                    <w:t>18:00</w:t>
                  </w:r>
                </w:p>
              </w:tc>
            </w:tr>
            <w:tr w:rsidR="00361D16" w:rsidRPr="00361D16" w14:paraId="43C75398"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019ACE33" w14:textId="77777777" w:rsidR="00361D16" w:rsidRPr="00361D16" w:rsidRDefault="00361D16" w:rsidP="00576F3B">
                  <w:pPr>
                    <w:jc w:val="center"/>
                    <w:rPr>
                      <w:sz w:val="16"/>
                      <w:szCs w:val="16"/>
                    </w:rPr>
                  </w:pPr>
                  <w:r w:rsidRPr="00361D16">
                    <w:rPr>
                      <w:sz w:val="16"/>
                      <w:szCs w:val="16"/>
                    </w:rPr>
                    <w:t>вівторок</w:t>
                  </w:r>
                </w:p>
              </w:tc>
              <w:tc>
                <w:tcPr>
                  <w:tcW w:w="1833" w:type="dxa"/>
                  <w:tcBorders>
                    <w:top w:val="single" w:sz="4" w:space="0" w:color="auto"/>
                    <w:left w:val="single" w:sz="4" w:space="0" w:color="auto"/>
                    <w:bottom w:val="single" w:sz="4" w:space="0" w:color="auto"/>
                    <w:right w:val="single" w:sz="4" w:space="0" w:color="auto"/>
                  </w:tcBorders>
                </w:tcPr>
                <w:p w14:paraId="2AE528E9" w14:textId="77777777" w:rsidR="00361D16" w:rsidRPr="00361D16" w:rsidRDefault="00361D16" w:rsidP="00576F3B">
                  <w:pPr>
                    <w:jc w:val="center"/>
                    <w:rPr>
                      <w:sz w:val="16"/>
                      <w:szCs w:val="16"/>
                    </w:rPr>
                  </w:pPr>
                  <w:r w:rsidRPr="00361D16">
                    <w:rPr>
                      <w:sz w:val="16"/>
                      <w:szCs w:val="16"/>
                    </w:rPr>
                    <w:t>12:00</w:t>
                  </w:r>
                </w:p>
              </w:tc>
              <w:tc>
                <w:tcPr>
                  <w:tcW w:w="1833" w:type="dxa"/>
                  <w:tcBorders>
                    <w:top w:val="single" w:sz="4" w:space="0" w:color="auto"/>
                    <w:left w:val="single" w:sz="4" w:space="0" w:color="auto"/>
                    <w:bottom w:val="single" w:sz="4" w:space="0" w:color="auto"/>
                    <w:right w:val="single" w:sz="4" w:space="0" w:color="auto"/>
                  </w:tcBorders>
                </w:tcPr>
                <w:p w14:paraId="345F36D5" w14:textId="77777777" w:rsidR="00361D16" w:rsidRPr="00361D16" w:rsidRDefault="00361D16" w:rsidP="00576F3B">
                  <w:pPr>
                    <w:snapToGrid w:val="0"/>
                    <w:jc w:val="center"/>
                    <w:rPr>
                      <w:sz w:val="16"/>
                      <w:szCs w:val="16"/>
                    </w:rPr>
                  </w:pPr>
                  <w:r w:rsidRPr="00361D16">
                    <w:rPr>
                      <w:sz w:val="16"/>
                      <w:szCs w:val="16"/>
                    </w:rPr>
                    <w:t>20:00</w:t>
                  </w:r>
                </w:p>
              </w:tc>
            </w:tr>
            <w:tr w:rsidR="00361D16" w:rsidRPr="00361D16" w14:paraId="54E53A09"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50DED7FB" w14:textId="77777777" w:rsidR="00361D16" w:rsidRPr="00361D16" w:rsidRDefault="00361D16" w:rsidP="00576F3B">
                  <w:pPr>
                    <w:jc w:val="center"/>
                    <w:rPr>
                      <w:sz w:val="16"/>
                      <w:szCs w:val="16"/>
                    </w:rPr>
                  </w:pPr>
                  <w:r w:rsidRPr="00361D16">
                    <w:rPr>
                      <w:sz w:val="16"/>
                      <w:szCs w:val="16"/>
                    </w:rPr>
                    <w:t>середа</w:t>
                  </w:r>
                </w:p>
              </w:tc>
              <w:tc>
                <w:tcPr>
                  <w:tcW w:w="1833" w:type="dxa"/>
                  <w:tcBorders>
                    <w:top w:val="single" w:sz="4" w:space="0" w:color="auto"/>
                    <w:left w:val="single" w:sz="4" w:space="0" w:color="auto"/>
                    <w:bottom w:val="single" w:sz="4" w:space="0" w:color="auto"/>
                    <w:right w:val="single" w:sz="4" w:space="0" w:color="auto"/>
                  </w:tcBorders>
                </w:tcPr>
                <w:p w14:paraId="10108D9B" w14:textId="77777777" w:rsidR="00361D16" w:rsidRPr="00361D16" w:rsidRDefault="00361D16" w:rsidP="00576F3B">
                  <w:pPr>
                    <w:jc w:val="center"/>
                    <w:rPr>
                      <w:sz w:val="16"/>
                      <w:szCs w:val="16"/>
                    </w:rPr>
                  </w:pPr>
                  <w:r w:rsidRPr="00361D16">
                    <w:rPr>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6615297B" w14:textId="77777777" w:rsidR="00361D16" w:rsidRPr="00361D16" w:rsidRDefault="00361D16" w:rsidP="00576F3B">
                  <w:pPr>
                    <w:snapToGrid w:val="0"/>
                    <w:jc w:val="center"/>
                    <w:rPr>
                      <w:sz w:val="16"/>
                      <w:szCs w:val="16"/>
                    </w:rPr>
                  </w:pPr>
                  <w:r w:rsidRPr="00361D16">
                    <w:rPr>
                      <w:sz w:val="16"/>
                      <w:szCs w:val="16"/>
                    </w:rPr>
                    <w:t>18:00</w:t>
                  </w:r>
                </w:p>
              </w:tc>
            </w:tr>
            <w:tr w:rsidR="00361D16" w:rsidRPr="00361D16" w14:paraId="7B6BE1B7"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78F049C0" w14:textId="77777777" w:rsidR="00361D16" w:rsidRPr="00361D16" w:rsidRDefault="00361D16" w:rsidP="00576F3B">
                  <w:pPr>
                    <w:jc w:val="center"/>
                    <w:rPr>
                      <w:sz w:val="16"/>
                      <w:szCs w:val="16"/>
                    </w:rPr>
                  </w:pPr>
                  <w:r w:rsidRPr="00361D16">
                    <w:rPr>
                      <w:sz w:val="16"/>
                      <w:szCs w:val="16"/>
                    </w:rPr>
                    <w:t>четвер</w:t>
                  </w:r>
                </w:p>
              </w:tc>
              <w:tc>
                <w:tcPr>
                  <w:tcW w:w="1833" w:type="dxa"/>
                  <w:tcBorders>
                    <w:top w:val="single" w:sz="4" w:space="0" w:color="auto"/>
                    <w:left w:val="single" w:sz="4" w:space="0" w:color="auto"/>
                    <w:bottom w:val="single" w:sz="4" w:space="0" w:color="auto"/>
                    <w:right w:val="single" w:sz="4" w:space="0" w:color="auto"/>
                  </w:tcBorders>
                </w:tcPr>
                <w:p w14:paraId="354A4CD4" w14:textId="77777777" w:rsidR="00361D16" w:rsidRPr="00361D16" w:rsidRDefault="00361D16" w:rsidP="00576F3B">
                  <w:pPr>
                    <w:jc w:val="center"/>
                    <w:rPr>
                      <w:sz w:val="16"/>
                      <w:szCs w:val="16"/>
                    </w:rPr>
                  </w:pPr>
                  <w:r w:rsidRPr="00361D16">
                    <w:rPr>
                      <w:sz w:val="16"/>
                      <w:szCs w:val="16"/>
                    </w:rPr>
                    <w:t>12:00</w:t>
                  </w:r>
                </w:p>
              </w:tc>
              <w:tc>
                <w:tcPr>
                  <w:tcW w:w="1833" w:type="dxa"/>
                  <w:tcBorders>
                    <w:top w:val="single" w:sz="4" w:space="0" w:color="auto"/>
                    <w:left w:val="single" w:sz="4" w:space="0" w:color="auto"/>
                    <w:bottom w:val="single" w:sz="4" w:space="0" w:color="auto"/>
                    <w:right w:val="single" w:sz="4" w:space="0" w:color="auto"/>
                  </w:tcBorders>
                </w:tcPr>
                <w:p w14:paraId="7E722113" w14:textId="77777777" w:rsidR="00361D16" w:rsidRPr="00361D16" w:rsidRDefault="00361D16" w:rsidP="00576F3B">
                  <w:pPr>
                    <w:snapToGrid w:val="0"/>
                    <w:jc w:val="center"/>
                    <w:rPr>
                      <w:sz w:val="16"/>
                      <w:szCs w:val="16"/>
                    </w:rPr>
                  </w:pPr>
                  <w:r w:rsidRPr="00361D16">
                    <w:rPr>
                      <w:sz w:val="16"/>
                      <w:szCs w:val="16"/>
                    </w:rPr>
                    <w:t>20:00</w:t>
                  </w:r>
                </w:p>
              </w:tc>
            </w:tr>
            <w:tr w:rsidR="00361D16" w:rsidRPr="00361D16" w14:paraId="17A7481B"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74BF2795" w14:textId="77777777" w:rsidR="00361D16" w:rsidRPr="00361D16" w:rsidRDefault="00361D16" w:rsidP="00576F3B">
                  <w:pPr>
                    <w:jc w:val="center"/>
                    <w:rPr>
                      <w:sz w:val="16"/>
                      <w:szCs w:val="16"/>
                    </w:rPr>
                  </w:pPr>
                  <w:r w:rsidRPr="00361D16">
                    <w:rPr>
                      <w:sz w:val="16"/>
                      <w:szCs w:val="16"/>
                    </w:rPr>
                    <w:t>п</w:t>
                  </w:r>
                  <w:r w:rsidRPr="00361D16">
                    <w:rPr>
                      <w:sz w:val="16"/>
                      <w:szCs w:val="16"/>
                      <w:lang w:val="en-US"/>
                    </w:rPr>
                    <w:t>’</w:t>
                  </w:r>
                  <w:r w:rsidRPr="00361D16">
                    <w:rPr>
                      <w:sz w:val="16"/>
                      <w:szCs w:val="16"/>
                    </w:rPr>
                    <w:t>ятниця</w:t>
                  </w:r>
                </w:p>
              </w:tc>
              <w:tc>
                <w:tcPr>
                  <w:tcW w:w="1833" w:type="dxa"/>
                  <w:tcBorders>
                    <w:top w:val="single" w:sz="4" w:space="0" w:color="auto"/>
                    <w:left w:val="single" w:sz="4" w:space="0" w:color="auto"/>
                    <w:bottom w:val="single" w:sz="4" w:space="0" w:color="auto"/>
                    <w:right w:val="single" w:sz="4" w:space="0" w:color="auto"/>
                  </w:tcBorders>
                </w:tcPr>
                <w:p w14:paraId="645E73F1" w14:textId="77777777" w:rsidR="00361D16" w:rsidRPr="00361D16" w:rsidRDefault="00361D16" w:rsidP="00576F3B">
                  <w:pPr>
                    <w:jc w:val="center"/>
                    <w:rPr>
                      <w:sz w:val="16"/>
                      <w:szCs w:val="16"/>
                    </w:rPr>
                  </w:pPr>
                  <w:r w:rsidRPr="00361D16">
                    <w:rPr>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1692C549" w14:textId="77777777" w:rsidR="00361D16" w:rsidRPr="00361D16" w:rsidRDefault="00361D16" w:rsidP="00576F3B">
                  <w:pPr>
                    <w:snapToGrid w:val="0"/>
                    <w:jc w:val="center"/>
                    <w:rPr>
                      <w:sz w:val="16"/>
                      <w:szCs w:val="16"/>
                    </w:rPr>
                  </w:pPr>
                  <w:r w:rsidRPr="00361D16">
                    <w:rPr>
                      <w:sz w:val="16"/>
                      <w:szCs w:val="16"/>
                    </w:rPr>
                    <w:t>17:00</w:t>
                  </w:r>
                </w:p>
              </w:tc>
            </w:tr>
            <w:tr w:rsidR="00361D16" w:rsidRPr="00361D16" w14:paraId="57BFB2F9"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0785EB56" w14:textId="77777777" w:rsidR="00361D16" w:rsidRPr="00361D16" w:rsidRDefault="00361D16" w:rsidP="00576F3B">
                  <w:pPr>
                    <w:jc w:val="center"/>
                    <w:rPr>
                      <w:sz w:val="16"/>
                      <w:szCs w:val="16"/>
                    </w:rPr>
                  </w:pPr>
                  <w:r w:rsidRPr="00361D16">
                    <w:rPr>
                      <w:sz w:val="16"/>
                      <w:szCs w:val="16"/>
                    </w:rPr>
                    <w:t>субота</w:t>
                  </w:r>
                </w:p>
              </w:tc>
              <w:tc>
                <w:tcPr>
                  <w:tcW w:w="1833" w:type="dxa"/>
                  <w:tcBorders>
                    <w:top w:val="single" w:sz="4" w:space="0" w:color="auto"/>
                    <w:left w:val="single" w:sz="4" w:space="0" w:color="auto"/>
                    <w:bottom w:val="single" w:sz="4" w:space="0" w:color="auto"/>
                    <w:right w:val="single" w:sz="4" w:space="0" w:color="auto"/>
                  </w:tcBorders>
                </w:tcPr>
                <w:p w14:paraId="37A1E635" w14:textId="77777777" w:rsidR="00361D16" w:rsidRPr="00361D16" w:rsidRDefault="00361D16" w:rsidP="00576F3B">
                  <w:pPr>
                    <w:jc w:val="center"/>
                    <w:rPr>
                      <w:sz w:val="16"/>
                      <w:szCs w:val="16"/>
                    </w:rPr>
                  </w:pPr>
                  <w:r w:rsidRPr="00361D16">
                    <w:rPr>
                      <w:sz w:val="16"/>
                      <w:szCs w:val="16"/>
                    </w:rPr>
                    <w:t>вихідний</w:t>
                  </w:r>
                </w:p>
              </w:tc>
              <w:tc>
                <w:tcPr>
                  <w:tcW w:w="1833" w:type="dxa"/>
                  <w:tcBorders>
                    <w:top w:val="single" w:sz="4" w:space="0" w:color="auto"/>
                    <w:left w:val="single" w:sz="4" w:space="0" w:color="auto"/>
                    <w:bottom w:val="single" w:sz="4" w:space="0" w:color="auto"/>
                    <w:right w:val="single" w:sz="4" w:space="0" w:color="auto"/>
                  </w:tcBorders>
                </w:tcPr>
                <w:p w14:paraId="59096049" w14:textId="77777777" w:rsidR="00361D16" w:rsidRPr="00361D16" w:rsidRDefault="00361D16" w:rsidP="00576F3B">
                  <w:pPr>
                    <w:snapToGrid w:val="0"/>
                    <w:jc w:val="center"/>
                    <w:rPr>
                      <w:sz w:val="16"/>
                      <w:szCs w:val="16"/>
                    </w:rPr>
                  </w:pPr>
                  <w:r w:rsidRPr="00361D16">
                    <w:rPr>
                      <w:sz w:val="16"/>
                      <w:szCs w:val="16"/>
                    </w:rPr>
                    <w:t>вихідний</w:t>
                  </w:r>
                </w:p>
              </w:tc>
            </w:tr>
            <w:tr w:rsidR="00361D16" w:rsidRPr="00361D16" w14:paraId="751A273D"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7041EE38" w14:textId="77777777" w:rsidR="00361D16" w:rsidRPr="00361D16" w:rsidRDefault="00361D16" w:rsidP="00576F3B">
                  <w:pPr>
                    <w:jc w:val="center"/>
                    <w:rPr>
                      <w:sz w:val="16"/>
                      <w:szCs w:val="16"/>
                    </w:rPr>
                  </w:pPr>
                  <w:r w:rsidRPr="00361D16">
                    <w:rPr>
                      <w:sz w:val="16"/>
                      <w:szCs w:val="16"/>
                    </w:rPr>
                    <w:t>неділя</w:t>
                  </w:r>
                </w:p>
              </w:tc>
              <w:tc>
                <w:tcPr>
                  <w:tcW w:w="1833" w:type="dxa"/>
                  <w:tcBorders>
                    <w:top w:val="single" w:sz="4" w:space="0" w:color="auto"/>
                    <w:left w:val="single" w:sz="4" w:space="0" w:color="auto"/>
                    <w:bottom w:val="single" w:sz="4" w:space="0" w:color="auto"/>
                    <w:right w:val="single" w:sz="4" w:space="0" w:color="auto"/>
                  </w:tcBorders>
                </w:tcPr>
                <w:p w14:paraId="2C5CCC89" w14:textId="77777777" w:rsidR="00361D16" w:rsidRPr="00361D16" w:rsidRDefault="00361D16" w:rsidP="00576F3B">
                  <w:pPr>
                    <w:jc w:val="center"/>
                    <w:rPr>
                      <w:sz w:val="16"/>
                      <w:szCs w:val="16"/>
                    </w:rPr>
                  </w:pPr>
                  <w:r w:rsidRPr="00361D16">
                    <w:rPr>
                      <w:sz w:val="16"/>
                      <w:szCs w:val="16"/>
                    </w:rPr>
                    <w:t>вихідний</w:t>
                  </w:r>
                </w:p>
              </w:tc>
              <w:tc>
                <w:tcPr>
                  <w:tcW w:w="1833" w:type="dxa"/>
                  <w:tcBorders>
                    <w:top w:val="single" w:sz="4" w:space="0" w:color="auto"/>
                    <w:left w:val="single" w:sz="4" w:space="0" w:color="auto"/>
                    <w:bottom w:val="single" w:sz="4" w:space="0" w:color="auto"/>
                    <w:right w:val="single" w:sz="4" w:space="0" w:color="auto"/>
                  </w:tcBorders>
                </w:tcPr>
                <w:p w14:paraId="7F1F76B6" w14:textId="77777777" w:rsidR="00361D16" w:rsidRPr="00361D16" w:rsidRDefault="00361D16" w:rsidP="00576F3B">
                  <w:pPr>
                    <w:snapToGrid w:val="0"/>
                    <w:jc w:val="center"/>
                    <w:rPr>
                      <w:sz w:val="16"/>
                      <w:szCs w:val="16"/>
                    </w:rPr>
                  </w:pPr>
                  <w:r w:rsidRPr="00361D16">
                    <w:rPr>
                      <w:sz w:val="16"/>
                      <w:szCs w:val="16"/>
                    </w:rPr>
                    <w:t>вихідний</w:t>
                  </w:r>
                </w:p>
              </w:tc>
            </w:tr>
            <w:tr w:rsidR="00361D16" w:rsidRPr="00361D16" w14:paraId="19E8CD55"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07604A92" w14:textId="77777777" w:rsidR="00361D16" w:rsidRPr="00361D16" w:rsidRDefault="00361D16" w:rsidP="00576F3B">
                  <w:pPr>
                    <w:jc w:val="center"/>
                    <w:rPr>
                      <w:sz w:val="16"/>
                      <w:szCs w:val="16"/>
                    </w:rPr>
                  </w:pPr>
                </w:p>
              </w:tc>
              <w:tc>
                <w:tcPr>
                  <w:tcW w:w="1833" w:type="dxa"/>
                  <w:tcBorders>
                    <w:top w:val="single" w:sz="4" w:space="0" w:color="auto"/>
                    <w:left w:val="single" w:sz="4" w:space="0" w:color="auto"/>
                    <w:bottom w:val="single" w:sz="4" w:space="0" w:color="auto"/>
                    <w:right w:val="single" w:sz="4" w:space="0" w:color="auto"/>
                  </w:tcBorders>
                </w:tcPr>
                <w:p w14:paraId="14197CD0" w14:textId="77777777" w:rsidR="00361D16" w:rsidRPr="00361D16" w:rsidRDefault="00361D16" w:rsidP="00576F3B">
                  <w:pPr>
                    <w:jc w:val="center"/>
                    <w:rPr>
                      <w:sz w:val="16"/>
                      <w:szCs w:val="16"/>
                    </w:rPr>
                  </w:pPr>
                </w:p>
              </w:tc>
              <w:tc>
                <w:tcPr>
                  <w:tcW w:w="1833" w:type="dxa"/>
                  <w:tcBorders>
                    <w:top w:val="single" w:sz="4" w:space="0" w:color="auto"/>
                    <w:left w:val="single" w:sz="4" w:space="0" w:color="auto"/>
                    <w:bottom w:val="single" w:sz="4" w:space="0" w:color="auto"/>
                    <w:right w:val="single" w:sz="4" w:space="0" w:color="auto"/>
                  </w:tcBorders>
                </w:tcPr>
                <w:p w14:paraId="30D5ECC3" w14:textId="77777777" w:rsidR="00361D16" w:rsidRPr="00361D16" w:rsidRDefault="00361D16" w:rsidP="00576F3B">
                  <w:pPr>
                    <w:snapToGrid w:val="0"/>
                    <w:jc w:val="center"/>
                    <w:rPr>
                      <w:sz w:val="16"/>
                      <w:szCs w:val="16"/>
                    </w:rPr>
                  </w:pPr>
                </w:p>
              </w:tc>
            </w:tr>
            <w:tr w:rsidR="00361D16" w:rsidRPr="00361D16" w14:paraId="77FDE81C"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1319FD37" w14:textId="77777777" w:rsidR="00361D16" w:rsidRPr="00361D16" w:rsidRDefault="00361D16" w:rsidP="00576F3B">
                  <w:pPr>
                    <w:jc w:val="center"/>
                    <w:rPr>
                      <w:sz w:val="16"/>
                      <w:szCs w:val="16"/>
                    </w:rPr>
                  </w:pPr>
                  <w:r w:rsidRPr="00361D16">
                    <w:rPr>
                      <w:sz w:val="16"/>
                      <w:szCs w:val="16"/>
                    </w:rPr>
                    <w:t>ЦНАП</w:t>
                  </w:r>
                </w:p>
              </w:tc>
              <w:tc>
                <w:tcPr>
                  <w:tcW w:w="1833" w:type="dxa"/>
                  <w:tcBorders>
                    <w:top w:val="single" w:sz="4" w:space="0" w:color="auto"/>
                    <w:left w:val="single" w:sz="4" w:space="0" w:color="auto"/>
                    <w:bottom w:val="single" w:sz="4" w:space="0" w:color="auto"/>
                    <w:right w:val="single" w:sz="4" w:space="0" w:color="auto"/>
                  </w:tcBorders>
                </w:tcPr>
                <w:p w14:paraId="6713D775" w14:textId="77777777" w:rsidR="00361D16" w:rsidRPr="00361D16" w:rsidRDefault="00361D16" w:rsidP="00576F3B">
                  <w:pPr>
                    <w:jc w:val="center"/>
                    <w:rPr>
                      <w:sz w:val="16"/>
                      <w:szCs w:val="16"/>
                    </w:rPr>
                  </w:pPr>
                  <w:r w:rsidRPr="00361D16">
                    <w:rPr>
                      <w:sz w:val="16"/>
                      <w:szCs w:val="16"/>
                    </w:rPr>
                    <w:t>Рудківська міська рада</w:t>
                  </w:r>
                </w:p>
              </w:tc>
              <w:tc>
                <w:tcPr>
                  <w:tcW w:w="1833" w:type="dxa"/>
                  <w:tcBorders>
                    <w:top w:val="single" w:sz="4" w:space="0" w:color="auto"/>
                    <w:left w:val="single" w:sz="4" w:space="0" w:color="auto"/>
                    <w:bottom w:val="single" w:sz="4" w:space="0" w:color="auto"/>
                    <w:right w:val="single" w:sz="4" w:space="0" w:color="auto"/>
                  </w:tcBorders>
                </w:tcPr>
                <w:p w14:paraId="7F3D9158" w14:textId="77777777" w:rsidR="00361D16" w:rsidRPr="00361D16" w:rsidRDefault="00361D16" w:rsidP="00576F3B">
                  <w:pPr>
                    <w:snapToGrid w:val="0"/>
                    <w:jc w:val="center"/>
                    <w:rPr>
                      <w:sz w:val="16"/>
                      <w:szCs w:val="16"/>
                    </w:rPr>
                  </w:pPr>
                  <w:r w:rsidRPr="00361D16">
                    <w:rPr>
                      <w:sz w:val="16"/>
                      <w:szCs w:val="16"/>
                    </w:rPr>
                    <w:t>м.Рудки</w:t>
                  </w:r>
                </w:p>
              </w:tc>
            </w:tr>
            <w:tr w:rsidR="00361D16" w:rsidRPr="00361D16" w14:paraId="4F602196"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62BE5FD9" w14:textId="77777777" w:rsidR="00361D16" w:rsidRPr="00361D16" w:rsidRDefault="00361D16" w:rsidP="00576F3B">
                  <w:pPr>
                    <w:jc w:val="center"/>
                    <w:rPr>
                      <w:sz w:val="16"/>
                      <w:szCs w:val="16"/>
                    </w:rPr>
                  </w:pPr>
                </w:p>
              </w:tc>
              <w:tc>
                <w:tcPr>
                  <w:tcW w:w="1833" w:type="dxa"/>
                  <w:tcBorders>
                    <w:top w:val="single" w:sz="4" w:space="0" w:color="auto"/>
                    <w:left w:val="single" w:sz="4" w:space="0" w:color="auto"/>
                    <w:bottom w:val="single" w:sz="4" w:space="0" w:color="auto"/>
                    <w:right w:val="single" w:sz="4" w:space="0" w:color="auto"/>
                  </w:tcBorders>
                </w:tcPr>
                <w:p w14:paraId="3C6FF467" w14:textId="77777777" w:rsidR="00361D16" w:rsidRPr="00361D16" w:rsidRDefault="00361D16" w:rsidP="00576F3B">
                  <w:pPr>
                    <w:jc w:val="center"/>
                    <w:rPr>
                      <w:sz w:val="16"/>
                      <w:szCs w:val="16"/>
                    </w:rPr>
                  </w:pPr>
                </w:p>
              </w:tc>
              <w:tc>
                <w:tcPr>
                  <w:tcW w:w="1833" w:type="dxa"/>
                  <w:tcBorders>
                    <w:top w:val="single" w:sz="4" w:space="0" w:color="auto"/>
                    <w:left w:val="single" w:sz="4" w:space="0" w:color="auto"/>
                    <w:bottom w:val="single" w:sz="4" w:space="0" w:color="auto"/>
                    <w:right w:val="single" w:sz="4" w:space="0" w:color="auto"/>
                  </w:tcBorders>
                </w:tcPr>
                <w:p w14:paraId="2DFFF4D4" w14:textId="77777777" w:rsidR="00361D16" w:rsidRPr="00361D16" w:rsidRDefault="00361D16" w:rsidP="00576F3B">
                  <w:pPr>
                    <w:snapToGrid w:val="0"/>
                    <w:jc w:val="center"/>
                    <w:rPr>
                      <w:sz w:val="16"/>
                      <w:szCs w:val="16"/>
                    </w:rPr>
                  </w:pPr>
                </w:p>
              </w:tc>
            </w:tr>
            <w:tr w:rsidR="00361D16" w:rsidRPr="00361D16" w14:paraId="7ABB78A7"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35F556A7" w14:textId="77777777" w:rsidR="00361D16" w:rsidRPr="00361D16" w:rsidRDefault="00361D16" w:rsidP="00576F3B">
                  <w:pPr>
                    <w:jc w:val="center"/>
                    <w:rPr>
                      <w:sz w:val="16"/>
                      <w:szCs w:val="16"/>
                    </w:rPr>
                  </w:pPr>
                  <w:r w:rsidRPr="00361D16">
                    <w:rPr>
                      <w:sz w:val="16"/>
                      <w:szCs w:val="16"/>
                    </w:rPr>
                    <w:t>понеділок</w:t>
                  </w:r>
                </w:p>
              </w:tc>
              <w:tc>
                <w:tcPr>
                  <w:tcW w:w="1833" w:type="dxa"/>
                  <w:tcBorders>
                    <w:top w:val="single" w:sz="4" w:space="0" w:color="auto"/>
                    <w:left w:val="single" w:sz="4" w:space="0" w:color="auto"/>
                    <w:bottom w:val="single" w:sz="4" w:space="0" w:color="auto"/>
                    <w:right w:val="single" w:sz="4" w:space="0" w:color="auto"/>
                  </w:tcBorders>
                </w:tcPr>
                <w:p w14:paraId="200A125F" w14:textId="77777777" w:rsidR="00361D16" w:rsidRPr="00361D16" w:rsidRDefault="00361D16" w:rsidP="00576F3B">
                  <w:pPr>
                    <w:jc w:val="center"/>
                    <w:rPr>
                      <w:sz w:val="16"/>
                      <w:szCs w:val="16"/>
                    </w:rPr>
                  </w:pPr>
                  <w:r w:rsidRPr="00361D16">
                    <w:rPr>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3D6F87DA" w14:textId="77777777" w:rsidR="00361D16" w:rsidRPr="00361D16" w:rsidRDefault="00361D16" w:rsidP="00576F3B">
                  <w:pPr>
                    <w:snapToGrid w:val="0"/>
                    <w:jc w:val="center"/>
                    <w:rPr>
                      <w:sz w:val="16"/>
                      <w:szCs w:val="16"/>
                    </w:rPr>
                  </w:pPr>
                  <w:r w:rsidRPr="00361D16">
                    <w:rPr>
                      <w:sz w:val="16"/>
                      <w:szCs w:val="16"/>
                    </w:rPr>
                    <w:t>17:00</w:t>
                  </w:r>
                </w:p>
              </w:tc>
            </w:tr>
            <w:tr w:rsidR="00361D16" w:rsidRPr="00361D16" w14:paraId="708EDDB3"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0510A34C" w14:textId="77777777" w:rsidR="00361D16" w:rsidRPr="00361D16" w:rsidRDefault="00361D16" w:rsidP="00576F3B">
                  <w:pPr>
                    <w:jc w:val="center"/>
                    <w:rPr>
                      <w:sz w:val="16"/>
                      <w:szCs w:val="16"/>
                    </w:rPr>
                  </w:pPr>
                  <w:r w:rsidRPr="00361D16">
                    <w:rPr>
                      <w:sz w:val="16"/>
                      <w:szCs w:val="16"/>
                    </w:rPr>
                    <w:t>вівторок</w:t>
                  </w:r>
                </w:p>
              </w:tc>
              <w:tc>
                <w:tcPr>
                  <w:tcW w:w="1833" w:type="dxa"/>
                  <w:tcBorders>
                    <w:top w:val="single" w:sz="4" w:space="0" w:color="auto"/>
                    <w:left w:val="single" w:sz="4" w:space="0" w:color="auto"/>
                    <w:bottom w:val="single" w:sz="4" w:space="0" w:color="auto"/>
                    <w:right w:val="single" w:sz="4" w:space="0" w:color="auto"/>
                  </w:tcBorders>
                </w:tcPr>
                <w:p w14:paraId="6A553B33" w14:textId="77777777" w:rsidR="00361D16" w:rsidRPr="00361D16" w:rsidRDefault="00361D16" w:rsidP="00576F3B">
                  <w:pPr>
                    <w:jc w:val="center"/>
                    <w:rPr>
                      <w:sz w:val="16"/>
                      <w:szCs w:val="16"/>
                    </w:rPr>
                  </w:pPr>
                  <w:r w:rsidRPr="00361D16">
                    <w:rPr>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62CD1441" w14:textId="77777777" w:rsidR="00361D16" w:rsidRPr="00361D16" w:rsidRDefault="00361D16" w:rsidP="00576F3B">
                  <w:pPr>
                    <w:snapToGrid w:val="0"/>
                    <w:jc w:val="center"/>
                    <w:rPr>
                      <w:sz w:val="16"/>
                      <w:szCs w:val="16"/>
                    </w:rPr>
                  </w:pPr>
                  <w:r w:rsidRPr="00361D16">
                    <w:rPr>
                      <w:sz w:val="16"/>
                      <w:szCs w:val="16"/>
                    </w:rPr>
                    <w:t>17:00</w:t>
                  </w:r>
                </w:p>
              </w:tc>
            </w:tr>
            <w:tr w:rsidR="00361D16" w:rsidRPr="00361D16" w14:paraId="4E9A6178"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33DBFEEF" w14:textId="77777777" w:rsidR="00361D16" w:rsidRPr="00361D16" w:rsidRDefault="00361D16" w:rsidP="00576F3B">
                  <w:pPr>
                    <w:jc w:val="center"/>
                    <w:rPr>
                      <w:sz w:val="16"/>
                      <w:szCs w:val="16"/>
                    </w:rPr>
                  </w:pPr>
                  <w:r w:rsidRPr="00361D16">
                    <w:rPr>
                      <w:sz w:val="16"/>
                      <w:szCs w:val="16"/>
                    </w:rPr>
                    <w:t>середа</w:t>
                  </w:r>
                </w:p>
              </w:tc>
              <w:tc>
                <w:tcPr>
                  <w:tcW w:w="1833" w:type="dxa"/>
                  <w:tcBorders>
                    <w:top w:val="single" w:sz="4" w:space="0" w:color="auto"/>
                    <w:left w:val="single" w:sz="4" w:space="0" w:color="auto"/>
                    <w:bottom w:val="single" w:sz="4" w:space="0" w:color="auto"/>
                    <w:right w:val="single" w:sz="4" w:space="0" w:color="auto"/>
                  </w:tcBorders>
                </w:tcPr>
                <w:p w14:paraId="19CFE7AD" w14:textId="77777777" w:rsidR="00361D16" w:rsidRPr="00361D16" w:rsidRDefault="00361D16" w:rsidP="00576F3B">
                  <w:pPr>
                    <w:jc w:val="center"/>
                    <w:rPr>
                      <w:sz w:val="16"/>
                      <w:szCs w:val="16"/>
                    </w:rPr>
                  </w:pPr>
                  <w:r w:rsidRPr="00361D16">
                    <w:rPr>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57F78AF3" w14:textId="77777777" w:rsidR="00361D16" w:rsidRPr="00361D16" w:rsidRDefault="00361D16" w:rsidP="00576F3B">
                  <w:pPr>
                    <w:snapToGrid w:val="0"/>
                    <w:jc w:val="center"/>
                    <w:rPr>
                      <w:sz w:val="16"/>
                      <w:szCs w:val="16"/>
                    </w:rPr>
                  </w:pPr>
                  <w:r w:rsidRPr="00361D16">
                    <w:rPr>
                      <w:sz w:val="16"/>
                      <w:szCs w:val="16"/>
                    </w:rPr>
                    <w:t>17:00</w:t>
                  </w:r>
                </w:p>
              </w:tc>
            </w:tr>
            <w:tr w:rsidR="00361D16" w:rsidRPr="00361D16" w14:paraId="7343964F"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139A2697" w14:textId="77777777" w:rsidR="00361D16" w:rsidRPr="00361D16" w:rsidRDefault="00361D16" w:rsidP="00576F3B">
                  <w:pPr>
                    <w:jc w:val="center"/>
                    <w:rPr>
                      <w:sz w:val="16"/>
                      <w:szCs w:val="16"/>
                    </w:rPr>
                  </w:pPr>
                  <w:r w:rsidRPr="00361D16">
                    <w:rPr>
                      <w:sz w:val="16"/>
                      <w:szCs w:val="16"/>
                    </w:rPr>
                    <w:t>четвер</w:t>
                  </w:r>
                </w:p>
              </w:tc>
              <w:tc>
                <w:tcPr>
                  <w:tcW w:w="1833" w:type="dxa"/>
                  <w:tcBorders>
                    <w:top w:val="single" w:sz="4" w:space="0" w:color="auto"/>
                    <w:left w:val="single" w:sz="4" w:space="0" w:color="auto"/>
                    <w:bottom w:val="single" w:sz="4" w:space="0" w:color="auto"/>
                    <w:right w:val="single" w:sz="4" w:space="0" w:color="auto"/>
                  </w:tcBorders>
                </w:tcPr>
                <w:p w14:paraId="1BC73B36" w14:textId="77777777" w:rsidR="00361D16" w:rsidRPr="00361D16" w:rsidRDefault="00361D16" w:rsidP="00576F3B">
                  <w:pPr>
                    <w:jc w:val="center"/>
                    <w:rPr>
                      <w:sz w:val="16"/>
                      <w:szCs w:val="16"/>
                    </w:rPr>
                  </w:pPr>
                  <w:r w:rsidRPr="00361D16">
                    <w:rPr>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45373D9D" w14:textId="77777777" w:rsidR="00361D16" w:rsidRPr="00361D16" w:rsidRDefault="00361D16" w:rsidP="00576F3B">
                  <w:pPr>
                    <w:snapToGrid w:val="0"/>
                    <w:jc w:val="center"/>
                    <w:rPr>
                      <w:sz w:val="16"/>
                      <w:szCs w:val="16"/>
                    </w:rPr>
                  </w:pPr>
                  <w:r w:rsidRPr="00361D16">
                    <w:rPr>
                      <w:sz w:val="16"/>
                      <w:szCs w:val="16"/>
                    </w:rPr>
                    <w:t>18:00</w:t>
                  </w:r>
                </w:p>
              </w:tc>
            </w:tr>
            <w:tr w:rsidR="00361D16" w:rsidRPr="00361D16" w14:paraId="5F3CBCE7"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02EA5295" w14:textId="77777777" w:rsidR="00361D16" w:rsidRPr="00361D16" w:rsidRDefault="00361D16" w:rsidP="00576F3B">
                  <w:pPr>
                    <w:jc w:val="center"/>
                    <w:rPr>
                      <w:sz w:val="16"/>
                      <w:szCs w:val="16"/>
                      <w:lang w:val="en-US"/>
                    </w:rPr>
                  </w:pPr>
                  <w:r w:rsidRPr="00361D16">
                    <w:rPr>
                      <w:sz w:val="16"/>
                      <w:szCs w:val="16"/>
                    </w:rPr>
                    <w:t>п’ятниця</w:t>
                  </w:r>
                </w:p>
              </w:tc>
              <w:tc>
                <w:tcPr>
                  <w:tcW w:w="1833" w:type="dxa"/>
                  <w:tcBorders>
                    <w:top w:val="single" w:sz="4" w:space="0" w:color="auto"/>
                    <w:left w:val="single" w:sz="4" w:space="0" w:color="auto"/>
                    <w:bottom w:val="single" w:sz="4" w:space="0" w:color="auto"/>
                    <w:right w:val="single" w:sz="4" w:space="0" w:color="auto"/>
                  </w:tcBorders>
                </w:tcPr>
                <w:p w14:paraId="726ED799" w14:textId="77777777" w:rsidR="00361D16" w:rsidRPr="00361D16" w:rsidRDefault="00361D16" w:rsidP="00576F3B">
                  <w:pPr>
                    <w:jc w:val="center"/>
                    <w:rPr>
                      <w:sz w:val="16"/>
                      <w:szCs w:val="16"/>
                    </w:rPr>
                  </w:pPr>
                  <w:r w:rsidRPr="00361D16">
                    <w:rPr>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2151EEA4" w14:textId="77777777" w:rsidR="00361D16" w:rsidRPr="00361D16" w:rsidRDefault="00361D16" w:rsidP="00576F3B">
                  <w:pPr>
                    <w:snapToGrid w:val="0"/>
                    <w:jc w:val="center"/>
                    <w:rPr>
                      <w:sz w:val="16"/>
                      <w:szCs w:val="16"/>
                    </w:rPr>
                  </w:pPr>
                  <w:r w:rsidRPr="00361D16">
                    <w:rPr>
                      <w:sz w:val="16"/>
                      <w:szCs w:val="16"/>
                    </w:rPr>
                    <w:t>17:00</w:t>
                  </w:r>
                </w:p>
              </w:tc>
            </w:tr>
            <w:tr w:rsidR="00361D16" w:rsidRPr="00361D16" w14:paraId="3C799A8A"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3827D404" w14:textId="77777777" w:rsidR="00361D16" w:rsidRPr="00361D16" w:rsidRDefault="00361D16" w:rsidP="00576F3B">
                  <w:pPr>
                    <w:jc w:val="center"/>
                    <w:rPr>
                      <w:sz w:val="16"/>
                      <w:szCs w:val="16"/>
                    </w:rPr>
                  </w:pPr>
                  <w:r w:rsidRPr="00361D16">
                    <w:rPr>
                      <w:sz w:val="16"/>
                      <w:szCs w:val="16"/>
                    </w:rPr>
                    <w:t>субота</w:t>
                  </w:r>
                </w:p>
              </w:tc>
              <w:tc>
                <w:tcPr>
                  <w:tcW w:w="1833" w:type="dxa"/>
                  <w:tcBorders>
                    <w:top w:val="single" w:sz="4" w:space="0" w:color="auto"/>
                    <w:left w:val="single" w:sz="4" w:space="0" w:color="auto"/>
                    <w:bottom w:val="single" w:sz="4" w:space="0" w:color="auto"/>
                    <w:right w:val="single" w:sz="4" w:space="0" w:color="auto"/>
                  </w:tcBorders>
                </w:tcPr>
                <w:p w14:paraId="6AFD7F15" w14:textId="77777777" w:rsidR="00361D16" w:rsidRPr="00361D16" w:rsidRDefault="00361D16" w:rsidP="00576F3B">
                  <w:pPr>
                    <w:jc w:val="center"/>
                    <w:rPr>
                      <w:sz w:val="16"/>
                      <w:szCs w:val="16"/>
                    </w:rPr>
                  </w:pPr>
                  <w:r w:rsidRPr="00361D16">
                    <w:rPr>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1A013C78" w14:textId="77777777" w:rsidR="00361D16" w:rsidRPr="00361D16" w:rsidRDefault="00361D16" w:rsidP="00576F3B">
                  <w:pPr>
                    <w:snapToGrid w:val="0"/>
                    <w:jc w:val="center"/>
                    <w:rPr>
                      <w:sz w:val="16"/>
                      <w:szCs w:val="16"/>
                    </w:rPr>
                  </w:pPr>
                  <w:r w:rsidRPr="00361D16">
                    <w:rPr>
                      <w:sz w:val="16"/>
                      <w:szCs w:val="16"/>
                    </w:rPr>
                    <w:t>13:00</w:t>
                  </w:r>
                </w:p>
              </w:tc>
            </w:tr>
            <w:tr w:rsidR="00361D16" w:rsidRPr="00361D16" w14:paraId="5B275D5F"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202A7CE5" w14:textId="77777777" w:rsidR="00361D16" w:rsidRPr="00361D16" w:rsidRDefault="00361D16" w:rsidP="00576F3B">
                  <w:pPr>
                    <w:jc w:val="center"/>
                    <w:rPr>
                      <w:sz w:val="16"/>
                      <w:szCs w:val="16"/>
                    </w:rPr>
                  </w:pPr>
                  <w:r w:rsidRPr="00361D16">
                    <w:rPr>
                      <w:sz w:val="16"/>
                      <w:szCs w:val="16"/>
                    </w:rPr>
                    <w:t>неділя</w:t>
                  </w:r>
                </w:p>
              </w:tc>
              <w:tc>
                <w:tcPr>
                  <w:tcW w:w="1833" w:type="dxa"/>
                  <w:tcBorders>
                    <w:top w:val="single" w:sz="4" w:space="0" w:color="auto"/>
                    <w:left w:val="single" w:sz="4" w:space="0" w:color="auto"/>
                    <w:bottom w:val="single" w:sz="4" w:space="0" w:color="auto"/>
                    <w:right w:val="single" w:sz="4" w:space="0" w:color="auto"/>
                  </w:tcBorders>
                </w:tcPr>
                <w:p w14:paraId="19063216" w14:textId="77777777" w:rsidR="00361D16" w:rsidRPr="00361D16" w:rsidRDefault="00361D16" w:rsidP="00576F3B">
                  <w:pPr>
                    <w:jc w:val="center"/>
                    <w:rPr>
                      <w:sz w:val="16"/>
                      <w:szCs w:val="16"/>
                    </w:rPr>
                  </w:pPr>
                  <w:r w:rsidRPr="00361D16">
                    <w:rPr>
                      <w:sz w:val="16"/>
                      <w:szCs w:val="16"/>
                    </w:rPr>
                    <w:t>вихідний</w:t>
                  </w:r>
                </w:p>
              </w:tc>
              <w:tc>
                <w:tcPr>
                  <w:tcW w:w="1833" w:type="dxa"/>
                  <w:tcBorders>
                    <w:top w:val="single" w:sz="4" w:space="0" w:color="auto"/>
                    <w:left w:val="single" w:sz="4" w:space="0" w:color="auto"/>
                    <w:bottom w:val="single" w:sz="4" w:space="0" w:color="auto"/>
                    <w:right w:val="single" w:sz="4" w:space="0" w:color="auto"/>
                  </w:tcBorders>
                </w:tcPr>
                <w:p w14:paraId="1DBC481E" w14:textId="77777777" w:rsidR="00361D16" w:rsidRPr="00361D16" w:rsidRDefault="00361D16" w:rsidP="00576F3B">
                  <w:pPr>
                    <w:snapToGrid w:val="0"/>
                    <w:jc w:val="center"/>
                    <w:rPr>
                      <w:sz w:val="16"/>
                      <w:szCs w:val="16"/>
                    </w:rPr>
                  </w:pPr>
                  <w:r w:rsidRPr="00361D16">
                    <w:rPr>
                      <w:sz w:val="16"/>
                      <w:szCs w:val="16"/>
                    </w:rPr>
                    <w:t>вихідний</w:t>
                  </w:r>
                </w:p>
              </w:tc>
            </w:tr>
            <w:tr w:rsidR="00361D16" w:rsidRPr="00361D16" w14:paraId="65F35DD5"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1035E161" w14:textId="77777777" w:rsidR="00361D16" w:rsidRPr="00361D16" w:rsidRDefault="00361D16" w:rsidP="00576F3B">
                  <w:pPr>
                    <w:jc w:val="center"/>
                    <w:rPr>
                      <w:sz w:val="16"/>
                      <w:szCs w:val="16"/>
                    </w:rPr>
                  </w:pPr>
                </w:p>
              </w:tc>
              <w:tc>
                <w:tcPr>
                  <w:tcW w:w="1833" w:type="dxa"/>
                  <w:tcBorders>
                    <w:top w:val="single" w:sz="4" w:space="0" w:color="auto"/>
                    <w:left w:val="single" w:sz="4" w:space="0" w:color="auto"/>
                    <w:bottom w:val="single" w:sz="4" w:space="0" w:color="auto"/>
                    <w:right w:val="single" w:sz="4" w:space="0" w:color="auto"/>
                  </w:tcBorders>
                </w:tcPr>
                <w:p w14:paraId="7E13EDDF" w14:textId="77777777" w:rsidR="00361D16" w:rsidRPr="00361D16" w:rsidRDefault="00361D16" w:rsidP="00576F3B">
                  <w:pPr>
                    <w:jc w:val="center"/>
                    <w:rPr>
                      <w:sz w:val="16"/>
                      <w:szCs w:val="16"/>
                    </w:rPr>
                  </w:pPr>
                </w:p>
              </w:tc>
              <w:tc>
                <w:tcPr>
                  <w:tcW w:w="1833" w:type="dxa"/>
                  <w:tcBorders>
                    <w:top w:val="single" w:sz="4" w:space="0" w:color="auto"/>
                    <w:left w:val="single" w:sz="4" w:space="0" w:color="auto"/>
                    <w:bottom w:val="single" w:sz="4" w:space="0" w:color="auto"/>
                    <w:right w:val="single" w:sz="4" w:space="0" w:color="auto"/>
                  </w:tcBorders>
                </w:tcPr>
                <w:p w14:paraId="5D998796" w14:textId="77777777" w:rsidR="00361D16" w:rsidRPr="00361D16" w:rsidRDefault="00361D16" w:rsidP="00576F3B">
                  <w:pPr>
                    <w:snapToGrid w:val="0"/>
                    <w:jc w:val="center"/>
                    <w:rPr>
                      <w:sz w:val="16"/>
                      <w:szCs w:val="16"/>
                    </w:rPr>
                  </w:pPr>
                </w:p>
              </w:tc>
            </w:tr>
            <w:tr w:rsidR="00361D16" w:rsidRPr="00361D16" w14:paraId="4FEF82B6"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44639423" w14:textId="77777777" w:rsidR="00361D16" w:rsidRPr="00361D16" w:rsidRDefault="00361D16" w:rsidP="00576F3B">
                  <w:pPr>
                    <w:jc w:val="center"/>
                    <w:rPr>
                      <w:sz w:val="16"/>
                      <w:szCs w:val="16"/>
                    </w:rPr>
                  </w:pPr>
                  <w:r w:rsidRPr="00361D16">
                    <w:rPr>
                      <w:sz w:val="16"/>
                      <w:szCs w:val="16"/>
                    </w:rPr>
                    <w:t>ЦНАП</w:t>
                  </w:r>
                </w:p>
              </w:tc>
              <w:tc>
                <w:tcPr>
                  <w:tcW w:w="1833" w:type="dxa"/>
                  <w:tcBorders>
                    <w:top w:val="single" w:sz="4" w:space="0" w:color="auto"/>
                    <w:left w:val="single" w:sz="4" w:space="0" w:color="auto"/>
                    <w:bottom w:val="single" w:sz="4" w:space="0" w:color="auto"/>
                    <w:right w:val="single" w:sz="4" w:space="0" w:color="auto"/>
                  </w:tcBorders>
                </w:tcPr>
                <w:p w14:paraId="3B36E1CD" w14:textId="77777777" w:rsidR="00361D16" w:rsidRPr="00361D16" w:rsidRDefault="00361D16" w:rsidP="00576F3B">
                  <w:pPr>
                    <w:jc w:val="center"/>
                    <w:rPr>
                      <w:sz w:val="16"/>
                      <w:szCs w:val="16"/>
                    </w:rPr>
                  </w:pPr>
                  <w:r w:rsidRPr="00361D16">
                    <w:rPr>
                      <w:sz w:val="16"/>
                      <w:szCs w:val="16"/>
                    </w:rPr>
                    <w:t>Бісковицька сільська рада</w:t>
                  </w:r>
                </w:p>
              </w:tc>
              <w:tc>
                <w:tcPr>
                  <w:tcW w:w="1833" w:type="dxa"/>
                  <w:tcBorders>
                    <w:top w:val="single" w:sz="4" w:space="0" w:color="auto"/>
                    <w:left w:val="single" w:sz="4" w:space="0" w:color="auto"/>
                    <w:bottom w:val="single" w:sz="4" w:space="0" w:color="auto"/>
                    <w:right w:val="single" w:sz="4" w:space="0" w:color="auto"/>
                  </w:tcBorders>
                </w:tcPr>
                <w:p w14:paraId="43813C34" w14:textId="77777777" w:rsidR="00361D16" w:rsidRPr="00361D16" w:rsidRDefault="00361D16" w:rsidP="00576F3B">
                  <w:pPr>
                    <w:snapToGrid w:val="0"/>
                    <w:jc w:val="center"/>
                    <w:rPr>
                      <w:sz w:val="16"/>
                      <w:szCs w:val="16"/>
                    </w:rPr>
                  </w:pPr>
                  <w:r w:rsidRPr="00361D16">
                    <w:rPr>
                      <w:sz w:val="16"/>
                      <w:szCs w:val="16"/>
                    </w:rPr>
                    <w:t>с.Воютичі</w:t>
                  </w:r>
                </w:p>
              </w:tc>
            </w:tr>
            <w:tr w:rsidR="00361D16" w:rsidRPr="00361D16" w14:paraId="6CD47CEC"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32766892" w14:textId="77777777" w:rsidR="00361D16" w:rsidRPr="00361D16" w:rsidRDefault="00361D16" w:rsidP="00576F3B">
                  <w:pPr>
                    <w:jc w:val="center"/>
                    <w:rPr>
                      <w:sz w:val="16"/>
                      <w:szCs w:val="16"/>
                    </w:rPr>
                  </w:pPr>
                </w:p>
              </w:tc>
              <w:tc>
                <w:tcPr>
                  <w:tcW w:w="1833" w:type="dxa"/>
                  <w:tcBorders>
                    <w:top w:val="single" w:sz="4" w:space="0" w:color="auto"/>
                    <w:left w:val="single" w:sz="4" w:space="0" w:color="auto"/>
                    <w:bottom w:val="single" w:sz="4" w:space="0" w:color="auto"/>
                    <w:right w:val="single" w:sz="4" w:space="0" w:color="auto"/>
                  </w:tcBorders>
                </w:tcPr>
                <w:p w14:paraId="03966476" w14:textId="77777777" w:rsidR="00361D16" w:rsidRPr="00361D16" w:rsidRDefault="00361D16" w:rsidP="00576F3B">
                  <w:pPr>
                    <w:jc w:val="center"/>
                    <w:rPr>
                      <w:sz w:val="16"/>
                      <w:szCs w:val="16"/>
                    </w:rPr>
                  </w:pPr>
                </w:p>
              </w:tc>
              <w:tc>
                <w:tcPr>
                  <w:tcW w:w="1833" w:type="dxa"/>
                  <w:tcBorders>
                    <w:top w:val="single" w:sz="4" w:space="0" w:color="auto"/>
                    <w:left w:val="single" w:sz="4" w:space="0" w:color="auto"/>
                    <w:bottom w:val="single" w:sz="4" w:space="0" w:color="auto"/>
                    <w:right w:val="single" w:sz="4" w:space="0" w:color="auto"/>
                  </w:tcBorders>
                </w:tcPr>
                <w:p w14:paraId="3B98B7EB" w14:textId="77777777" w:rsidR="00361D16" w:rsidRPr="00361D16" w:rsidRDefault="00361D16" w:rsidP="00576F3B">
                  <w:pPr>
                    <w:snapToGrid w:val="0"/>
                    <w:jc w:val="center"/>
                    <w:rPr>
                      <w:sz w:val="16"/>
                      <w:szCs w:val="16"/>
                    </w:rPr>
                  </w:pPr>
                </w:p>
              </w:tc>
            </w:tr>
            <w:tr w:rsidR="00361D16" w:rsidRPr="00361D16" w14:paraId="4465B571"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2EC95FAC" w14:textId="77777777" w:rsidR="00361D16" w:rsidRPr="00361D16" w:rsidRDefault="00361D16" w:rsidP="00576F3B">
                  <w:pPr>
                    <w:jc w:val="center"/>
                    <w:rPr>
                      <w:sz w:val="16"/>
                      <w:szCs w:val="16"/>
                    </w:rPr>
                  </w:pPr>
                  <w:r w:rsidRPr="00361D16">
                    <w:rPr>
                      <w:sz w:val="16"/>
                      <w:szCs w:val="16"/>
                    </w:rPr>
                    <w:t>понеділок</w:t>
                  </w:r>
                </w:p>
              </w:tc>
              <w:tc>
                <w:tcPr>
                  <w:tcW w:w="1833" w:type="dxa"/>
                  <w:tcBorders>
                    <w:top w:val="single" w:sz="4" w:space="0" w:color="auto"/>
                    <w:left w:val="single" w:sz="4" w:space="0" w:color="auto"/>
                    <w:bottom w:val="single" w:sz="4" w:space="0" w:color="auto"/>
                    <w:right w:val="single" w:sz="4" w:space="0" w:color="auto"/>
                  </w:tcBorders>
                </w:tcPr>
                <w:p w14:paraId="7E681FB9" w14:textId="77777777" w:rsidR="00361D16" w:rsidRPr="00361D16" w:rsidRDefault="00361D16" w:rsidP="00576F3B">
                  <w:pPr>
                    <w:jc w:val="center"/>
                    <w:rPr>
                      <w:sz w:val="16"/>
                      <w:szCs w:val="16"/>
                    </w:rPr>
                  </w:pPr>
                  <w:r w:rsidRPr="00361D16">
                    <w:rPr>
                      <w:sz w:val="16"/>
                      <w:szCs w:val="16"/>
                    </w:rPr>
                    <w:t>08:30</w:t>
                  </w:r>
                </w:p>
              </w:tc>
              <w:tc>
                <w:tcPr>
                  <w:tcW w:w="1833" w:type="dxa"/>
                  <w:tcBorders>
                    <w:top w:val="single" w:sz="4" w:space="0" w:color="auto"/>
                    <w:left w:val="single" w:sz="4" w:space="0" w:color="auto"/>
                    <w:bottom w:val="single" w:sz="4" w:space="0" w:color="auto"/>
                    <w:right w:val="single" w:sz="4" w:space="0" w:color="auto"/>
                  </w:tcBorders>
                </w:tcPr>
                <w:p w14:paraId="7B95FF07" w14:textId="77777777" w:rsidR="00361D16" w:rsidRPr="00361D16" w:rsidRDefault="00361D16" w:rsidP="00576F3B">
                  <w:pPr>
                    <w:snapToGrid w:val="0"/>
                    <w:jc w:val="center"/>
                    <w:rPr>
                      <w:sz w:val="16"/>
                      <w:szCs w:val="16"/>
                    </w:rPr>
                  </w:pPr>
                  <w:r w:rsidRPr="00361D16">
                    <w:rPr>
                      <w:sz w:val="16"/>
                      <w:szCs w:val="16"/>
                    </w:rPr>
                    <w:t>17:00</w:t>
                  </w:r>
                </w:p>
              </w:tc>
            </w:tr>
            <w:tr w:rsidR="00361D16" w:rsidRPr="00361D16" w14:paraId="1B7AE2E1"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0CEE7A4F" w14:textId="77777777" w:rsidR="00361D16" w:rsidRPr="00361D16" w:rsidRDefault="00361D16" w:rsidP="00576F3B">
                  <w:pPr>
                    <w:jc w:val="center"/>
                    <w:rPr>
                      <w:sz w:val="16"/>
                      <w:szCs w:val="16"/>
                    </w:rPr>
                  </w:pPr>
                  <w:r w:rsidRPr="00361D16">
                    <w:rPr>
                      <w:sz w:val="16"/>
                      <w:szCs w:val="16"/>
                    </w:rPr>
                    <w:t>вівторок</w:t>
                  </w:r>
                </w:p>
              </w:tc>
              <w:tc>
                <w:tcPr>
                  <w:tcW w:w="1833" w:type="dxa"/>
                  <w:tcBorders>
                    <w:top w:val="single" w:sz="4" w:space="0" w:color="auto"/>
                    <w:left w:val="single" w:sz="4" w:space="0" w:color="auto"/>
                    <w:bottom w:val="single" w:sz="4" w:space="0" w:color="auto"/>
                    <w:right w:val="single" w:sz="4" w:space="0" w:color="auto"/>
                  </w:tcBorders>
                </w:tcPr>
                <w:p w14:paraId="33D6DC67" w14:textId="77777777" w:rsidR="00361D16" w:rsidRPr="00361D16" w:rsidRDefault="00361D16" w:rsidP="00576F3B">
                  <w:pPr>
                    <w:jc w:val="center"/>
                    <w:rPr>
                      <w:sz w:val="16"/>
                      <w:szCs w:val="16"/>
                    </w:rPr>
                  </w:pPr>
                  <w:r w:rsidRPr="00361D16">
                    <w:rPr>
                      <w:sz w:val="16"/>
                      <w:szCs w:val="16"/>
                    </w:rPr>
                    <w:t>08:30</w:t>
                  </w:r>
                </w:p>
              </w:tc>
              <w:tc>
                <w:tcPr>
                  <w:tcW w:w="1833" w:type="dxa"/>
                  <w:tcBorders>
                    <w:top w:val="single" w:sz="4" w:space="0" w:color="auto"/>
                    <w:left w:val="single" w:sz="4" w:space="0" w:color="auto"/>
                    <w:bottom w:val="single" w:sz="4" w:space="0" w:color="auto"/>
                    <w:right w:val="single" w:sz="4" w:space="0" w:color="auto"/>
                  </w:tcBorders>
                </w:tcPr>
                <w:p w14:paraId="54D21BA1" w14:textId="77777777" w:rsidR="00361D16" w:rsidRPr="00361D16" w:rsidRDefault="00361D16" w:rsidP="00576F3B">
                  <w:pPr>
                    <w:snapToGrid w:val="0"/>
                    <w:jc w:val="center"/>
                    <w:rPr>
                      <w:sz w:val="16"/>
                      <w:szCs w:val="16"/>
                    </w:rPr>
                  </w:pPr>
                  <w:r w:rsidRPr="00361D16">
                    <w:rPr>
                      <w:sz w:val="16"/>
                      <w:szCs w:val="16"/>
                    </w:rPr>
                    <w:t>17:00</w:t>
                  </w:r>
                </w:p>
              </w:tc>
            </w:tr>
            <w:tr w:rsidR="00361D16" w:rsidRPr="00361D16" w14:paraId="7F52591A"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545EA116" w14:textId="77777777" w:rsidR="00361D16" w:rsidRPr="00361D16" w:rsidRDefault="00361D16" w:rsidP="00576F3B">
                  <w:pPr>
                    <w:jc w:val="center"/>
                    <w:rPr>
                      <w:sz w:val="16"/>
                      <w:szCs w:val="16"/>
                    </w:rPr>
                  </w:pPr>
                  <w:r w:rsidRPr="00361D16">
                    <w:rPr>
                      <w:sz w:val="16"/>
                      <w:szCs w:val="16"/>
                    </w:rPr>
                    <w:t>середа</w:t>
                  </w:r>
                </w:p>
              </w:tc>
              <w:tc>
                <w:tcPr>
                  <w:tcW w:w="1833" w:type="dxa"/>
                  <w:tcBorders>
                    <w:top w:val="single" w:sz="4" w:space="0" w:color="auto"/>
                    <w:left w:val="single" w:sz="4" w:space="0" w:color="auto"/>
                    <w:bottom w:val="single" w:sz="4" w:space="0" w:color="auto"/>
                    <w:right w:val="single" w:sz="4" w:space="0" w:color="auto"/>
                  </w:tcBorders>
                </w:tcPr>
                <w:p w14:paraId="4D56B08B" w14:textId="77777777" w:rsidR="00361D16" w:rsidRPr="00361D16" w:rsidRDefault="00361D16" w:rsidP="00576F3B">
                  <w:pPr>
                    <w:jc w:val="center"/>
                    <w:rPr>
                      <w:sz w:val="16"/>
                      <w:szCs w:val="16"/>
                    </w:rPr>
                  </w:pPr>
                  <w:r w:rsidRPr="00361D16">
                    <w:rPr>
                      <w:sz w:val="16"/>
                      <w:szCs w:val="16"/>
                    </w:rPr>
                    <w:t>08:30</w:t>
                  </w:r>
                </w:p>
              </w:tc>
              <w:tc>
                <w:tcPr>
                  <w:tcW w:w="1833" w:type="dxa"/>
                  <w:tcBorders>
                    <w:top w:val="single" w:sz="4" w:space="0" w:color="auto"/>
                    <w:left w:val="single" w:sz="4" w:space="0" w:color="auto"/>
                    <w:bottom w:val="single" w:sz="4" w:space="0" w:color="auto"/>
                    <w:right w:val="single" w:sz="4" w:space="0" w:color="auto"/>
                  </w:tcBorders>
                </w:tcPr>
                <w:p w14:paraId="11BF9F63" w14:textId="77777777" w:rsidR="00361D16" w:rsidRPr="00361D16" w:rsidRDefault="00361D16" w:rsidP="00576F3B">
                  <w:pPr>
                    <w:snapToGrid w:val="0"/>
                    <w:jc w:val="center"/>
                    <w:rPr>
                      <w:sz w:val="16"/>
                      <w:szCs w:val="16"/>
                    </w:rPr>
                  </w:pPr>
                  <w:r w:rsidRPr="00361D16">
                    <w:rPr>
                      <w:sz w:val="16"/>
                      <w:szCs w:val="16"/>
                    </w:rPr>
                    <w:t>17:00</w:t>
                  </w:r>
                </w:p>
              </w:tc>
            </w:tr>
            <w:tr w:rsidR="00361D16" w:rsidRPr="00361D16" w14:paraId="5C5AC534"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153126DF" w14:textId="77777777" w:rsidR="00361D16" w:rsidRPr="00361D16" w:rsidRDefault="00361D16" w:rsidP="00576F3B">
                  <w:pPr>
                    <w:jc w:val="center"/>
                    <w:rPr>
                      <w:sz w:val="16"/>
                      <w:szCs w:val="16"/>
                    </w:rPr>
                  </w:pPr>
                  <w:r w:rsidRPr="00361D16">
                    <w:rPr>
                      <w:sz w:val="16"/>
                      <w:szCs w:val="16"/>
                    </w:rPr>
                    <w:t>четвер</w:t>
                  </w:r>
                </w:p>
              </w:tc>
              <w:tc>
                <w:tcPr>
                  <w:tcW w:w="1833" w:type="dxa"/>
                  <w:tcBorders>
                    <w:top w:val="single" w:sz="4" w:space="0" w:color="auto"/>
                    <w:left w:val="single" w:sz="4" w:space="0" w:color="auto"/>
                    <w:bottom w:val="single" w:sz="4" w:space="0" w:color="auto"/>
                    <w:right w:val="single" w:sz="4" w:space="0" w:color="auto"/>
                  </w:tcBorders>
                </w:tcPr>
                <w:p w14:paraId="19ACE632" w14:textId="77777777" w:rsidR="00361D16" w:rsidRPr="00361D16" w:rsidRDefault="00361D16" w:rsidP="00576F3B">
                  <w:pPr>
                    <w:jc w:val="center"/>
                    <w:rPr>
                      <w:sz w:val="16"/>
                      <w:szCs w:val="16"/>
                    </w:rPr>
                  </w:pPr>
                  <w:r w:rsidRPr="00361D16">
                    <w:rPr>
                      <w:sz w:val="16"/>
                      <w:szCs w:val="16"/>
                    </w:rPr>
                    <w:t>08:30</w:t>
                  </w:r>
                </w:p>
              </w:tc>
              <w:tc>
                <w:tcPr>
                  <w:tcW w:w="1833" w:type="dxa"/>
                  <w:tcBorders>
                    <w:top w:val="single" w:sz="4" w:space="0" w:color="auto"/>
                    <w:left w:val="single" w:sz="4" w:space="0" w:color="auto"/>
                    <w:bottom w:val="single" w:sz="4" w:space="0" w:color="auto"/>
                    <w:right w:val="single" w:sz="4" w:space="0" w:color="auto"/>
                  </w:tcBorders>
                </w:tcPr>
                <w:p w14:paraId="1907D3F3" w14:textId="77777777" w:rsidR="00361D16" w:rsidRPr="00361D16" w:rsidRDefault="00361D16" w:rsidP="00576F3B">
                  <w:pPr>
                    <w:snapToGrid w:val="0"/>
                    <w:jc w:val="center"/>
                    <w:rPr>
                      <w:sz w:val="16"/>
                      <w:szCs w:val="16"/>
                    </w:rPr>
                  </w:pPr>
                  <w:r w:rsidRPr="00361D16">
                    <w:rPr>
                      <w:sz w:val="16"/>
                      <w:szCs w:val="16"/>
                    </w:rPr>
                    <w:t>17:00</w:t>
                  </w:r>
                </w:p>
              </w:tc>
            </w:tr>
            <w:tr w:rsidR="00361D16" w:rsidRPr="00361D16" w14:paraId="43FDA37B"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214C3103" w14:textId="77777777" w:rsidR="00361D16" w:rsidRPr="00361D16" w:rsidRDefault="00361D16" w:rsidP="00576F3B">
                  <w:pPr>
                    <w:jc w:val="center"/>
                    <w:rPr>
                      <w:sz w:val="16"/>
                      <w:szCs w:val="16"/>
                    </w:rPr>
                  </w:pPr>
                  <w:r w:rsidRPr="00361D16">
                    <w:rPr>
                      <w:sz w:val="16"/>
                      <w:szCs w:val="16"/>
                    </w:rPr>
                    <w:t>п’</w:t>
                  </w:r>
                  <w:r w:rsidRPr="00361D16">
                    <w:rPr>
                      <w:sz w:val="16"/>
                      <w:szCs w:val="16"/>
                      <w:lang w:val="en-US"/>
                    </w:rPr>
                    <w:t>ятниця</w:t>
                  </w:r>
                </w:p>
              </w:tc>
              <w:tc>
                <w:tcPr>
                  <w:tcW w:w="1833" w:type="dxa"/>
                  <w:tcBorders>
                    <w:top w:val="single" w:sz="4" w:space="0" w:color="auto"/>
                    <w:left w:val="single" w:sz="4" w:space="0" w:color="auto"/>
                    <w:bottom w:val="single" w:sz="4" w:space="0" w:color="auto"/>
                    <w:right w:val="single" w:sz="4" w:space="0" w:color="auto"/>
                  </w:tcBorders>
                </w:tcPr>
                <w:p w14:paraId="030100C2" w14:textId="77777777" w:rsidR="00361D16" w:rsidRPr="00361D16" w:rsidRDefault="00361D16" w:rsidP="00576F3B">
                  <w:pPr>
                    <w:jc w:val="center"/>
                    <w:rPr>
                      <w:sz w:val="16"/>
                      <w:szCs w:val="16"/>
                    </w:rPr>
                  </w:pPr>
                  <w:r w:rsidRPr="00361D16">
                    <w:rPr>
                      <w:sz w:val="16"/>
                      <w:szCs w:val="16"/>
                    </w:rPr>
                    <w:t>08:30</w:t>
                  </w:r>
                </w:p>
              </w:tc>
              <w:tc>
                <w:tcPr>
                  <w:tcW w:w="1833" w:type="dxa"/>
                  <w:tcBorders>
                    <w:top w:val="single" w:sz="4" w:space="0" w:color="auto"/>
                    <w:left w:val="single" w:sz="4" w:space="0" w:color="auto"/>
                    <w:bottom w:val="single" w:sz="4" w:space="0" w:color="auto"/>
                    <w:right w:val="single" w:sz="4" w:space="0" w:color="auto"/>
                  </w:tcBorders>
                </w:tcPr>
                <w:p w14:paraId="5886BC96" w14:textId="77777777" w:rsidR="00361D16" w:rsidRPr="00361D16" w:rsidRDefault="00361D16" w:rsidP="00576F3B">
                  <w:pPr>
                    <w:snapToGrid w:val="0"/>
                    <w:jc w:val="center"/>
                    <w:rPr>
                      <w:sz w:val="16"/>
                      <w:szCs w:val="16"/>
                    </w:rPr>
                  </w:pPr>
                  <w:r w:rsidRPr="00361D16">
                    <w:rPr>
                      <w:sz w:val="16"/>
                      <w:szCs w:val="16"/>
                    </w:rPr>
                    <w:t>17:00</w:t>
                  </w:r>
                </w:p>
              </w:tc>
            </w:tr>
            <w:tr w:rsidR="00361D16" w:rsidRPr="00361D16" w14:paraId="65F3AA94"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7475801F" w14:textId="77777777" w:rsidR="00361D16" w:rsidRPr="00361D16" w:rsidRDefault="00361D16" w:rsidP="00576F3B">
                  <w:pPr>
                    <w:jc w:val="center"/>
                    <w:rPr>
                      <w:sz w:val="16"/>
                      <w:szCs w:val="16"/>
                    </w:rPr>
                  </w:pPr>
                  <w:r w:rsidRPr="00361D16">
                    <w:rPr>
                      <w:sz w:val="16"/>
                      <w:szCs w:val="16"/>
                    </w:rPr>
                    <w:t>субота</w:t>
                  </w:r>
                </w:p>
              </w:tc>
              <w:tc>
                <w:tcPr>
                  <w:tcW w:w="1833" w:type="dxa"/>
                  <w:tcBorders>
                    <w:top w:val="single" w:sz="4" w:space="0" w:color="auto"/>
                    <w:left w:val="single" w:sz="4" w:space="0" w:color="auto"/>
                    <w:bottom w:val="single" w:sz="4" w:space="0" w:color="auto"/>
                    <w:right w:val="single" w:sz="4" w:space="0" w:color="auto"/>
                  </w:tcBorders>
                </w:tcPr>
                <w:p w14:paraId="5AC10851" w14:textId="77777777" w:rsidR="00361D16" w:rsidRPr="00361D16" w:rsidRDefault="00361D16" w:rsidP="00576F3B">
                  <w:pPr>
                    <w:jc w:val="center"/>
                    <w:rPr>
                      <w:sz w:val="16"/>
                      <w:szCs w:val="16"/>
                    </w:rPr>
                  </w:pPr>
                  <w:r w:rsidRPr="00361D16">
                    <w:rPr>
                      <w:sz w:val="16"/>
                      <w:szCs w:val="16"/>
                    </w:rPr>
                    <w:t>вихідний</w:t>
                  </w:r>
                </w:p>
              </w:tc>
              <w:tc>
                <w:tcPr>
                  <w:tcW w:w="1833" w:type="dxa"/>
                  <w:tcBorders>
                    <w:top w:val="single" w:sz="4" w:space="0" w:color="auto"/>
                    <w:left w:val="single" w:sz="4" w:space="0" w:color="auto"/>
                    <w:bottom w:val="single" w:sz="4" w:space="0" w:color="auto"/>
                    <w:right w:val="single" w:sz="4" w:space="0" w:color="auto"/>
                  </w:tcBorders>
                </w:tcPr>
                <w:p w14:paraId="3A68EA5C" w14:textId="77777777" w:rsidR="00361D16" w:rsidRPr="00361D16" w:rsidRDefault="00361D16" w:rsidP="00576F3B">
                  <w:pPr>
                    <w:snapToGrid w:val="0"/>
                    <w:jc w:val="center"/>
                    <w:rPr>
                      <w:sz w:val="16"/>
                      <w:szCs w:val="16"/>
                    </w:rPr>
                  </w:pPr>
                  <w:r w:rsidRPr="00361D16">
                    <w:rPr>
                      <w:sz w:val="16"/>
                      <w:szCs w:val="16"/>
                    </w:rPr>
                    <w:t>вихідний</w:t>
                  </w:r>
                </w:p>
              </w:tc>
            </w:tr>
            <w:tr w:rsidR="00361D16" w:rsidRPr="00361D16" w14:paraId="4C37EAAC"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4FE3E3D4" w14:textId="77777777" w:rsidR="00361D16" w:rsidRPr="00361D16" w:rsidRDefault="00361D16" w:rsidP="00576F3B">
                  <w:pPr>
                    <w:jc w:val="center"/>
                    <w:rPr>
                      <w:sz w:val="16"/>
                      <w:szCs w:val="16"/>
                    </w:rPr>
                  </w:pPr>
                  <w:r w:rsidRPr="00361D16">
                    <w:rPr>
                      <w:sz w:val="16"/>
                      <w:szCs w:val="16"/>
                    </w:rPr>
                    <w:t>неділя</w:t>
                  </w:r>
                </w:p>
              </w:tc>
              <w:tc>
                <w:tcPr>
                  <w:tcW w:w="1833" w:type="dxa"/>
                  <w:tcBorders>
                    <w:top w:val="single" w:sz="4" w:space="0" w:color="auto"/>
                    <w:left w:val="single" w:sz="4" w:space="0" w:color="auto"/>
                    <w:bottom w:val="single" w:sz="4" w:space="0" w:color="auto"/>
                    <w:right w:val="single" w:sz="4" w:space="0" w:color="auto"/>
                  </w:tcBorders>
                </w:tcPr>
                <w:p w14:paraId="74A823B7" w14:textId="77777777" w:rsidR="00361D16" w:rsidRPr="00361D16" w:rsidRDefault="00361D16" w:rsidP="00576F3B">
                  <w:pPr>
                    <w:jc w:val="center"/>
                    <w:rPr>
                      <w:sz w:val="16"/>
                      <w:szCs w:val="16"/>
                    </w:rPr>
                  </w:pPr>
                  <w:r w:rsidRPr="00361D16">
                    <w:rPr>
                      <w:sz w:val="16"/>
                      <w:szCs w:val="16"/>
                    </w:rPr>
                    <w:t>вихідний</w:t>
                  </w:r>
                </w:p>
              </w:tc>
              <w:tc>
                <w:tcPr>
                  <w:tcW w:w="1833" w:type="dxa"/>
                  <w:tcBorders>
                    <w:top w:val="single" w:sz="4" w:space="0" w:color="auto"/>
                    <w:left w:val="single" w:sz="4" w:space="0" w:color="auto"/>
                    <w:bottom w:val="single" w:sz="4" w:space="0" w:color="auto"/>
                    <w:right w:val="single" w:sz="4" w:space="0" w:color="auto"/>
                  </w:tcBorders>
                </w:tcPr>
                <w:p w14:paraId="716F0C4D" w14:textId="77777777" w:rsidR="00361D16" w:rsidRPr="00361D16" w:rsidRDefault="00361D16" w:rsidP="00576F3B">
                  <w:pPr>
                    <w:snapToGrid w:val="0"/>
                    <w:jc w:val="center"/>
                    <w:rPr>
                      <w:sz w:val="16"/>
                      <w:szCs w:val="16"/>
                    </w:rPr>
                  </w:pPr>
                  <w:r w:rsidRPr="00361D16">
                    <w:rPr>
                      <w:sz w:val="16"/>
                      <w:szCs w:val="16"/>
                    </w:rPr>
                    <w:t>вихідний</w:t>
                  </w:r>
                </w:p>
              </w:tc>
            </w:tr>
            <w:tr w:rsidR="00361D16" w:rsidRPr="00361D16" w14:paraId="7CB21EC6"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18329656" w14:textId="77777777" w:rsidR="00361D16" w:rsidRPr="00361D16" w:rsidRDefault="00361D16" w:rsidP="00576F3B">
                  <w:pPr>
                    <w:jc w:val="center"/>
                    <w:rPr>
                      <w:sz w:val="16"/>
                      <w:szCs w:val="16"/>
                    </w:rPr>
                  </w:pPr>
                </w:p>
              </w:tc>
              <w:tc>
                <w:tcPr>
                  <w:tcW w:w="1833" w:type="dxa"/>
                  <w:tcBorders>
                    <w:top w:val="single" w:sz="4" w:space="0" w:color="auto"/>
                    <w:left w:val="single" w:sz="4" w:space="0" w:color="auto"/>
                    <w:bottom w:val="single" w:sz="4" w:space="0" w:color="auto"/>
                    <w:right w:val="single" w:sz="4" w:space="0" w:color="auto"/>
                  </w:tcBorders>
                </w:tcPr>
                <w:p w14:paraId="67BE3084" w14:textId="77777777" w:rsidR="00361D16" w:rsidRPr="00361D16" w:rsidRDefault="00361D16" w:rsidP="00576F3B">
                  <w:pPr>
                    <w:jc w:val="center"/>
                    <w:rPr>
                      <w:sz w:val="16"/>
                      <w:szCs w:val="16"/>
                    </w:rPr>
                  </w:pPr>
                  <w:r w:rsidRPr="00361D16">
                    <w:rPr>
                      <w:sz w:val="16"/>
                      <w:szCs w:val="16"/>
                    </w:rPr>
                    <w:t>Без обіду</w:t>
                  </w:r>
                </w:p>
              </w:tc>
              <w:tc>
                <w:tcPr>
                  <w:tcW w:w="1833" w:type="dxa"/>
                  <w:tcBorders>
                    <w:top w:val="single" w:sz="4" w:space="0" w:color="auto"/>
                    <w:left w:val="single" w:sz="4" w:space="0" w:color="auto"/>
                    <w:bottom w:val="single" w:sz="4" w:space="0" w:color="auto"/>
                    <w:right w:val="single" w:sz="4" w:space="0" w:color="auto"/>
                  </w:tcBorders>
                </w:tcPr>
                <w:p w14:paraId="0658188A" w14:textId="77777777" w:rsidR="00361D16" w:rsidRPr="00361D16" w:rsidRDefault="00361D16" w:rsidP="00576F3B">
                  <w:pPr>
                    <w:snapToGrid w:val="0"/>
                    <w:jc w:val="center"/>
                    <w:rPr>
                      <w:sz w:val="16"/>
                      <w:szCs w:val="16"/>
                    </w:rPr>
                  </w:pPr>
                  <w:r w:rsidRPr="00361D16">
                    <w:rPr>
                      <w:sz w:val="16"/>
                      <w:szCs w:val="16"/>
                    </w:rPr>
                    <w:t>Без обіду</w:t>
                  </w:r>
                </w:p>
              </w:tc>
            </w:tr>
          </w:tbl>
          <w:p w14:paraId="58539E6B" w14:textId="77777777" w:rsidR="00823450" w:rsidRPr="00081C29" w:rsidRDefault="00823450" w:rsidP="009B36CF">
            <w:pPr>
              <w:snapToGrid w:val="0"/>
              <w:jc w:val="center"/>
              <w:rPr>
                <w:i/>
                <w:sz w:val="16"/>
                <w:szCs w:val="16"/>
              </w:rPr>
            </w:pPr>
          </w:p>
        </w:tc>
      </w:tr>
      <w:tr w:rsidR="00823450" w:rsidRPr="00361D16" w14:paraId="0B0DC975" w14:textId="77777777" w:rsidTr="009B36CF">
        <w:tc>
          <w:tcPr>
            <w:tcW w:w="3119" w:type="dxa"/>
            <w:gridSpan w:val="2"/>
            <w:tcBorders>
              <w:top w:val="single" w:sz="4" w:space="0" w:color="000000"/>
              <w:left w:val="single" w:sz="4" w:space="0" w:color="000000"/>
              <w:bottom w:val="single" w:sz="4" w:space="0" w:color="000000"/>
            </w:tcBorders>
          </w:tcPr>
          <w:p w14:paraId="38D21982" w14:textId="77777777" w:rsidR="00823450" w:rsidRPr="005E062A" w:rsidRDefault="00823450">
            <w:pPr>
              <w:jc w:val="center"/>
            </w:pPr>
            <w:r w:rsidRPr="005E062A">
              <w:rPr>
                <w:b/>
                <w:sz w:val="16"/>
                <w:szCs w:val="16"/>
              </w:rPr>
              <w:t>Телефон/факс (довідки), адреса електронної пошти та веб-сайт:</w:t>
            </w:r>
          </w:p>
          <w:p w14:paraId="6F297168" w14:textId="77777777" w:rsidR="00823450" w:rsidRPr="005E062A" w:rsidRDefault="00823450">
            <w:pPr>
              <w:ind w:left="34" w:firstLine="284"/>
              <w:jc w:val="center"/>
              <w:rPr>
                <w:b/>
                <w:sz w:val="16"/>
                <w:szCs w:val="16"/>
              </w:rPr>
            </w:pPr>
          </w:p>
        </w:tc>
        <w:tc>
          <w:tcPr>
            <w:tcW w:w="7441" w:type="dxa"/>
            <w:gridSpan w:val="3"/>
            <w:tcBorders>
              <w:top w:val="single" w:sz="4" w:space="0" w:color="000000"/>
              <w:left w:val="single" w:sz="4" w:space="0" w:color="000000"/>
              <w:bottom w:val="single" w:sz="4" w:space="0" w:color="000000"/>
              <w:right w:val="single" w:sz="4" w:space="0" w:color="000000"/>
            </w:tcBorders>
            <w:vAlign w:val="center"/>
          </w:tcPr>
          <w:p w14:paraId="23F0932D" w14:textId="77777777" w:rsidR="00361D16" w:rsidRPr="00361D16" w:rsidRDefault="00361D16" w:rsidP="00361D16">
            <w:pPr>
              <w:jc w:val="center"/>
              <w:rPr>
                <w:sz w:val="16"/>
                <w:szCs w:val="16"/>
              </w:rPr>
            </w:pPr>
            <w:r w:rsidRPr="00361D16">
              <w:rPr>
                <w:sz w:val="16"/>
                <w:szCs w:val="16"/>
              </w:rPr>
              <w:t>Тел.: (03236) 6-04-00, факс ( 03266) 6-04-00,</w:t>
            </w:r>
          </w:p>
          <w:p w14:paraId="5F4AEA81" w14:textId="77777777" w:rsidR="00361D16" w:rsidRPr="00361D16" w:rsidRDefault="00361D16" w:rsidP="00361D16">
            <w:pPr>
              <w:jc w:val="center"/>
              <w:rPr>
                <w:sz w:val="16"/>
                <w:szCs w:val="16"/>
              </w:rPr>
            </w:pPr>
            <w:r w:rsidRPr="00361D16">
              <w:rPr>
                <w:sz w:val="16"/>
                <w:szCs w:val="16"/>
              </w:rPr>
              <w:t xml:space="preserve">ел. пошта: </w:t>
            </w:r>
            <w:hyperlink r:id="rId8" w:history="1">
              <w:r w:rsidRPr="00361D16">
                <w:rPr>
                  <w:rStyle w:val="a3"/>
                  <w:sz w:val="16"/>
                  <w:szCs w:val="16"/>
                </w:rPr>
                <w:t>4634@dmsu.gov.ua</w:t>
              </w:r>
            </w:hyperlink>
            <w:r w:rsidRPr="00361D16">
              <w:rPr>
                <w:sz w:val="16"/>
                <w:szCs w:val="16"/>
              </w:rPr>
              <w:t>,</w:t>
            </w:r>
          </w:p>
          <w:p w14:paraId="581349CD" w14:textId="77777777" w:rsidR="00361D16" w:rsidRPr="00361D16" w:rsidRDefault="00361D16" w:rsidP="00361D16">
            <w:pPr>
              <w:jc w:val="center"/>
              <w:rPr>
                <w:sz w:val="16"/>
                <w:szCs w:val="16"/>
              </w:rPr>
            </w:pPr>
            <w:r w:rsidRPr="00361D16">
              <w:rPr>
                <w:sz w:val="16"/>
                <w:szCs w:val="16"/>
              </w:rPr>
              <w:t xml:space="preserve">веб-сайт:  </w:t>
            </w:r>
            <w:hyperlink r:id="rId9" w:history="1">
              <w:r w:rsidRPr="00361D16">
                <w:rPr>
                  <w:sz w:val="16"/>
                  <w:szCs w:val="16"/>
                </w:rPr>
                <w:t>http://</w:t>
              </w:r>
              <w:r w:rsidRPr="00361D16">
                <w:rPr>
                  <w:sz w:val="16"/>
                  <w:szCs w:val="16"/>
                  <w:lang w:val="en-US"/>
                </w:rPr>
                <w:t>zmru</w:t>
              </w:r>
              <w:r w:rsidRPr="00361D16">
                <w:rPr>
                  <w:sz w:val="16"/>
                  <w:szCs w:val="16"/>
                </w:rPr>
                <w:t>dms@</w:t>
              </w:r>
              <w:r w:rsidRPr="00361D16">
                <w:rPr>
                  <w:sz w:val="16"/>
                  <w:szCs w:val="16"/>
                  <w:lang w:val="en-US"/>
                </w:rPr>
                <w:t>dmsu</w:t>
              </w:r>
              <w:r w:rsidRPr="00361D16">
                <w:rPr>
                  <w:sz w:val="16"/>
                  <w:szCs w:val="16"/>
                </w:rPr>
                <w:t>.gov.ua</w:t>
              </w:r>
            </w:hyperlink>
          </w:p>
          <w:p w14:paraId="77032FBC" w14:textId="77777777" w:rsidR="00361D16" w:rsidRPr="00361D16" w:rsidRDefault="00361D16" w:rsidP="00361D16">
            <w:pPr>
              <w:jc w:val="center"/>
              <w:rPr>
                <w:sz w:val="16"/>
                <w:szCs w:val="16"/>
              </w:rPr>
            </w:pPr>
          </w:p>
          <w:p w14:paraId="504B3F93" w14:textId="77777777" w:rsidR="00B96733" w:rsidRDefault="00361D16" w:rsidP="00361D16">
            <w:pPr>
              <w:rPr>
                <w:b/>
                <w:sz w:val="16"/>
                <w:szCs w:val="16"/>
              </w:rPr>
            </w:pPr>
            <w:r w:rsidRPr="00361D16">
              <w:rPr>
                <w:b/>
                <w:sz w:val="16"/>
                <w:szCs w:val="16"/>
              </w:rPr>
              <w:t xml:space="preserve">ЦНАП м.Самбір </w:t>
            </w:r>
            <w:r w:rsidRPr="00361D16">
              <w:rPr>
                <w:sz w:val="16"/>
                <w:szCs w:val="16"/>
              </w:rPr>
              <w:t xml:space="preserve">Тел.:(03236) 3-45-51  </w:t>
            </w:r>
            <w:hyperlink r:id="rId10" w:history="1">
              <w:r w:rsidRPr="00361D16">
                <w:rPr>
                  <w:rStyle w:val="a3"/>
                  <w:sz w:val="16"/>
                  <w:szCs w:val="16"/>
                </w:rPr>
                <w:t>c</w:t>
              </w:r>
              <w:r w:rsidRPr="00361D16">
                <w:rPr>
                  <w:rStyle w:val="a3"/>
                  <w:sz w:val="16"/>
                  <w:szCs w:val="16"/>
                  <w:lang w:val="en-US"/>
                </w:rPr>
                <w:t>nap</w:t>
              </w:r>
              <w:r w:rsidRPr="00361D16">
                <w:rPr>
                  <w:rStyle w:val="a3"/>
                  <w:sz w:val="16"/>
                  <w:szCs w:val="16"/>
                </w:rPr>
                <w:t>.</w:t>
              </w:r>
              <w:r w:rsidRPr="00361D16">
                <w:rPr>
                  <w:rStyle w:val="a3"/>
                  <w:sz w:val="16"/>
                  <w:szCs w:val="16"/>
                  <w:lang w:val="en-US"/>
                </w:rPr>
                <w:t>sambir</w:t>
              </w:r>
              <w:r w:rsidRPr="00361D16">
                <w:rPr>
                  <w:rStyle w:val="a3"/>
                  <w:sz w:val="16"/>
                  <w:szCs w:val="16"/>
                </w:rPr>
                <w:t>@</w:t>
              </w:r>
              <w:r w:rsidRPr="00361D16">
                <w:rPr>
                  <w:rStyle w:val="a3"/>
                  <w:sz w:val="16"/>
                  <w:szCs w:val="16"/>
                  <w:lang w:val="en-US"/>
                </w:rPr>
                <w:t>gmail</w:t>
              </w:r>
              <w:r w:rsidRPr="00361D16">
                <w:rPr>
                  <w:rStyle w:val="a3"/>
                  <w:sz w:val="16"/>
                  <w:szCs w:val="16"/>
                </w:rPr>
                <w:t>.</w:t>
              </w:r>
              <w:r w:rsidRPr="00361D16">
                <w:rPr>
                  <w:rStyle w:val="a3"/>
                  <w:sz w:val="16"/>
                  <w:szCs w:val="16"/>
                  <w:lang w:val="en-US"/>
                </w:rPr>
                <w:t>com</w:t>
              </w:r>
            </w:hyperlink>
            <w:r w:rsidRPr="00361D16">
              <w:rPr>
                <w:b/>
                <w:sz w:val="16"/>
                <w:szCs w:val="16"/>
              </w:rPr>
              <w:t xml:space="preserve">                         </w:t>
            </w:r>
          </w:p>
          <w:p w14:paraId="71D2C30A" w14:textId="77777777" w:rsidR="00361D16" w:rsidRPr="00361D16" w:rsidRDefault="00361D16" w:rsidP="00361D16">
            <w:pPr>
              <w:rPr>
                <w:sz w:val="16"/>
                <w:szCs w:val="16"/>
              </w:rPr>
            </w:pPr>
            <w:r w:rsidRPr="00361D16">
              <w:rPr>
                <w:b/>
                <w:sz w:val="16"/>
                <w:szCs w:val="16"/>
              </w:rPr>
              <w:t>ЦНАП м.Рудки</w:t>
            </w:r>
            <w:r w:rsidRPr="00361D16">
              <w:rPr>
                <w:sz w:val="16"/>
                <w:szCs w:val="16"/>
              </w:rPr>
              <w:t xml:space="preserve"> Тел.+38(097)631-29-29</w:t>
            </w:r>
            <w:r w:rsidRPr="00361D16">
              <w:rPr>
                <w:b/>
                <w:sz w:val="16"/>
                <w:szCs w:val="16"/>
              </w:rPr>
              <w:t xml:space="preserve"> .</w:t>
            </w:r>
            <w:r w:rsidRPr="00361D16">
              <w:rPr>
                <w:sz w:val="16"/>
                <w:szCs w:val="16"/>
              </w:rPr>
              <w:t xml:space="preserve"> Е_адреса:</w:t>
            </w:r>
            <w:r w:rsidRPr="00361D16">
              <w:rPr>
                <w:color w:val="7030A0"/>
                <w:sz w:val="16"/>
                <w:szCs w:val="16"/>
              </w:rPr>
              <w:t>cnaprudk</w:t>
            </w:r>
            <w:r w:rsidRPr="00361D16">
              <w:rPr>
                <w:color w:val="7030A0"/>
                <w:sz w:val="16"/>
                <w:szCs w:val="16"/>
                <w:lang w:val="en-US"/>
              </w:rPr>
              <w:t>y</w:t>
            </w:r>
            <w:r w:rsidRPr="00361D16">
              <w:rPr>
                <w:color w:val="7030A0"/>
                <w:sz w:val="16"/>
                <w:szCs w:val="16"/>
              </w:rPr>
              <w:t>@</w:t>
            </w:r>
            <w:r w:rsidRPr="00361D16">
              <w:rPr>
                <w:color w:val="7030A0"/>
                <w:sz w:val="16"/>
                <w:szCs w:val="16"/>
                <w:lang w:val="en-US"/>
              </w:rPr>
              <w:t>ukr</w:t>
            </w:r>
            <w:r w:rsidRPr="00361D16">
              <w:rPr>
                <w:color w:val="7030A0"/>
                <w:sz w:val="16"/>
                <w:szCs w:val="16"/>
              </w:rPr>
              <w:t>.</w:t>
            </w:r>
            <w:r w:rsidRPr="00361D16">
              <w:rPr>
                <w:color w:val="7030A0"/>
                <w:sz w:val="16"/>
                <w:szCs w:val="16"/>
                <w:lang w:val="en-US"/>
              </w:rPr>
              <w:t>net</w:t>
            </w:r>
            <w:r w:rsidRPr="00361D16">
              <w:rPr>
                <w:b/>
                <w:sz w:val="16"/>
                <w:szCs w:val="16"/>
              </w:rPr>
              <w:t xml:space="preserve">                         </w:t>
            </w:r>
          </w:p>
          <w:p w14:paraId="3D915244" w14:textId="77777777" w:rsidR="00776228" w:rsidRPr="00B96733" w:rsidRDefault="00361D16" w:rsidP="00B96733">
            <w:pPr>
              <w:rPr>
                <w:sz w:val="16"/>
                <w:szCs w:val="16"/>
              </w:rPr>
            </w:pPr>
            <w:r w:rsidRPr="00361D16">
              <w:rPr>
                <w:b/>
                <w:sz w:val="16"/>
                <w:szCs w:val="16"/>
              </w:rPr>
              <w:lastRenderedPageBreak/>
              <w:t>ЦНАП с.Воютичі</w:t>
            </w:r>
            <w:r w:rsidRPr="00361D16">
              <w:rPr>
                <w:sz w:val="16"/>
                <w:szCs w:val="16"/>
              </w:rPr>
              <w:t xml:space="preserve"> Тел;+38(</w:t>
            </w:r>
            <w:r w:rsidR="00B96733">
              <w:rPr>
                <w:sz w:val="16"/>
                <w:szCs w:val="16"/>
              </w:rPr>
              <w:t xml:space="preserve">098)349-62-45,+38(067)675-57-00 </w:t>
            </w:r>
            <w:r w:rsidRPr="00361D16">
              <w:rPr>
                <w:sz w:val="16"/>
                <w:szCs w:val="16"/>
              </w:rPr>
              <w:t>Е_адреса:</w:t>
            </w:r>
            <w:r w:rsidRPr="00361D16">
              <w:rPr>
                <w:color w:val="0070C0"/>
                <w:sz w:val="16"/>
                <w:szCs w:val="16"/>
                <w:lang w:val="en-US"/>
              </w:rPr>
              <w:t>cnapbiskovychi</w:t>
            </w:r>
            <w:r w:rsidRPr="00361D16">
              <w:rPr>
                <w:color w:val="0070C0"/>
                <w:sz w:val="16"/>
                <w:szCs w:val="16"/>
              </w:rPr>
              <w:t>@</w:t>
            </w:r>
            <w:r w:rsidRPr="00361D16">
              <w:rPr>
                <w:color w:val="0070C0"/>
                <w:sz w:val="16"/>
                <w:szCs w:val="16"/>
                <w:lang w:val="en-US"/>
              </w:rPr>
              <w:t>ukr</w:t>
            </w:r>
            <w:r w:rsidRPr="00361D16">
              <w:rPr>
                <w:color w:val="0070C0"/>
                <w:sz w:val="16"/>
                <w:szCs w:val="16"/>
              </w:rPr>
              <w:t>.</w:t>
            </w:r>
            <w:r w:rsidRPr="00361D16">
              <w:rPr>
                <w:color w:val="0070C0"/>
                <w:sz w:val="16"/>
                <w:szCs w:val="16"/>
                <w:lang w:val="en-US"/>
              </w:rPr>
              <w:t>net</w:t>
            </w:r>
          </w:p>
        </w:tc>
      </w:tr>
      <w:tr w:rsidR="003D12EB" w:rsidRPr="005E062A" w14:paraId="25F19C4F" w14:textId="77777777">
        <w:tc>
          <w:tcPr>
            <w:tcW w:w="10560" w:type="dxa"/>
            <w:gridSpan w:val="5"/>
            <w:tcBorders>
              <w:top w:val="single" w:sz="4" w:space="0" w:color="000000"/>
              <w:left w:val="single" w:sz="4" w:space="0" w:color="000000"/>
              <w:bottom w:val="single" w:sz="4" w:space="0" w:color="000000"/>
              <w:right w:val="single" w:sz="4" w:space="0" w:color="000000"/>
            </w:tcBorders>
            <w:shd w:val="clear" w:color="auto" w:fill="D9D9D9"/>
          </w:tcPr>
          <w:p w14:paraId="2AF63D4F" w14:textId="77777777" w:rsidR="003D12EB" w:rsidRPr="00361D16" w:rsidRDefault="003D12EB">
            <w:pPr>
              <w:snapToGrid w:val="0"/>
              <w:jc w:val="center"/>
              <w:rPr>
                <w:b/>
                <w:i/>
                <w:sz w:val="16"/>
                <w:szCs w:val="16"/>
              </w:rPr>
            </w:pPr>
          </w:p>
          <w:p w14:paraId="439AD531" w14:textId="77777777" w:rsidR="003D12EB" w:rsidRPr="005E062A" w:rsidRDefault="003D12EB">
            <w:pPr>
              <w:jc w:val="center"/>
            </w:pPr>
            <w:r w:rsidRPr="005E062A">
              <w:rPr>
                <w:b/>
                <w:sz w:val="16"/>
                <w:szCs w:val="16"/>
              </w:rPr>
              <w:t>Нормативні акти, якими регламентується порядок та умови  надання адміністративної послуги</w:t>
            </w:r>
          </w:p>
        </w:tc>
      </w:tr>
      <w:tr w:rsidR="003D12EB" w:rsidRPr="005E062A" w14:paraId="30B0DDC4" w14:textId="77777777">
        <w:tc>
          <w:tcPr>
            <w:tcW w:w="3119" w:type="dxa"/>
            <w:gridSpan w:val="2"/>
            <w:tcBorders>
              <w:top w:val="single" w:sz="4" w:space="0" w:color="000000"/>
              <w:left w:val="single" w:sz="4" w:space="0" w:color="000000"/>
              <w:bottom w:val="single" w:sz="4" w:space="0" w:color="000000"/>
            </w:tcBorders>
          </w:tcPr>
          <w:p w14:paraId="41063E91" w14:textId="77777777" w:rsidR="003D12EB" w:rsidRPr="005E062A" w:rsidRDefault="003D12EB">
            <w:pPr>
              <w:jc w:val="center"/>
            </w:pPr>
            <w:r w:rsidRPr="005E062A">
              <w:rPr>
                <w:sz w:val="16"/>
                <w:szCs w:val="16"/>
              </w:rPr>
              <w:t>Закони України</w:t>
            </w:r>
          </w:p>
        </w:tc>
        <w:tc>
          <w:tcPr>
            <w:tcW w:w="7441" w:type="dxa"/>
            <w:gridSpan w:val="3"/>
            <w:tcBorders>
              <w:top w:val="single" w:sz="4" w:space="0" w:color="000000"/>
              <w:left w:val="single" w:sz="4" w:space="0" w:color="000000"/>
              <w:bottom w:val="single" w:sz="4" w:space="0" w:color="000000"/>
              <w:right w:val="single" w:sz="4" w:space="0" w:color="000000"/>
            </w:tcBorders>
            <w:vAlign w:val="center"/>
          </w:tcPr>
          <w:p w14:paraId="279B1F89" w14:textId="77777777" w:rsidR="003D12EB" w:rsidRPr="005E062A" w:rsidRDefault="003D12EB">
            <w:pPr>
              <w:ind w:firstLine="431"/>
              <w:jc w:val="both"/>
            </w:pPr>
            <w:r w:rsidRPr="005E062A">
              <w:rPr>
                <w:sz w:val="16"/>
                <w:szCs w:val="16"/>
              </w:rPr>
              <w:t xml:space="preserve">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14:paraId="0515A2F7" w14:textId="77777777" w:rsidR="003D12EB" w:rsidRPr="005E062A" w:rsidRDefault="003D12EB">
            <w:pPr>
              <w:ind w:firstLine="431"/>
              <w:jc w:val="both"/>
            </w:pPr>
            <w:r w:rsidRPr="005E062A">
              <w:rPr>
                <w:sz w:val="16"/>
                <w:szCs w:val="16"/>
              </w:rPr>
              <w:t xml:space="preserve">Закон України «Про громадянство України» </w:t>
            </w:r>
          </w:p>
          <w:p w14:paraId="2A198931" w14:textId="77777777" w:rsidR="003D12EB" w:rsidRPr="005E062A" w:rsidRDefault="003D12EB">
            <w:pPr>
              <w:ind w:firstLine="431"/>
              <w:jc w:val="both"/>
            </w:pPr>
            <w:r w:rsidRPr="005E062A">
              <w:rPr>
                <w:color w:val="333333"/>
                <w:sz w:val="16"/>
                <w:szCs w:val="16"/>
              </w:rPr>
              <w:t>Закону України «Про надання публічних (електронних публічних) послуг щодо декларування та реєстрації місця проживання в Україні</w:t>
            </w:r>
            <w:r w:rsidRPr="005E062A">
              <w:rPr>
                <w:sz w:val="16"/>
                <w:szCs w:val="16"/>
              </w:rPr>
              <w:t>»</w:t>
            </w:r>
          </w:p>
        </w:tc>
      </w:tr>
      <w:tr w:rsidR="003D12EB" w:rsidRPr="005E062A" w14:paraId="69CB2AFB" w14:textId="77777777">
        <w:tc>
          <w:tcPr>
            <w:tcW w:w="3119" w:type="dxa"/>
            <w:gridSpan w:val="2"/>
            <w:tcBorders>
              <w:top w:val="single" w:sz="4" w:space="0" w:color="000000"/>
              <w:left w:val="single" w:sz="4" w:space="0" w:color="000000"/>
              <w:bottom w:val="single" w:sz="4" w:space="0" w:color="000000"/>
            </w:tcBorders>
          </w:tcPr>
          <w:p w14:paraId="0C386E31" w14:textId="77777777" w:rsidR="003D12EB" w:rsidRPr="005E062A" w:rsidRDefault="003D12EB">
            <w:pPr>
              <w:jc w:val="center"/>
            </w:pPr>
            <w:r w:rsidRPr="005E062A">
              <w:rPr>
                <w:sz w:val="16"/>
                <w:szCs w:val="16"/>
              </w:rPr>
              <w:t>Акти Кабінету Міністрів України</w:t>
            </w:r>
          </w:p>
        </w:tc>
        <w:tc>
          <w:tcPr>
            <w:tcW w:w="7441" w:type="dxa"/>
            <w:gridSpan w:val="3"/>
            <w:tcBorders>
              <w:top w:val="single" w:sz="4" w:space="0" w:color="000000"/>
              <w:left w:val="single" w:sz="4" w:space="0" w:color="000000"/>
              <w:bottom w:val="single" w:sz="4" w:space="0" w:color="000000"/>
              <w:right w:val="single" w:sz="4" w:space="0" w:color="000000"/>
            </w:tcBorders>
            <w:vAlign w:val="center"/>
          </w:tcPr>
          <w:p w14:paraId="6BE7F3F0" w14:textId="77777777" w:rsidR="003D12EB" w:rsidRPr="005E062A" w:rsidRDefault="003D12EB">
            <w:pPr>
              <w:pStyle w:val="af4"/>
              <w:jc w:val="both"/>
              <w:rPr>
                <w:rFonts w:ascii="Times New Roman" w:hAnsi="Times New Roman" w:cs="Times New Roman"/>
              </w:rPr>
            </w:pPr>
            <w:r w:rsidRPr="005E062A">
              <w:rPr>
                <w:rFonts w:ascii="Times New Roman" w:eastAsia="Verdana" w:hAnsi="Times New Roman" w:cs="Times New Roman"/>
                <w:sz w:val="16"/>
                <w:szCs w:val="16"/>
                <w:lang w:eastAsia="ru-RU"/>
              </w:rPr>
              <w:t xml:space="preserve">   </w:t>
            </w:r>
            <w:r w:rsidRPr="005E062A">
              <w:rPr>
                <w:rFonts w:ascii="Times New Roman" w:hAnsi="Times New Roman" w:cs="Times New Roman"/>
                <w:sz w:val="16"/>
                <w:szCs w:val="16"/>
                <w:lang w:eastAsia="ru-RU"/>
              </w:rPr>
              <w:t xml:space="preserve">Постанова КМУ від 07.05.2014 № 152 </w:t>
            </w:r>
            <w:r w:rsidRPr="005E062A">
              <w:rPr>
                <w:rStyle w:val="rvts0"/>
                <w:rFonts w:ascii="Times New Roman" w:hAnsi="Times New Roman" w:cs="Times New Roman"/>
                <w:sz w:val="16"/>
                <w:szCs w:val="16"/>
              </w:rPr>
              <w:t xml:space="preserve">“Про затвердження зразка бланка, технічного опису та Порядку оформлення, видачі, обміну, пересилання, вилучення, повернення державі, знищення паспорта громадянина України для виїзду за кордон, його тимчасового затримання та вилучення” </w:t>
            </w:r>
          </w:p>
          <w:p w14:paraId="3C86297C" w14:textId="77777777" w:rsidR="003D12EB" w:rsidRPr="005E062A" w:rsidRDefault="003D12EB">
            <w:pPr>
              <w:ind w:firstLine="431"/>
              <w:jc w:val="both"/>
            </w:pPr>
            <w:r w:rsidRPr="005E062A">
              <w:rPr>
                <w:sz w:val="16"/>
                <w:szCs w:val="16"/>
              </w:rPr>
              <w:t>Постанова КМУ від 26.11.2014 № 669 «Про затвердження Порядку отримання, вилучення з Єдиного державного демографічного реєстру та знищення відцифрованих відбитків пальців рук особи».</w:t>
            </w:r>
          </w:p>
          <w:p w14:paraId="01F25816" w14:textId="77777777" w:rsidR="003D12EB" w:rsidRPr="005E062A" w:rsidRDefault="003D12EB">
            <w:pPr>
              <w:ind w:firstLine="431"/>
              <w:jc w:val="both"/>
            </w:pPr>
            <w:r w:rsidRPr="005E062A">
              <w:rPr>
                <w:sz w:val="16"/>
                <w:szCs w:val="16"/>
              </w:rPr>
              <w:t>Постанова КМУ від 24.12.2019 № 1113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“check”».</w:t>
            </w:r>
          </w:p>
          <w:p w14:paraId="4929F5E5" w14:textId="77777777" w:rsidR="003D12EB" w:rsidRPr="005E062A" w:rsidRDefault="003D12EB">
            <w:pPr>
              <w:ind w:firstLine="29"/>
              <w:jc w:val="both"/>
            </w:pPr>
            <w:r w:rsidRPr="005E062A">
              <w:rPr>
                <w:sz w:val="16"/>
                <w:szCs w:val="16"/>
              </w:rPr>
              <w:t xml:space="preserve">   Постанова КМУ від 27.01.2010 № 55 «Про впорядкування транслітерації українського алфавіту латиницею».</w:t>
            </w:r>
          </w:p>
        </w:tc>
      </w:tr>
      <w:tr w:rsidR="003D12EB" w:rsidRPr="005E062A" w14:paraId="6C188F24" w14:textId="77777777">
        <w:tc>
          <w:tcPr>
            <w:tcW w:w="3119" w:type="dxa"/>
            <w:gridSpan w:val="2"/>
            <w:tcBorders>
              <w:top w:val="single" w:sz="4" w:space="0" w:color="000000"/>
              <w:left w:val="single" w:sz="4" w:space="0" w:color="000000"/>
              <w:bottom w:val="single" w:sz="4" w:space="0" w:color="000000"/>
            </w:tcBorders>
          </w:tcPr>
          <w:p w14:paraId="323CD965" w14:textId="77777777" w:rsidR="003D12EB" w:rsidRPr="005E062A" w:rsidRDefault="003D12EB">
            <w:pPr>
              <w:jc w:val="center"/>
            </w:pPr>
            <w:r w:rsidRPr="005E062A">
              <w:rPr>
                <w:sz w:val="16"/>
                <w:szCs w:val="16"/>
              </w:rPr>
              <w:t>Акти центральних органів виконавчої влади</w:t>
            </w:r>
          </w:p>
        </w:tc>
        <w:tc>
          <w:tcPr>
            <w:tcW w:w="7441" w:type="dxa"/>
            <w:gridSpan w:val="3"/>
            <w:tcBorders>
              <w:top w:val="single" w:sz="4" w:space="0" w:color="000000"/>
              <w:left w:val="single" w:sz="4" w:space="0" w:color="000000"/>
              <w:bottom w:val="single" w:sz="4" w:space="0" w:color="000000"/>
              <w:right w:val="single" w:sz="4" w:space="0" w:color="000000"/>
            </w:tcBorders>
            <w:vAlign w:val="center"/>
          </w:tcPr>
          <w:p w14:paraId="636CB4FB" w14:textId="77777777" w:rsidR="003D12EB" w:rsidRPr="005E062A" w:rsidRDefault="003D12EB">
            <w:pPr>
              <w:ind w:firstLine="431"/>
              <w:jc w:val="both"/>
            </w:pPr>
            <w:r w:rsidRPr="005E062A">
              <w:rPr>
                <w:sz w:val="16"/>
                <w:szCs w:val="16"/>
              </w:rPr>
              <w:t>Наказ МВС від 26.11.2014 № 1279 «Про затвердження зразка заяви-анкети для внесення інформації до Єдиного державного демографічного реєстру», зареєстрований в Міністерстві юстиції України 10 грудня 2014 р. за № 1586/26363;</w:t>
            </w:r>
          </w:p>
          <w:p w14:paraId="5C67F15A" w14:textId="77777777" w:rsidR="003D12EB" w:rsidRPr="005E062A" w:rsidRDefault="003D12EB">
            <w:pPr>
              <w:ind w:firstLine="431"/>
              <w:jc w:val="both"/>
            </w:pPr>
            <w:r w:rsidRPr="005E062A">
              <w:rPr>
                <w:sz w:val="16"/>
                <w:szCs w:val="16"/>
              </w:rPr>
              <w:t>Наказ МВС від 16.08.2012 МВС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зареєстрований в Міністерстві юстиції України 7 вересня 2012 р. за № 1549/21861 ;</w:t>
            </w:r>
          </w:p>
          <w:p w14:paraId="1AA2E051" w14:textId="77777777" w:rsidR="003D12EB" w:rsidRPr="005E062A" w:rsidRDefault="003D12EB">
            <w:pPr>
              <w:ind w:firstLine="431"/>
              <w:jc w:val="both"/>
            </w:pPr>
            <w:r w:rsidRPr="005E062A">
              <w:rPr>
                <w:sz w:val="16"/>
                <w:szCs w:val="16"/>
              </w:rPr>
              <w:t>Наказ МВС від 16.08.2016 № 816 «Про затвердження Порядку провадження за заявами про оформлення документів для виїзду громадян України за кордон на постійне проживання», зареєстрований в Міністерстві юстиції України 09 вересня 2016 р. за № 1241/29371;</w:t>
            </w:r>
          </w:p>
          <w:p w14:paraId="75843600" w14:textId="77777777" w:rsidR="003D12EB" w:rsidRPr="005E062A" w:rsidRDefault="003D12EB">
            <w:pPr>
              <w:ind w:firstLine="431"/>
              <w:jc w:val="both"/>
            </w:pPr>
            <w:r w:rsidRPr="005E062A">
              <w:rPr>
                <w:sz w:val="16"/>
                <w:szCs w:val="16"/>
              </w:rPr>
              <w:t>Наказ МВС від 13.04.2018 № 311 «Про затвердження зразків документів, необхідних для вилучення, тимчасового вилучення паспорта громадянина України, паспорта громадянина України для виїзду за кордон, зареєстрований в Міністерстві юстиції України 27 квітня 2018 р. за № 531/31983.</w:t>
            </w:r>
          </w:p>
        </w:tc>
      </w:tr>
      <w:tr w:rsidR="003D12EB" w:rsidRPr="005E062A" w14:paraId="492A5447" w14:textId="77777777">
        <w:tc>
          <w:tcPr>
            <w:tcW w:w="10560" w:type="dxa"/>
            <w:gridSpan w:val="5"/>
            <w:tcBorders>
              <w:top w:val="single" w:sz="4" w:space="0" w:color="000000"/>
              <w:left w:val="single" w:sz="4" w:space="0" w:color="000000"/>
              <w:bottom w:val="single" w:sz="4" w:space="0" w:color="000000"/>
              <w:right w:val="single" w:sz="4" w:space="0" w:color="000000"/>
            </w:tcBorders>
            <w:shd w:val="clear" w:color="auto" w:fill="D9D9D9"/>
          </w:tcPr>
          <w:p w14:paraId="05383CB6" w14:textId="77777777" w:rsidR="003D12EB" w:rsidRPr="005E062A" w:rsidRDefault="003D12EB">
            <w:pPr>
              <w:snapToGrid w:val="0"/>
              <w:jc w:val="center"/>
              <w:rPr>
                <w:b/>
                <w:i/>
                <w:sz w:val="16"/>
                <w:szCs w:val="16"/>
              </w:rPr>
            </w:pPr>
          </w:p>
          <w:p w14:paraId="597DC37E" w14:textId="77777777" w:rsidR="003D12EB" w:rsidRPr="005E062A" w:rsidRDefault="003D12EB">
            <w:pPr>
              <w:jc w:val="center"/>
            </w:pPr>
            <w:r w:rsidRPr="005E062A">
              <w:rPr>
                <w:b/>
                <w:sz w:val="16"/>
                <w:szCs w:val="16"/>
              </w:rPr>
              <w:t>Умови отримання адміністративної послуги</w:t>
            </w:r>
          </w:p>
          <w:p w14:paraId="48C1AD83" w14:textId="77777777" w:rsidR="003D12EB" w:rsidRPr="005E062A" w:rsidRDefault="003D12EB">
            <w:pPr>
              <w:jc w:val="center"/>
              <w:rPr>
                <w:b/>
                <w:i/>
                <w:sz w:val="16"/>
                <w:szCs w:val="16"/>
              </w:rPr>
            </w:pPr>
          </w:p>
        </w:tc>
      </w:tr>
      <w:tr w:rsidR="003D12EB" w:rsidRPr="005E062A" w14:paraId="6B5CAFA2" w14:textId="77777777">
        <w:tc>
          <w:tcPr>
            <w:tcW w:w="3119" w:type="dxa"/>
            <w:gridSpan w:val="2"/>
            <w:tcBorders>
              <w:top w:val="single" w:sz="4" w:space="0" w:color="000000"/>
              <w:left w:val="single" w:sz="4" w:space="0" w:color="000000"/>
              <w:bottom w:val="single" w:sz="4" w:space="0" w:color="000000"/>
            </w:tcBorders>
          </w:tcPr>
          <w:p w14:paraId="77F011E3" w14:textId="77777777" w:rsidR="003D12EB" w:rsidRPr="005E062A" w:rsidRDefault="003D12EB">
            <w:pPr>
              <w:jc w:val="center"/>
            </w:pPr>
            <w:r w:rsidRPr="005E062A">
              <w:rPr>
                <w:sz w:val="16"/>
                <w:szCs w:val="16"/>
              </w:rPr>
              <w:t>Підстава для одержання адміністративної послуги</w:t>
            </w:r>
          </w:p>
        </w:tc>
        <w:tc>
          <w:tcPr>
            <w:tcW w:w="7441" w:type="dxa"/>
            <w:gridSpan w:val="3"/>
            <w:tcBorders>
              <w:top w:val="single" w:sz="4" w:space="0" w:color="000000"/>
              <w:left w:val="single" w:sz="4" w:space="0" w:color="000000"/>
              <w:bottom w:val="single" w:sz="4" w:space="0" w:color="000000"/>
              <w:right w:val="single" w:sz="4" w:space="0" w:color="000000"/>
            </w:tcBorders>
            <w:vAlign w:val="center"/>
          </w:tcPr>
          <w:p w14:paraId="4FEB3976" w14:textId="77777777" w:rsidR="003D12EB" w:rsidRPr="005E062A" w:rsidRDefault="003D12EB">
            <w:pPr>
              <w:pStyle w:val="rvps2"/>
              <w:shd w:val="clear" w:color="auto" w:fill="FFFFFF"/>
              <w:spacing w:before="0" w:after="0"/>
              <w:ind w:firstLine="450"/>
              <w:jc w:val="both"/>
              <w:textAlignment w:val="baseline"/>
              <w:rPr>
                <w:color w:val="000000"/>
              </w:rPr>
            </w:pPr>
            <w:r w:rsidRPr="005E062A">
              <w:rPr>
                <w:color w:val="000000"/>
                <w:sz w:val="16"/>
                <w:szCs w:val="16"/>
              </w:rPr>
              <w:t>Заява-анкета подана особисто громадянином України, який досяг 16-річного віку та проживає в Україні.</w:t>
            </w:r>
          </w:p>
          <w:p w14:paraId="0E08316C" w14:textId="77777777" w:rsidR="003D12EB" w:rsidRPr="005E062A" w:rsidRDefault="003D12EB">
            <w:pPr>
              <w:pStyle w:val="rvps2"/>
              <w:shd w:val="clear" w:color="auto" w:fill="FFFFFF"/>
              <w:spacing w:before="0" w:after="0"/>
              <w:ind w:firstLine="450"/>
              <w:jc w:val="both"/>
              <w:textAlignment w:val="baseline"/>
              <w:rPr>
                <w:color w:val="000000"/>
              </w:rPr>
            </w:pPr>
            <w:r w:rsidRPr="005E062A">
              <w:rPr>
                <w:color w:val="000000"/>
                <w:sz w:val="16"/>
                <w:szCs w:val="16"/>
              </w:rPr>
              <w:t xml:space="preserve">Для оформлення паспорта громадянина України для виїзду за кордон особі, яка не досягла 16-річного віку, або особі, яка визнана судом обмежено дієздатною або недієздатною заява-анкета подається </w:t>
            </w:r>
            <w:r w:rsidRPr="005E062A">
              <w:rPr>
                <w:b/>
                <w:color w:val="000000"/>
                <w:sz w:val="16"/>
                <w:szCs w:val="16"/>
              </w:rPr>
              <w:t>одним із</w:t>
            </w:r>
            <w:r w:rsidRPr="005E062A">
              <w:rPr>
                <w:color w:val="000000"/>
                <w:sz w:val="16"/>
                <w:szCs w:val="16"/>
              </w:rPr>
              <w:t xml:space="preserve"> батьків (усиновлювачів), опікунів, піклувальників або інших законних представників.</w:t>
            </w:r>
          </w:p>
        </w:tc>
      </w:tr>
      <w:tr w:rsidR="003D12EB" w:rsidRPr="005E062A" w14:paraId="250239B6" w14:textId="77777777">
        <w:trPr>
          <w:trHeight w:val="464"/>
        </w:trPr>
        <w:tc>
          <w:tcPr>
            <w:tcW w:w="3119" w:type="dxa"/>
            <w:gridSpan w:val="2"/>
            <w:tcBorders>
              <w:top w:val="single" w:sz="4" w:space="0" w:color="000000"/>
              <w:left w:val="single" w:sz="4" w:space="0" w:color="000000"/>
              <w:bottom w:val="single" w:sz="4" w:space="0" w:color="000000"/>
            </w:tcBorders>
          </w:tcPr>
          <w:p w14:paraId="5DCACAEB" w14:textId="77777777" w:rsidR="003D12EB" w:rsidRPr="005E062A" w:rsidRDefault="003D12EB">
            <w:pPr>
              <w:jc w:val="center"/>
            </w:pPr>
            <w:r w:rsidRPr="005E062A">
              <w:rPr>
                <w:sz w:val="16"/>
                <w:szCs w:val="16"/>
              </w:rPr>
              <w:t>Вичерпний перелік документів, необхідних для отримання адміністративної послуги, а також вимоги до них</w:t>
            </w:r>
          </w:p>
        </w:tc>
        <w:tc>
          <w:tcPr>
            <w:tcW w:w="7441" w:type="dxa"/>
            <w:gridSpan w:val="3"/>
            <w:tcBorders>
              <w:top w:val="single" w:sz="4" w:space="0" w:color="000000"/>
              <w:left w:val="single" w:sz="4" w:space="0" w:color="000000"/>
              <w:bottom w:val="single" w:sz="4" w:space="0" w:color="000000"/>
              <w:right w:val="single" w:sz="4" w:space="0" w:color="000000"/>
            </w:tcBorders>
            <w:vAlign w:val="center"/>
          </w:tcPr>
          <w:p w14:paraId="47D776F5" w14:textId="77777777" w:rsidR="003D12EB" w:rsidRPr="005E062A" w:rsidRDefault="003D12EB">
            <w:pPr>
              <w:ind w:firstLine="494"/>
              <w:jc w:val="both"/>
              <w:rPr>
                <w:color w:val="000000"/>
              </w:rPr>
            </w:pPr>
            <w:r w:rsidRPr="005E062A">
              <w:rPr>
                <w:color w:val="000000"/>
                <w:sz w:val="16"/>
                <w:szCs w:val="16"/>
              </w:rPr>
              <w:t>Для оформлення паспорта громадянина України для виїзду за кордон особа/ законний представник подає:</w:t>
            </w:r>
          </w:p>
          <w:p w14:paraId="2FFB69D3" w14:textId="77777777" w:rsidR="003D12EB" w:rsidRPr="005E062A" w:rsidRDefault="003D12EB">
            <w:pPr>
              <w:pStyle w:val="rvps2"/>
              <w:numPr>
                <w:ilvl w:val="0"/>
                <w:numId w:val="2"/>
              </w:numPr>
              <w:shd w:val="clear" w:color="auto" w:fill="FFFFFF"/>
              <w:tabs>
                <w:tab w:val="left" w:pos="450"/>
                <w:tab w:val="left" w:pos="805"/>
              </w:tabs>
              <w:spacing w:before="0" w:after="0"/>
              <w:ind w:left="34" w:firstLine="494"/>
              <w:jc w:val="both"/>
              <w:textAlignment w:val="baseline"/>
              <w:rPr>
                <w:color w:val="000000"/>
              </w:rPr>
            </w:pPr>
            <w:r w:rsidRPr="005E062A">
              <w:rPr>
                <w:color w:val="000000"/>
                <w:sz w:val="16"/>
                <w:szCs w:val="16"/>
              </w:rPr>
              <w:t>заяву-анкету за зразком, затвердженим наказом МВС від 26.11.2014                   № 1279 (формується та роздруковується із застосуванням засобів Єдиного державного демографічного реєстру працівником територіального підрозділу ДМС/центру надання адміністративних послуг/державного підприємства, що належить до сфери управління ДМС, і його відокремленого підрозділу);</w:t>
            </w:r>
          </w:p>
          <w:p w14:paraId="5B178ECE" w14:textId="77777777" w:rsidR="003D12EB" w:rsidRPr="005E062A" w:rsidRDefault="003D12EB">
            <w:pPr>
              <w:pStyle w:val="rvps2"/>
              <w:numPr>
                <w:ilvl w:val="0"/>
                <w:numId w:val="2"/>
              </w:numPr>
              <w:shd w:val="clear" w:color="auto" w:fill="FFFFFF"/>
              <w:tabs>
                <w:tab w:val="left" w:pos="450"/>
                <w:tab w:val="left" w:pos="805"/>
              </w:tabs>
              <w:spacing w:before="0" w:after="0"/>
              <w:ind w:left="34" w:firstLine="494"/>
              <w:jc w:val="both"/>
              <w:textAlignment w:val="baseline"/>
              <w:rPr>
                <w:color w:val="000000"/>
              </w:rPr>
            </w:pPr>
            <w:r w:rsidRPr="005E062A">
              <w:rPr>
                <w:color w:val="000000"/>
                <w:sz w:val="16"/>
                <w:szCs w:val="16"/>
              </w:rPr>
              <w:t>паспорт громадянина України (для особи, яка досягла 14-річного віку та проживає в Україні)</w:t>
            </w:r>
            <w:r w:rsidRPr="005E062A">
              <w:rPr>
                <w:color w:val="000000"/>
                <w:sz w:val="16"/>
                <w:szCs w:val="16"/>
                <w:lang w:val="ru-RU"/>
              </w:rPr>
              <w:t>;</w:t>
            </w:r>
          </w:p>
          <w:p w14:paraId="31CE55CB" w14:textId="77777777" w:rsidR="003D12EB" w:rsidRPr="005E062A" w:rsidRDefault="003D12EB">
            <w:pPr>
              <w:numPr>
                <w:ilvl w:val="0"/>
                <w:numId w:val="2"/>
              </w:numPr>
              <w:tabs>
                <w:tab w:val="left" w:pos="450"/>
                <w:tab w:val="left" w:pos="805"/>
              </w:tabs>
              <w:ind w:left="34" w:firstLine="494"/>
              <w:jc w:val="both"/>
              <w:rPr>
                <w:color w:val="000000"/>
              </w:rPr>
            </w:pPr>
            <w:r w:rsidRPr="005E062A">
              <w:rPr>
                <w:color w:val="000000"/>
                <w:sz w:val="16"/>
                <w:szCs w:val="16"/>
              </w:rPr>
              <w:t xml:space="preserve">свідоцтво про народження або документ, що підтверджує факт народження, виданий компетентними органами іноземної держави, - у разі оформлення паспорта для виїзду за кордон особі, яка не досягла 14-річного віку. Якщо батьки або один із батьків такої особи на момент її народження були іноземцями або особами без громадянства, також подається довідка про реєстрацію особи громадянином України (згідно з формою 44, затвердженою наказом МВС № 715 від 16.08.2012) </w:t>
            </w:r>
            <w:r w:rsidRPr="005E062A">
              <w:rPr>
                <w:color w:val="000000"/>
                <w:sz w:val="16"/>
                <w:szCs w:val="16"/>
                <w:lang w:val="ru-RU"/>
              </w:rPr>
              <w:t xml:space="preserve"> </w:t>
            </w:r>
            <w:r w:rsidRPr="005E062A">
              <w:rPr>
                <w:color w:val="000000"/>
                <w:sz w:val="16"/>
                <w:szCs w:val="16"/>
              </w:rPr>
              <w:t>(у разі оформлення вперше паспорта для виїзду за кордон із застосуванням засобів Реєстру);</w:t>
            </w:r>
          </w:p>
          <w:p w14:paraId="53BE283C" w14:textId="77777777" w:rsidR="003D12EB" w:rsidRPr="005E062A" w:rsidRDefault="003D12EB">
            <w:pPr>
              <w:numPr>
                <w:ilvl w:val="0"/>
                <w:numId w:val="2"/>
              </w:numPr>
              <w:tabs>
                <w:tab w:val="left" w:pos="450"/>
                <w:tab w:val="left" w:pos="805"/>
              </w:tabs>
              <w:ind w:left="34" w:firstLine="494"/>
              <w:jc w:val="both"/>
              <w:rPr>
                <w:color w:val="000000"/>
              </w:rPr>
            </w:pPr>
            <w:r w:rsidRPr="005E062A">
              <w:rPr>
                <w:rFonts w:eastAsia="Verdana"/>
                <w:color w:val="000000"/>
                <w:sz w:val="16"/>
                <w:szCs w:val="16"/>
              </w:rPr>
              <w:t xml:space="preserve"> документ, що посвідчує особу законного представника, та документ, що підтверджує повноваження особи як законного представника, у тому числі документ, виданий уповноваженим органом іноземної держави, який підтверджує повноваження особи на представлення інтересів дитини щодо оформлення паспорта для виїзду за кордон, - у разі подання документів законним представником, крім випадків, коли законним представником є один із батьків;</w:t>
            </w:r>
          </w:p>
          <w:p w14:paraId="411A5752" w14:textId="77777777" w:rsidR="003D12EB" w:rsidRPr="005E062A" w:rsidRDefault="003D12EB">
            <w:pPr>
              <w:pStyle w:val="ab"/>
              <w:numPr>
                <w:ilvl w:val="0"/>
                <w:numId w:val="2"/>
              </w:numPr>
              <w:tabs>
                <w:tab w:val="left" w:pos="450"/>
                <w:tab w:val="left" w:pos="805"/>
              </w:tabs>
              <w:spacing w:after="0"/>
              <w:ind w:left="34" w:firstLine="494"/>
              <w:jc w:val="both"/>
              <w:rPr>
                <w:color w:val="000000"/>
              </w:rPr>
            </w:pPr>
            <w:r w:rsidRPr="005E062A">
              <w:rPr>
                <w:rFonts w:eastAsia="Verdana"/>
                <w:color w:val="000000"/>
                <w:sz w:val="16"/>
                <w:szCs w:val="16"/>
              </w:rPr>
              <w:t xml:space="preserve">документи, що підтверджують сплату адміністративного збору, або роздрукована квитанція з програмного продукту «cheсk» або </w:t>
            </w:r>
            <w:r w:rsidRPr="005E062A">
              <w:rPr>
                <w:rFonts w:eastAsia="Verdana"/>
                <w:b/>
                <w:color w:val="000000"/>
                <w:sz w:val="16"/>
                <w:szCs w:val="16"/>
              </w:rPr>
              <w:t>інформацію (реквізити платежу) про сплату збору в будь-якій формі</w:t>
            </w:r>
            <w:r w:rsidRPr="005E062A">
              <w:rPr>
                <w:rFonts w:eastAsia="Verdana"/>
                <w:color w:val="000000"/>
                <w:sz w:val="16"/>
                <w:szCs w:val="16"/>
                <w:lang w:val="ru-RU"/>
              </w:rPr>
              <w:t xml:space="preserve">*, </w:t>
            </w:r>
            <w:r w:rsidRPr="005E062A">
              <w:rPr>
                <w:rFonts w:eastAsia="Verdana"/>
                <w:color w:val="000000"/>
                <w:sz w:val="16"/>
                <w:szCs w:val="16"/>
              </w:rPr>
              <w:t xml:space="preserve">або оригінал документа про звільнення від його сплати. Оригінал документа про звільнення від сплати адміністративного збору повертається заявнику,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та дати; </w:t>
            </w:r>
          </w:p>
          <w:p w14:paraId="2A94B03E" w14:textId="77777777" w:rsidR="003D12EB" w:rsidRPr="005E062A" w:rsidRDefault="003D12EB">
            <w:pPr>
              <w:pStyle w:val="ab"/>
              <w:pBdr>
                <w:top w:val="none" w:sz="0" w:space="0" w:color="000000"/>
                <w:left w:val="none" w:sz="0" w:space="0" w:color="000000"/>
                <w:bottom w:val="none" w:sz="0" w:space="0" w:color="000000"/>
                <w:right w:val="none" w:sz="0" w:space="0" w:color="000000"/>
              </w:pBdr>
              <w:spacing w:after="0"/>
              <w:ind w:firstLine="450"/>
              <w:jc w:val="both"/>
              <w:rPr>
                <w:color w:val="000000"/>
              </w:rPr>
            </w:pPr>
            <w:r w:rsidRPr="005E062A">
              <w:rPr>
                <w:b/>
                <w:bCs/>
                <w:color w:val="000000"/>
                <w:sz w:val="16"/>
                <w:szCs w:val="16"/>
              </w:rPr>
              <w:t>6)</w:t>
            </w:r>
            <w:r w:rsidRPr="005E062A">
              <w:rPr>
                <w:color w:val="000000"/>
                <w:sz w:val="16"/>
                <w:szCs w:val="16"/>
              </w:rPr>
              <w:t xml:space="preserve"> у разі оформлення паспорта для виїзду за кордон особі, яка не досягла 12-річного віку, або особі, яка не може пересуватися самостійно у зв’язку з тривалим розладом здоров’я та яка потребує термінового лікування за кордоном, що підтверджується медичним висновком відповідного закладу охорони здоров’я, оформленим в установленому порядку, або особі, щодо якої наявний висновок про необхідність направлення особи із складових сил оборони або сил безпеки, постраждалої у зв’язку з військовою агресією Російської Федерації проти України, на лікування за кордон, - може бути подано одну кольорову фотокартку розміром 10-15 сантиметрів для внесення відцифрованого образу обличчя особи шляхом сканування.</w:t>
            </w:r>
          </w:p>
          <w:p w14:paraId="253A10FE" w14:textId="77777777" w:rsidR="003D12EB" w:rsidRPr="005E062A" w:rsidRDefault="003D12EB">
            <w:pPr>
              <w:tabs>
                <w:tab w:val="left" w:pos="450"/>
                <w:tab w:val="left" w:pos="805"/>
              </w:tabs>
              <w:ind w:left="34" w:firstLine="494"/>
              <w:jc w:val="both"/>
              <w:rPr>
                <w:color w:val="000000"/>
              </w:rPr>
            </w:pPr>
            <w:r w:rsidRPr="005E062A">
              <w:rPr>
                <w:color w:val="000000"/>
                <w:sz w:val="16"/>
                <w:szCs w:val="16"/>
              </w:rPr>
              <w:t>Для оформлення паспорта для виїзду за кордон дитині-сироті, дитині, позбавленій батьківського піклування, що не досягла 16-річного віку, заявник також подає оригінал або засвідчену в установленому порядку копію одного з таких документів:</w:t>
            </w:r>
          </w:p>
          <w:p w14:paraId="3FAAAB47" w14:textId="77777777" w:rsidR="003D12EB" w:rsidRPr="005E062A" w:rsidRDefault="003D12EB">
            <w:pPr>
              <w:tabs>
                <w:tab w:val="left" w:pos="450"/>
                <w:tab w:val="left" w:pos="805"/>
              </w:tabs>
              <w:ind w:left="34" w:firstLine="494"/>
              <w:jc w:val="both"/>
              <w:rPr>
                <w:color w:val="000000"/>
              </w:rPr>
            </w:pPr>
            <w:r w:rsidRPr="005E062A">
              <w:rPr>
                <w:color w:val="000000"/>
                <w:sz w:val="16"/>
                <w:szCs w:val="16"/>
              </w:rPr>
              <w:t>1) документа, що посвідчує повноваження директора дитячого закладу (контракту тощо);</w:t>
            </w:r>
          </w:p>
          <w:p w14:paraId="117995D1" w14:textId="77777777" w:rsidR="003D12EB" w:rsidRPr="005E062A" w:rsidRDefault="003D12EB">
            <w:pPr>
              <w:tabs>
                <w:tab w:val="left" w:pos="450"/>
                <w:tab w:val="left" w:pos="805"/>
              </w:tabs>
              <w:ind w:left="34" w:firstLine="494"/>
              <w:jc w:val="both"/>
              <w:rPr>
                <w:color w:val="000000"/>
              </w:rPr>
            </w:pPr>
            <w:r w:rsidRPr="005E062A">
              <w:rPr>
                <w:color w:val="000000"/>
                <w:sz w:val="16"/>
                <w:szCs w:val="16"/>
              </w:rPr>
              <w:lastRenderedPageBreak/>
              <w:t>2) договору про влаштування дитини до прийомної сім'ї;</w:t>
            </w:r>
          </w:p>
          <w:p w14:paraId="0075304C" w14:textId="77777777" w:rsidR="003D12EB" w:rsidRPr="005E062A" w:rsidRDefault="003D12EB">
            <w:pPr>
              <w:tabs>
                <w:tab w:val="left" w:pos="450"/>
                <w:tab w:val="left" w:pos="805"/>
              </w:tabs>
              <w:ind w:left="34" w:firstLine="494"/>
              <w:jc w:val="both"/>
              <w:rPr>
                <w:color w:val="000000"/>
              </w:rPr>
            </w:pPr>
            <w:r w:rsidRPr="005E062A">
              <w:rPr>
                <w:color w:val="000000"/>
                <w:sz w:val="16"/>
                <w:szCs w:val="16"/>
              </w:rPr>
              <w:t>3) договору про організацію діяльності дитячого будинку сімейного типу;</w:t>
            </w:r>
          </w:p>
          <w:p w14:paraId="2ACA7E05" w14:textId="77777777" w:rsidR="003D12EB" w:rsidRPr="005E062A" w:rsidRDefault="003D12EB">
            <w:pPr>
              <w:tabs>
                <w:tab w:val="left" w:pos="450"/>
                <w:tab w:val="left" w:pos="805"/>
              </w:tabs>
              <w:ind w:left="34" w:firstLine="494"/>
              <w:jc w:val="both"/>
              <w:rPr>
                <w:color w:val="000000"/>
              </w:rPr>
            </w:pPr>
            <w:r w:rsidRPr="005E062A">
              <w:rPr>
                <w:color w:val="000000"/>
                <w:sz w:val="16"/>
                <w:szCs w:val="16"/>
              </w:rPr>
              <w:t>4) рішення органів опіки та піклування про встановлення опіки (піклування);</w:t>
            </w:r>
          </w:p>
          <w:p w14:paraId="35515851" w14:textId="77777777" w:rsidR="003D12EB" w:rsidRPr="005E062A" w:rsidRDefault="003D12EB">
            <w:pPr>
              <w:tabs>
                <w:tab w:val="left" w:pos="450"/>
                <w:tab w:val="left" w:pos="805"/>
              </w:tabs>
              <w:ind w:left="34" w:firstLine="494"/>
              <w:jc w:val="both"/>
              <w:rPr>
                <w:color w:val="000000"/>
              </w:rPr>
            </w:pPr>
            <w:r w:rsidRPr="005E062A">
              <w:rPr>
                <w:color w:val="000000"/>
                <w:sz w:val="16"/>
                <w:szCs w:val="16"/>
              </w:rPr>
              <w:t>5) рішення суду про встановлення опіки (піклування);</w:t>
            </w:r>
          </w:p>
          <w:p w14:paraId="0CB5D9E2" w14:textId="77777777" w:rsidR="003D12EB" w:rsidRPr="005E062A" w:rsidRDefault="003D12EB">
            <w:pPr>
              <w:tabs>
                <w:tab w:val="left" w:pos="450"/>
                <w:tab w:val="left" w:pos="805"/>
              </w:tabs>
              <w:ind w:left="34" w:firstLine="494"/>
              <w:jc w:val="both"/>
              <w:rPr>
                <w:color w:val="000000"/>
              </w:rPr>
            </w:pPr>
            <w:r w:rsidRPr="005E062A">
              <w:rPr>
                <w:color w:val="000000"/>
                <w:sz w:val="16"/>
                <w:szCs w:val="16"/>
              </w:rPr>
              <w:t>6) договору про патронат.</w:t>
            </w:r>
          </w:p>
          <w:p w14:paraId="377462A5" w14:textId="77777777" w:rsidR="003D12EB" w:rsidRPr="005E062A" w:rsidRDefault="003D12EB">
            <w:pPr>
              <w:pStyle w:val="af0"/>
              <w:ind w:left="33" w:firstLine="494"/>
              <w:jc w:val="both"/>
              <w:rPr>
                <w:color w:val="000000"/>
              </w:rPr>
            </w:pPr>
            <w:r w:rsidRPr="005E062A">
              <w:rPr>
                <w:b/>
                <w:color w:val="000000"/>
                <w:sz w:val="16"/>
                <w:szCs w:val="16"/>
              </w:rPr>
              <w:t>Внесення до заяви-анкети та у подальшому у паспорт громадянина України для виїзду за кордон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14:paraId="06F9243B" w14:textId="77777777" w:rsidR="003D12EB" w:rsidRPr="005E062A" w:rsidRDefault="003D12EB">
            <w:pPr>
              <w:pStyle w:val="af0"/>
              <w:tabs>
                <w:tab w:val="left" w:pos="993"/>
              </w:tabs>
              <w:ind w:left="33"/>
              <w:jc w:val="both"/>
              <w:rPr>
                <w:color w:val="000000"/>
              </w:rPr>
            </w:pPr>
            <w:r w:rsidRPr="005E062A">
              <w:rPr>
                <w:rFonts w:eastAsia="Verdana"/>
                <w:color w:val="000000"/>
                <w:sz w:val="16"/>
                <w:szCs w:val="16"/>
              </w:rPr>
              <w:t xml:space="preserve">         На письмове прохання заявника внесення прізвища та імені особи, на ім’я якої оформлюється паспорт для виїзду за кордон, латинськими літерами може бути виконано відповідно до його написання у раніше виданих документах, що посвідчують особу та підтверджують громадянство України, оформлених компетентними органами України, або документах, що підтверджують факт народження, зміни імені (у тому числі у разі укладення або розірвання шлюбу), виданих компетентними органами іноземної держави та легалізованих в установленому порядку. Написання прізвища особи у паспорті для виїзду за кордон може бути виконано відповідно до написання прізвища її дитини/батьків (або одного з них)/одного з подружжя у раніше виданих їм паспортах для виїзду за кордон (у тому числі в паспортах для виїзду за кордон, виданих іноземними державами, якщо дитина/батьки/одне з подружжя є іноземцями). </w:t>
            </w:r>
          </w:p>
          <w:p w14:paraId="1EEFA3C8" w14:textId="77777777" w:rsidR="003D12EB" w:rsidRPr="005E062A" w:rsidRDefault="003D12EB">
            <w:pPr>
              <w:ind w:firstLine="494"/>
              <w:jc w:val="both"/>
              <w:rPr>
                <w:color w:val="000000"/>
              </w:rPr>
            </w:pPr>
            <w:r w:rsidRPr="005E062A">
              <w:rPr>
                <w:color w:val="000000"/>
                <w:sz w:val="16"/>
                <w:szCs w:val="16"/>
              </w:rPr>
              <w:t>Видані компетентними органами іноземної держави документи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14:paraId="6A6AF9E8" w14:textId="77777777" w:rsidR="003D12EB" w:rsidRPr="005E062A" w:rsidRDefault="003D12EB">
            <w:pPr>
              <w:ind w:firstLine="494"/>
              <w:jc w:val="both"/>
              <w:rPr>
                <w:color w:val="000000"/>
              </w:rPr>
            </w:pPr>
            <w:r w:rsidRPr="005E062A">
              <w:rPr>
                <w:color w:val="000000"/>
                <w:sz w:val="16"/>
                <w:szCs w:val="16"/>
              </w:rPr>
              <w:t>Оригінали документів (крім документів, що підтверджують сплату адміністративного збору) повертаються особі або її законному представнику після оформлення заяви-анкети.</w:t>
            </w:r>
          </w:p>
        </w:tc>
      </w:tr>
      <w:tr w:rsidR="003D12EB" w:rsidRPr="005E062A" w14:paraId="7B0E5740" w14:textId="77777777">
        <w:tc>
          <w:tcPr>
            <w:tcW w:w="3119" w:type="dxa"/>
            <w:gridSpan w:val="2"/>
            <w:tcBorders>
              <w:top w:val="single" w:sz="4" w:space="0" w:color="000000"/>
              <w:left w:val="single" w:sz="4" w:space="0" w:color="000000"/>
              <w:bottom w:val="single" w:sz="4" w:space="0" w:color="000000"/>
            </w:tcBorders>
          </w:tcPr>
          <w:p w14:paraId="616CBB54" w14:textId="77777777" w:rsidR="003D12EB" w:rsidRPr="005E062A" w:rsidRDefault="003D12EB">
            <w:pPr>
              <w:jc w:val="center"/>
            </w:pPr>
            <w:r w:rsidRPr="005E062A">
              <w:rPr>
                <w:sz w:val="16"/>
                <w:szCs w:val="16"/>
              </w:rPr>
              <w:lastRenderedPageBreak/>
              <w:t>Порядок та спосіб подання документів, необхідних для отримання адміністративної послуги</w:t>
            </w:r>
          </w:p>
        </w:tc>
        <w:tc>
          <w:tcPr>
            <w:tcW w:w="7441" w:type="dxa"/>
            <w:gridSpan w:val="3"/>
            <w:tcBorders>
              <w:top w:val="single" w:sz="4" w:space="0" w:color="000000"/>
              <w:left w:val="single" w:sz="4" w:space="0" w:color="000000"/>
              <w:bottom w:val="single" w:sz="4" w:space="0" w:color="000000"/>
              <w:right w:val="single" w:sz="4" w:space="0" w:color="000000"/>
            </w:tcBorders>
            <w:vAlign w:val="center"/>
          </w:tcPr>
          <w:p w14:paraId="235B78E8" w14:textId="77777777" w:rsidR="003D12EB" w:rsidRPr="005E062A" w:rsidRDefault="003D12EB">
            <w:pPr>
              <w:pStyle w:val="rvps2"/>
              <w:shd w:val="clear" w:color="auto" w:fill="FFFFFF"/>
              <w:spacing w:before="0" w:after="0"/>
              <w:ind w:left="69" w:firstLine="425"/>
              <w:jc w:val="both"/>
              <w:textAlignment w:val="baseline"/>
              <w:rPr>
                <w:color w:val="000000"/>
              </w:rPr>
            </w:pPr>
            <w:r w:rsidRPr="005E062A">
              <w:rPr>
                <w:color w:val="000000"/>
                <w:sz w:val="16"/>
                <w:szCs w:val="16"/>
              </w:rPr>
              <w:t xml:space="preserve">Заява-анкета та документи подаються громадянином України, який досяг 16-річного віку особисто, </w:t>
            </w:r>
            <w:r w:rsidRPr="005E062A">
              <w:rPr>
                <w:color w:val="000000"/>
                <w:sz w:val="16"/>
                <w:szCs w:val="16"/>
                <w:lang w:val="ru-RU"/>
              </w:rPr>
              <w:t>незалежно в</w:t>
            </w:r>
            <w:r w:rsidRPr="005E062A">
              <w:rPr>
                <w:color w:val="000000"/>
                <w:sz w:val="16"/>
                <w:szCs w:val="16"/>
              </w:rPr>
              <w:t>ід місця проживання, до працівника:</w:t>
            </w:r>
          </w:p>
          <w:p w14:paraId="073A2BA2" w14:textId="77777777" w:rsidR="003D12EB" w:rsidRPr="005E062A" w:rsidRDefault="003D12EB">
            <w:pPr>
              <w:pStyle w:val="rvps2"/>
              <w:numPr>
                <w:ilvl w:val="0"/>
                <w:numId w:val="1"/>
              </w:numPr>
              <w:shd w:val="clear" w:color="auto" w:fill="FFFFFF"/>
              <w:spacing w:before="0" w:after="0"/>
              <w:ind w:left="69" w:firstLine="425"/>
              <w:jc w:val="both"/>
              <w:textAlignment w:val="baseline"/>
              <w:rPr>
                <w:color w:val="000000"/>
              </w:rPr>
            </w:pPr>
            <w:r w:rsidRPr="005E062A">
              <w:rPr>
                <w:color w:val="000000"/>
                <w:sz w:val="16"/>
                <w:szCs w:val="16"/>
              </w:rPr>
              <w:t>територіального підрозділу ДМС;</w:t>
            </w:r>
          </w:p>
          <w:p w14:paraId="5DA8A70A" w14:textId="77777777" w:rsidR="003D12EB" w:rsidRPr="005E062A" w:rsidRDefault="003D12EB">
            <w:pPr>
              <w:pStyle w:val="rvps2"/>
              <w:numPr>
                <w:ilvl w:val="0"/>
                <w:numId w:val="1"/>
              </w:numPr>
              <w:shd w:val="clear" w:color="auto" w:fill="FFFFFF"/>
              <w:spacing w:before="0" w:after="0"/>
              <w:ind w:left="69" w:firstLine="425"/>
              <w:jc w:val="both"/>
              <w:textAlignment w:val="baseline"/>
              <w:rPr>
                <w:color w:val="000000"/>
              </w:rPr>
            </w:pPr>
            <w:r w:rsidRPr="005E062A">
              <w:rPr>
                <w:color w:val="000000"/>
                <w:sz w:val="16"/>
                <w:szCs w:val="16"/>
              </w:rPr>
              <w:t>територіального органу ДМС</w:t>
            </w:r>
            <w:r w:rsidRPr="005E062A">
              <w:rPr>
                <w:color w:val="000000"/>
                <w:sz w:val="16"/>
                <w:szCs w:val="16"/>
                <w:lang w:val="en-US"/>
              </w:rPr>
              <w:t>;</w:t>
            </w:r>
          </w:p>
          <w:p w14:paraId="2A1D0586" w14:textId="77777777" w:rsidR="003D12EB" w:rsidRPr="005E062A" w:rsidRDefault="003D12EB">
            <w:pPr>
              <w:pStyle w:val="rvps2"/>
              <w:numPr>
                <w:ilvl w:val="0"/>
                <w:numId w:val="1"/>
              </w:numPr>
              <w:shd w:val="clear" w:color="auto" w:fill="FFFFFF"/>
              <w:spacing w:before="0" w:after="0"/>
              <w:ind w:left="69" w:firstLine="425"/>
              <w:jc w:val="both"/>
              <w:textAlignment w:val="baseline"/>
              <w:rPr>
                <w:color w:val="000000"/>
              </w:rPr>
            </w:pPr>
            <w:r w:rsidRPr="005E062A">
              <w:rPr>
                <w:color w:val="000000"/>
                <w:sz w:val="16"/>
                <w:szCs w:val="16"/>
              </w:rPr>
              <w:t xml:space="preserve">центру надання адміністративних послуг/державного підприємства, що належить до сфери управління ДМС, або його відокремленого підрозділу – </w:t>
            </w:r>
            <w:r w:rsidRPr="005E062A">
              <w:rPr>
                <w:i/>
                <w:color w:val="000000"/>
                <w:sz w:val="16"/>
                <w:szCs w:val="16"/>
              </w:rPr>
              <w:t>за умови наявності обладнання для оформлення заяв-анкет засобами Єдиного державного демографічного Реєстру</w:t>
            </w:r>
            <w:r w:rsidRPr="005E062A">
              <w:rPr>
                <w:color w:val="000000"/>
                <w:sz w:val="16"/>
                <w:szCs w:val="16"/>
              </w:rPr>
              <w:t>.</w:t>
            </w:r>
          </w:p>
          <w:p w14:paraId="3669A5D2" w14:textId="77777777" w:rsidR="003D12EB" w:rsidRPr="005E062A" w:rsidRDefault="003D12EB">
            <w:pPr>
              <w:pStyle w:val="ab"/>
              <w:shd w:val="clear" w:color="auto" w:fill="FFFFFF"/>
              <w:spacing w:after="0"/>
              <w:ind w:left="69" w:firstLine="425"/>
              <w:jc w:val="both"/>
              <w:textAlignment w:val="baseline"/>
              <w:rPr>
                <w:color w:val="000000"/>
              </w:rPr>
            </w:pPr>
            <w:r w:rsidRPr="005E062A">
              <w:rPr>
                <w:color w:val="000000"/>
                <w:sz w:val="16"/>
                <w:szCs w:val="16"/>
              </w:rPr>
              <w:t>Подання документів для оформлення (у тому числі замість втраченого або викраденого), обміну паспорта для виїзду за кордон здійснюється лише до територіального органу або територіального підрозділу ДМС у разі:</w:t>
            </w:r>
          </w:p>
          <w:p w14:paraId="0E0B2F5A" w14:textId="77777777" w:rsidR="003D12EB" w:rsidRPr="005E062A" w:rsidRDefault="003D12EB">
            <w:pPr>
              <w:pStyle w:val="ab"/>
              <w:pBdr>
                <w:top w:val="none" w:sz="0" w:space="0" w:color="000000"/>
                <w:left w:val="none" w:sz="0" w:space="0" w:color="000000"/>
                <w:bottom w:val="none" w:sz="0" w:space="0" w:color="000000"/>
                <w:right w:val="none" w:sz="0" w:space="0" w:color="000000"/>
              </w:pBdr>
              <w:spacing w:after="0"/>
              <w:ind w:firstLine="450"/>
              <w:jc w:val="both"/>
              <w:rPr>
                <w:color w:val="000000"/>
              </w:rPr>
            </w:pPr>
            <w:bookmarkStart w:id="0" w:name="n874"/>
            <w:bookmarkEnd w:id="0"/>
            <w:r w:rsidRPr="005E062A">
              <w:rPr>
                <w:color w:val="000000"/>
                <w:sz w:val="16"/>
                <w:szCs w:val="16"/>
              </w:rPr>
              <w:t>- втрати або викрадення паспорта для виїзду за кордон, або виникнення обставин (подій), у зв’язку з якими він підлягає обміну, під час перебування в Україні особи, яка постійно проживає за кордоном;</w:t>
            </w:r>
          </w:p>
          <w:p w14:paraId="5E243CCD" w14:textId="77777777" w:rsidR="003D12EB" w:rsidRPr="005E062A" w:rsidRDefault="003D12EB">
            <w:pPr>
              <w:pStyle w:val="ab"/>
              <w:pBdr>
                <w:top w:val="none" w:sz="0" w:space="0" w:color="000000"/>
                <w:left w:val="none" w:sz="0" w:space="0" w:color="000000"/>
                <w:bottom w:val="none" w:sz="0" w:space="0" w:color="000000"/>
                <w:right w:val="none" w:sz="0" w:space="0" w:color="000000"/>
              </w:pBdr>
              <w:spacing w:after="0"/>
              <w:ind w:firstLine="450"/>
              <w:jc w:val="both"/>
              <w:rPr>
                <w:color w:val="000000"/>
              </w:rPr>
            </w:pPr>
            <w:bookmarkStart w:id="1" w:name="n875"/>
            <w:bookmarkEnd w:id="1"/>
            <w:r w:rsidRPr="005E062A">
              <w:rPr>
                <w:color w:val="000000"/>
                <w:sz w:val="16"/>
                <w:szCs w:val="16"/>
              </w:rPr>
              <w:t>- якщо особа не може пересуватися самостійно у зв’язку із тривалим розладом здоров’я та якщо особа потребує термінового лікування за кордоном, що підтверджується медичним висновком відповідного закладу охорони здоров’я, оформленим в установленому порядку, або щодо особи наявний висновок про необхідність направлення особи із складових сил оборони або сил безпеки, постраждалої у зв’язку з військовою агресією Російської Федерації проти України, на лікування за кордон (якщо така особа не отримувала паспорта громадянина України, оформленого із застосуванням засобів Реєстру);</w:t>
            </w:r>
          </w:p>
          <w:p w14:paraId="2F3D6BA6" w14:textId="77777777" w:rsidR="003D12EB" w:rsidRPr="005E062A" w:rsidRDefault="003D12EB">
            <w:pPr>
              <w:pStyle w:val="ab"/>
              <w:pBdr>
                <w:top w:val="none" w:sz="0" w:space="0" w:color="000000"/>
                <w:left w:val="none" w:sz="0" w:space="0" w:color="000000"/>
                <w:bottom w:val="none" w:sz="0" w:space="0" w:color="000000"/>
                <w:right w:val="none" w:sz="0" w:space="0" w:color="000000"/>
              </w:pBdr>
              <w:spacing w:after="0"/>
              <w:ind w:firstLine="450"/>
              <w:jc w:val="both"/>
              <w:rPr>
                <w:color w:val="000000"/>
              </w:rPr>
            </w:pPr>
            <w:bookmarkStart w:id="2" w:name="n876"/>
            <w:bookmarkEnd w:id="2"/>
            <w:r w:rsidRPr="005E062A">
              <w:rPr>
                <w:color w:val="000000"/>
                <w:sz w:val="16"/>
                <w:szCs w:val="16"/>
              </w:rPr>
              <w:t>- оформлення документів для виїзду на постійне проживання за кордон усиновленої іноземцями дитини - громадянина України.</w:t>
            </w:r>
          </w:p>
          <w:p w14:paraId="62579DB6" w14:textId="77777777" w:rsidR="003D12EB" w:rsidRPr="005E062A" w:rsidRDefault="003D12EB">
            <w:pPr>
              <w:ind w:firstLine="450"/>
              <w:jc w:val="both"/>
              <w:rPr>
                <w:color w:val="000000"/>
              </w:rPr>
            </w:pPr>
            <w:r w:rsidRPr="005E062A">
              <w:rPr>
                <w:color w:val="000000"/>
                <w:sz w:val="16"/>
                <w:szCs w:val="16"/>
              </w:rPr>
              <w:t>У разі , якщо особа не досягла 16-річного віку або якщо особа  визнана судом обмежено дієздатною або недієздатною, документи та заява-анкета подаються одним із її законних представників (одним із батьків (усиновлювачів), опікунів, піклувальників або інших законних представників).</w:t>
            </w:r>
          </w:p>
          <w:p w14:paraId="564A4A39" w14:textId="77777777" w:rsidR="003D12EB" w:rsidRPr="005E062A" w:rsidRDefault="003D12EB">
            <w:pPr>
              <w:pStyle w:val="af1"/>
              <w:spacing w:before="0"/>
              <w:jc w:val="both"/>
              <w:rPr>
                <w:rFonts w:ascii="Times New Roman" w:hAnsi="Times New Roman" w:cs="Times New Roman"/>
                <w:color w:val="000000"/>
              </w:rPr>
            </w:pPr>
            <w:r w:rsidRPr="005E062A">
              <w:rPr>
                <w:rFonts w:ascii="Times New Roman" w:hAnsi="Times New Roman" w:cs="Times New Roman"/>
                <w:color w:val="000000"/>
                <w:sz w:val="16"/>
                <w:szCs w:val="16"/>
              </w:rPr>
              <w:t xml:space="preserve">У разі прийняття документів від особи, яка не може пересуватися самостійно у зв’язку з тривалим розладом здоров’я та яка потребує термінового лікування за кордоном, або особи, щодо якої наявний висновок про необхідність направлення особи із складових сил оборони або сил безпеки, постраждалої у зв’язку з військовою агресією Російської Федерації проти України, на лікування за кордон,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уповноваженого суб’єкта за місцем проживання або проходження лікування особи. </w:t>
            </w:r>
          </w:p>
        </w:tc>
      </w:tr>
      <w:tr w:rsidR="003D12EB" w:rsidRPr="005E062A" w14:paraId="7972B97E" w14:textId="77777777">
        <w:tc>
          <w:tcPr>
            <w:tcW w:w="3119" w:type="dxa"/>
            <w:gridSpan w:val="2"/>
            <w:tcBorders>
              <w:top w:val="single" w:sz="4" w:space="0" w:color="000000"/>
              <w:left w:val="single" w:sz="4" w:space="0" w:color="000000"/>
              <w:bottom w:val="single" w:sz="4" w:space="0" w:color="000000"/>
            </w:tcBorders>
          </w:tcPr>
          <w:p w14:paraId="70363DB0" w14:textId="77777777" w:rsidR="003D12EB" w:rsidRPr="005E062A" w:rsidRDefault="003D12EB">
            <w:pPr>
              <w:jc w:val="both"/>
            </w:pPr>
            <w:r w:rsidRPr="005E062A">
              <w:rPr>
                <w:sz w:val="16"/>
                <w:szCs w:val="16"/>
              </w:rPr>
              <w:t>Платність (безоплатність) надання адміністративної послуги</w:t>
            </w:r>
          </w:p>
        </w:tc>
        <w:tc>
          <w:tcPr>
            <w:tcW w:w="7441" w:type="dxa"/>
            <w:gridSpan w:val="3"/>
            <w:tcBorders>
              <w:top w:val="single" w:sz="4" w:space="0" w:color="000000"/>
              <w:left w:val="single" w:sz="4" w:space="0" w:color="000000"/>
              <w:bottom w:val="single" w:sz="4" w:space="0" w:color="000000"/>
              <w:right w:val="single" w:sz="4" w:space="0" w:color="000000"/>
            </w:tcBorders>
            <w:vAlign w:val="center"/>
          </w:tcPr>
          <w:p w14:paraId="6BE98A7C" w14:textId="77777777" w:rsidR="003D12EB" w:rsidRPr="005E062A" w:rsidRDefault="003D12EB">
            <w:pPr>
              <w:jc w:val="center"/>
              <w:rPr>
                <w:color w:val="000000"/>
              </w:rPr>
            </w:pPr>
            <w:r w:rsidRPr="005E062A">
              <w:rPr>
                <w:iCs/>
                <w:color w:val="000000"/>
                <w:sz w:val="16"/>
                <w:szCs w:val="16"/>
              </w:rPr>
              <w:t>Адміністративна послуга платна</w:t>
            </w:r>
          </w:p>
        </w:tc>
      </w:tr>
      <w:tr w:rsidR="003D12EB" w:rsidRPr="005E062A" w14:paraId="4733F6CA" w14:textId="77777777">
        <w:tc>
          <w:tcPr>
            <w:tcW w:w="10560" w:type="dxa"/>
            <w:gridSpan w:val="5"/>
            <w:tcBorders>
              <w:top w:val="single" w:sz="4" w:space="0" w:color="000000"/>
              <w:left w:val="single" w:sz="4" w:space="0" w:color="000000"/>
              <w:bottom w:val="single" w:sz="4" w:space="0" w:color="000000"/>
              <w:right w:val="single" w:sz="4" w:space="0" w:color="000000"/>
            </w:tcBorders>
            <w:shd w:val="clear" w:color="auto" w:fill="D9D9D9"/>
          </w:tcPr>
          <w:p w14:paraId="4143201E" w14:textId="77777777" w:rsidR="003D12EB" w:rsidRPr="005E062A" w:rsidRDefault="003D12EB">
            <w:pPr>
              <w:jc w:val="center"/>
              <w:rPr>
                <w:color w:val="000000"/>
              </w:rPr>
            </w:pPr>
            <w:r w:rsidRPr="005E062A">
              <w:rPr>
                <w:b/>
                <w:iCs/>
                <w:color w:val="000000"/>
                <w:sz w:val="16"/>
                <w:szCs w:val="16"/>
              </w:rPr>
              <w:t>У разі платності</w:t>
            </w:r>
          </w:p>
        </w:tc>
      </w:tr>
      <w:tr w:rsidR="003D12EB" w:rsidRPr="005E062A" w14:paraId="2CA08C68" w14:textId="77777777">
        <w:tc>
          <w:tcPr>
            <w:tcW w:w="3119" w:type="dxa"/>
            <w:gridSpan w:val="2"/>
            <w:tcBorders>
              <w:top w:val="single" w:sz="4" w:space="0" w:color="000000"/>
              <w:left w:val="single" w:sz="4" w:space="0" w:color="000000"/>
              <w:bottom w:val="single" w:sz="4" w:space="0" w:color="000000"/>
            </w:tcBorders>
          </w:tcPr>
          <w:p w14:paraId="2F8F7FB2" w14:textId="77777777" w:rsidR="003D12EB" w:rsidRPr="005E062A" w:rsidRDefault="003D12EB">
            <w:pPr>
              <w:jc w:val="both"/>
            </w:pPr>
            <w:r w:rsidRPr="005E062A">
              <w:rPr>
                <w:sz w:val="16"/>
                <w:szCs w:val="16"/>
              </w:rPr>
              <w:t>Нормативно-правові акти, на підставі яких стягується плата</w:t>
            </w:r>
          </w:p>
        </w:tc>
        <w:tc>
          <w:tcPr>
            <w:tcW w:w="7441" w:type="dxa"/>
            <w:gridSpan w:val="3"/>
            <w:tcBorders>
              <w:top w:val="single" w:sz="4" w:space="0" w:color="000000"/>
              <w:left w:val="single" w:sz="4" w:space="0" w:color="000000"/>
              <w:bottom w:val="single" w:sz="4" w:space="0" w:color="000000"/>
              <w:right w:val="single" w:sz="4" w:space="0" w:color="000000"/>
            </w:tcBorders>
          </w:tcPr>
          <w:p w14:paraId="2F22A11D" w14:textId="77777777" w:rsidR="003D12EB" w:rsidRPr="005E062A" w:rsidRDefault="003D12EB">
            <w:pPr>
              <w:jc w:val="both"/>
              <w:rPr>
                <w:color w:val="000000"/>
              </w:rPr>
            </w:pPr>
            <w:r w:rsidRPr="005E062A">
              <w:rPr>
                <w:rFonts w:eastAsia="Verdana"/>
                <w:color w:val="000000"/>
                <w:sz w:val="16"/>
                <w:szCs w:val="16"/>
              </w:rPr>
              <w:t xml:space="preserve">    </w:t>
            </w:r>
            <w:r w:rsidRPr="005E062A">
              <w:rPr>
                <w:color w:val="000000"/>
                <w:sz w:val="16"/>
                <w:szCs w:val="16"/>
              </w:rPr>
              <w:t xml:space="preserve">Ст. 20 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14:paraId="5E8B9A05" w14:textId="77777777" w:rsidR="003D12EB" w:rsidRPr="005E062A" w:rsidRDefault="003D12EB">
            <w:pPr>
              <w:ind w:firstLine="459"/>
              <w:jc w:val="both"/>
              <w:rPr>
                <w:color w:val="000000"/>
              </w:rPr>
            </w:pPr>
            <w:r w:rsidRPr="005E062A">
              <w:rPr>
                <w:color w:val="000000"/>
                <w:sz w:val="16"/>
                <w:szCs w:val="16"/>
              </w:rPr>
              <w:t>Постанова КМУ від 02.11.2016 №770 «Деякі питання надання адміністративних послуг у сфері міграції».</w:t>
            </w:r>
          </w:p>
        </w:tc>
      </w:tr>
      <w:tr w:rsidR="003D12EB" w:rsidRPr="005E062A" w14:paraId="261A19C0" w14:textId="77777777" w:rsidTr="00361D16">
        <w:tc>
          <w:tcPr>
            <w:tcW w:w="3119" w:type="dxa"/>
            <w:gridSpan w:val="2"/>
            <w:tcBorders>
              <w:top w:val="single" w:sz="4" w:space="0" w:color="000000"/>
              <w:left w:val="single" w:sz="4" w:space="0" w:color="000000"/>
              <w:bottom w:val="single" w:sz="4" w:space="0" w:color="000000"/>
            </w:tcBorders>
          </w:tcPr>
          <w:p w14:paraId="26373C69" w14:textId="77777777" w:rsidR="003D12EB" w:rsidRPr="005E062A" w:rsidRDefault="003D12EB">
            <w:pPr>
              <w:jc w:val="both"/>
            </w:pPr>
            <w:r w:rsidRPr="005E062A">
              <w:rPr>
                <w:sz w:val="16"/>
                <w:szCs w:val="16"/>
              </w:rPr>
              <w:t>Розмір та порядок внесення плати (адміністративного збору) за платну адміністративну</w:t>
            </w:r>
            <w:r w:rsidRPr="005E062A">
              <w:t xml:space="preserve"> </w:t>
            </w:r>
            <w:r w:rsidRPr="005E062A">
              <w:rPr>
                <w:sz w:val="16"/>
                <w:szCs w:val="16"/>
              </w:rPr>
              <w:t>послугу</w:t>
            </w:r>
          </w:p>
        </w:tc>
        <w:tc>
          <w:tcPr>
            <w:tcW w:w="7441" w:type="dxa"/>
            <w:gridSpan w:val="3"/>
            <w:tcBorders>
              <w:top w:val="single" w:sz="4" w:space="0" w:color="000000"/>
              <w:left w:val="single" w:sz="4" w:space="0" w:color="000000"/>
              <w:bottom w:val="single" w:sz="4" w:space="0" w:color="000000"/>
              <w:right w:val="single" w:sz="4" w:space="0" w:color="000000"/>
            </w:tcBorders>
          </w:tcPr>
          <w:tbl>
            <w:tblPr>
              <w:tblW w:w="0" w:type="auto"/>
              <w:tblLayout w:type="fixed"/>
              <w:tblLook w:val="0000" w:firstRow="0" w:lastRow="0" w:firstColumn="0" w:lastColumn="0" w:noHBand="0" w:noVBand="0"/>
            </w:tblPr>
            <w:tblGrid>
              <w:gridCol w:w="8755"/>
            </w:tblGrid>
            <w:tr w:rsidR="003D12EB" w:rsidRPr="005E062A" w14:paraId="72DF548B" w14:textId="77777777">
              <w:trPr>
                <w:trHeight w:val="173"/>
              </w:trPr>
              <w:tc>
                <w:tcPr>
                  <w:tcW w:w="8755" w:type="dxa"/>
                  <w:shd w:val="clear" w:color="auto" w:fill="FFFFFF"/>
                </w:tcPr>
                <w:p w14:paraId="30155EB0" w14:textId="77777777" w:rsidR="003D12EB" w:rsidRPr="005E062A" w:rsidRDefault="003D12EB">
                  <w:pPr>
                    <w:rPr>
                      <w:color w:val="000000"/>
                    </w:rPr>
                  </w:pPr>
                  <w:r w:rsidRPr="005E062A">
                    <w:rPr>
                      <w:rFonts w:eastAsia="Verdana"/>
                      <w:color w:val="000000"/>
                      <w:sz w:val="16"/>
                      <w:szCs w:val="16"/>
                      <w:lang w:eastAsia="uk-UA"/>
                    </w:rPr>
                    <w:t xml:space="preserve">       </w:t>
                  </w:r>
                  <w:r w:rsidRPr="005E062A">
                    <w:rPr>
                      <w:color w:val="000000"/>
                      <w:sz w:val="16"/>
                      <w:szCs w:val="16"/>
                      <w:lang w:eastAsia="uk-UA"/>
                    </w:rPr>
                    <w:t>Розмір адміністративного  збору за оформлення та видачу паспорта  громадянина України для виїзду за кордон  з дня оформлення заяви-анкети у строк:</w:t>
                  </w:r>
                </w:p>
                <w:p w14:paraId="3EDE57E9" w14:textId="77777777" w:rsidR="003D12EB" w:rsidRPr="005E062A" w:rsidRDefault="003D12EB">
                  <w:pPr>
                    <w:rPr>
                      <w:color w:val="000000"/>
                      <w:sz w:val="16"/>
                      <w:szCs w:val="16"/>
                      <w:lang w:eastAsia="uk-UA"/>
                    </w:rPr>
                  </w:pPr>
                </w:p>
              </w:tc>
            </w:tr>
            <w:tr w:rsidR="003D12EB" w:rsidRPr="005E062A" w14:paraId="38D13B7E" w14:textId="77777777">
              <w:trPr>
                <w:trHeight w:val="173"/>
              </w:trPr>
              <w:tc>
                <w:tcPr>
                  <w:tcW w:w="8755" w:type="dxa"/>
                  <w:shd w:val="clear" w:color="auto" w:fill="FFFFFF"/>
                </w:tcPr>
                <w:p w14:paraId="7CBB3C99" w14:textId="77777777" w:rsidR="003D12EB" w:rsidRPr="005E062A" w:rsidRDefault="003D12EB">
                  <w:pPr>
                    <w:rPr>
                      <w:color w:val="000000"/>
                    </w:rPr>
                  </w:pPr>
                  <w:r w:rsidRPr="005E062A">
                    <w:rPr>
                      <w:color w:val="000000"/>
                      <w:sz w:val="16"/>
                      <w:szCs w:val="16"/>
                      <w:lang w:eastAsia="uk-UA"/>
                    </w:rPr>
                    <w:t xml:space="preserve">не пізніше ніж через 20 робочих днів    -   </w:t>
                  </w:r>
                  <w:r w:rsidR="0042027C" w:rsidRPr="005E062A">
                    <w:rPr>
                      <w:b/>
                      <w:color w:val="000000"/>
                      <w:sz w:val="16"/>
                      <w:szCs w:val="16"/>
                      <w:lang w:val="ru-RU" w:eastAsia="uk-UA"/>
                    </w:rPr>
                    <w:t xml:space="preserve">1042 </w:t>
                  </w:r>
                  <w:r w:rsidRPr="005E062A">
                    <w:rPr>
                      <w:b/>
                      <w:color w:val="000000"/>
                      <w:sz w:val="16"/>
                      <w:szCs w:val="16"/>
                      <w:lang w:eastAsia="uk-UA"/>
                    </w:rPr>
                    <w:t>грн</w:t>
                  </w:r>
                </w:p>
                <w:p w14:paraId="3610AD33" w14:textId="77777777" w:rsidR="003D12EB" w:rsidRPr="005E062A" w:rsidRDefault="003D12EB">
                  <w:pPr>
                    <w:rPr>
                      <w:color w:val="000000"/>
                    </w:rPr>
                  </w:pPr>
                  <w:r w:rsidRPr="005E062A">
                    <w:rPr>
                      <w:color w:val="000000"/>
                      <w:sz w:val="16"/>
                      <w:szCs w:val="16"/>
                      <w:lang w:eastAsia="uk-UA"/>
                    </w:rPr>
                    <w:t xml:space="preserve">(352 грн вартість адміністративної послуги та </w:t>
                  </w:r>
                  <w:r w:rsidR="0042027C" w:rsidRPr="005E062A">
                    <w:rPr>
                      <w:color w:val="000000"/>
                      <w:sz w:val="16"/>
                      <w:szCs w:val="16"/>
                      <w:lang w:eastAsia="uk-UA"/>
                    </w:rPr>
                    <w:t>690</w:t>
                  </w:r>
                  <w:r w:rsidRPr="005E062A">
                    <w:rPr>
                      <w:color w:val="000000"/>
                      <w:sz w:val="16"/>
                      <w:szCs w:val="16"/>
                      <w:lang w:eastAsia="uk-UA"/>
                    </w:rPr>
                    <w:t xml:space="preserve"> грн вартість бланка);</w:t>
                  </w:r>
                </w:p>
              </w:tc>
            </w:tr>
            <w:tr w:rsidR="003D12EB" w:rsidRPr="005E062A" w14:paraId="40EFB6F8" w14:textId="77777777">
              <w:trPr>
                <w:trHeight w:val="173"/>
              </w:trPr>
              <w:tc>
                <w:tcPr>
                  <w:tcW w:w="8755" w:type="dxa"/>
                  <w:shd w:val="clear" w:color="auto" w:fill="FFFFFF"/>
                </w:tcPr>
                <w:p w14:paraId="4DE432EE" w14:textId="77777777" w:rsidR="003D12EB" w:rsidRPr="005E062A" w:rsidRDefault="003D12EB">
                  <w:pPr>
                    <w:rPr>
                      <w:color w:val="000000"/>
                    </w:rPr>
                  </w:pPr>
                  <w:r w:rsidRPr="005E062A">
                    <w:rPr>
                      <w:color w:val="000000"/>
                      <w:sz w:val="16"/>
                      <w:szCs w:val="16"/>
                      <w:lang w:eastAsia="uk-UA"/>
                    </w:rPr>
                    <w:t xml:space="preserve">не пізніше ніж через  7 робочих днів     -   </w:t>
                  </w:r>
                  <w:r w:rsidR="0042027C" w:rsidRPr="005E062A">
                    <w:rPr>
                      <w:b/>
                      <w:color w:val="000000"/>
                      <w:sz w:val="16"/>
                      <w:szCs w:val="16"/>
                      <w:lang w:eastAsia="uk-UA"/>
                    </w:rPr>
                    <w:t>1682</w:t>
                  </w:r>
                  <w:r w:rsidRPr="005E062A">
                    <w:rPr>
                      <w:b/>
                      <w:color w:val="000000"/>
                      <w:sz w:val="16"/>
                      <w:szCs w:val="16"/>
                      <w:lang w:eastAsia="uk-UA"/>
                    </w:rPr>
                    <w:t xml:space="preserve"> грн</w:t>
                  </w:r>
                  <w:r w:rsidRPr="005E062A">
                    <w:rPr>
                      <w:color w:val="000000"/>
                      <w:sz w:val="16"/>
                      <w:szCs w:val="16"/>
                      <w:lang w:eastAsia="uk-UA"/>
                    </w:rPr>
                    <w:t xml:space="preserve"> </w:t>
                  </w:r>
                </w:p>
                <w:p w14:paraId="4682AC5A" w14:textId="77777777" w:rsidR="003D12EB" w:rsidRPr="005E062A" w:rsidRDefault="003D12EB">
                  <w:pPr>
                    <w:rPr>
                      <w:color w:val="000000"/>
                    </w:rPr>
                  </w:pPr>
                  <w:r w:rsidRPr="005E062A">
                    <w:rPr>
                      <w:color w:val="000000"/>
                      <w:sz w:val="16"/>
                      <w:szCs w:val="16"/>
                      <w:lang w:eastAsia="uk-UA"/>
                    </w:rPr>
                    <w:t xml:space="preserve">(992 грн вартість  адміністративної послуги та </w:t>
                  </w:r>
                  <w:r w:rsidR="0042027C" w:rsidRPr="005E062A">
                    <w:rPr>
                      <w:color w:val="000000"/>
                      <w:sz w:val="16"/>
                      <w:szCs w:val="16"/>
                      <w:lang w:eastAsia="uk-UA"/>
                    </w:rPr>
                    <w:t>690</w:t>
                  </w:r>
                  <w:r w:rsidRPr="005E062A">
                    <w:rPr>
                      <w:color w:val="000000"/>
                      <w:sz w:val="16"/>
                      <w:szCs w:val="16"/>
                      <w:lang w:eastAsia="uk-UA"/>
                    </w:rPr>
                    <w:t xml:space="preserve"> грн вартість бланка);</w:t>
                  </w:r>
                </w:p>
                <w:p w14:paraId="1E1AD502" w14:textId="77777777" w:rsidR="003D12EB" w:rsidRPr="005E062A" w:rsidRDefault="003D12EB">
                  <w:pPr>
                    <w:rPr>
                      <w:color w:val="000000"/>
                    </w:rPr>
                  </w:pPr>
                  <w:r w:rsidRPr="005E062A">
                    <w:rPr>
                      <w:color w:val="000000"/>
                      <w:sz w:val="16"/>
                      <w:szCs w:val="16"/>
                      <w:lang w:eastAsia="uk-UA"/>
                    </w:rPr>
                    <w:t xml:space="preserve">не пізніше ніж через  3 робочих днів   (за наявності підстав)  - </w:t>
                  </w:r>
                  <w:r w:rsidR="0042027C" w:rsidRPr="005E062A">
                    <w:rPr>
                      <w:b/>
                      <w:color w:val="000000"/>
                      <w:sz w:val="16"/>
                      <w:szCs w:val="16"/>
                      <w:lang w:eastAsia="uk-UA"/>
                    </w:rPr>
                    <w:t xml:space="preserve">1682 </w:t>
                  </w:r>
                  <w:r w:rsidRPr="005E062A">
                    <w:rPr>
                      <w:b/>
                      <w:color w:val="000000"/>
                      <w:sz w:val="16"/>
                      <w:szCs w:val="16"/>
                      <w:lang w:eastAsia="uk-UA"/>
                    </w:rPr>
                    <w:t>грн</w:t>
                  </w:r>
                  <w:r w:rsidRPr="005E062A">
                    <w:rPr>
                      <w:color w:val="000000"/>
                      <w:sz w:val="16"/>
                      <w:szCs w:val="16"/>
                      <w:lang w:eastAsia="uk-UA"/>
                    </w:rPr>
                    <w:t xml:space="preserve"> </w:t>
                  </w:r>
                </w:p>
                <w:p w14:paraId="066A7F2D" w14:textId="77777777" w:rsidR="003D12EB" w:rsidRPr="005E062A" w:rsidRDefault="003D12EB">
                  <w:pPr>
                    <w:rPr>
                      <w:color w:val="000000"/>
                    </w:rPr>
                  </w:pPr>
                  <w:r w:rsidRPr="005E062A">
                    <w:rPr>
                      <w:color w:val="000000"/>
                      <w:sz w:val="16"/>
                      <w:szCs w:val="16"/>
                      <w:lang w:eastAsia="uk-UA"/>
                    </w:rPr>
                    <w:t xml:space="preserve">(992 грн вартість  адміністративної послуги та </w:t>
                  </w:r>
                  <w:r w:rsidR="0042027C" w:rsidRPr="005E062A">
                    <w:rPr>
                      <w:color w:val="000000"/>
                      <w:sz w:val="16"/>
                      <w:szCs w:val="16"/>
                      <w:lang w:eastAsia="uk-UA"/>
                    </w:rPr>
                    <w:t>690</w:t>
                  </w:r>
                  <w:r w:rsidRPr="005E062A">
                    <w:rPr>
                      <w:color w:val="000000"/>
                      <w:sz w:val="16"/>
                      <w:szCs w:val="16"/>
                      <w:lang w:eastAsia="uk-UA"/>
                    </w:rPr>
                    <w:t xml:space="preserve"> грн вартість бланка);</w:t>
                  </w:r>
                </w:p>
                <w:p w14:paraId="3E9DA5D5" w14:textId="77777777" w:rsidR="003D12EB" w:rsidRPr="005E062A" w:rsidRDefault="003D12EB">
                  <w:pPr>
                    <w:rPr>
                      <w:color w:val="000000"/>
                      <w:sz w:val="16"/>
                      <w:szCs w:val="16"/>
                      <w:lang w:eastAsia="uk-UA"/>
                    </w:rPr>
                  </w:pPr>
                </w:p>
              </w:tc>
            </w:tr>
          </w:tbl>
          <w:p w14:paraId="474B12B9" w14:textId="77777777" w:rsidR="003D12EB" w:rsidRPr="005E062A" w:rsidRDefault="003D12EB">
            <w:pPr>
              <w:pStyle w:val="Default"/>
              <w:jc w:val="both"/>
              <w:rPr>
                <w:rFonts w:ascii="Times New Roman" w:hAnsi="Times New Roman" w:cs="Times New Roman"/>
                <w:lang w:val="uk-UA"/>
              </w:rPr>
            </w:pPr>
            <w:r w:rsidRPr="005E062A">
              <w:rPr>
                <w:rFonts w:ascii="Times New Roman" w:eastAsia="Verdana" w:hAnsi="Times New Roman" w:cs="Times New Roman"/>
                <w:sz w:val="16"/>
                <w:szCs w:val="16"/>
                <w:lang w:val="uk-UA" w:eastAsia="uk-UA"/>
              </w:rPr>
              <w:t xml:space="preserve">      </w:t>
            </w:r>
            <w:r w:rsidRPr="005E062A">
              <w:rPr>
                <w:rFonts w:ascii="Times New Roman" w:hAnsi="Times New Roman" w:cs="Times New Roman"/>
                <w:sz w:val="16"/>
                <w:szCs w:val="16"/>
                <w:lang w:val="uk-UA" w:eastAsia="uk-UA"/>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tc>
      </w:tr>
      <w:tr w:rsidR="003D12EB" w:rsidRPr="005E062A" w14:paraId="02B4366B" w14:textId="77777777">
        <w:tc>
          <w:tcPr>
            <w:tcW w:w="3119" w:type="dxa"/>
            <w:gridSpan w:val="2"/>
            <w:tcBorders>
              <w:top w:val="single" w:sz="4" w:space="0" w:color="000000"/>
              <w:left w:val="single" w:sz="4" w:space="0" w:color="000000"/>
              <w:bottom w:val="single" w:sz="4" w:space="0" w:color="000000"/>
            </w:tcBorders>
          </w:tcPr>
          <w:p w14:paraId="525AACB9" w14:textId="77777777" w:rsidR="003D12EB" w:rsidRPr="005E062A" w:rsidRDefault="003D12EB">
            <w:r w:rsidRPr="005E062A">
              <w:rPr>
                <w:sz w:val="16"/>
                <w:szCs w:val="16"/>
              </w:rPr>
              <w:t>Розрахунковий рахунок для внесення плати</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D9D9D9"/>
          </w:tcPr>
          <w:p w14:paraId="7BA1041A" w14:textId="77777777" w:rsidR="00361D16" w:rsidRPr="00361D16" w:rsidRDefault="00361D16" w:rsidP="00361D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Адміністративний збір</w:t>
            </w:r>
          </w:p>
          <w:p w14:paraId="6B2763E9" w14:textId="77777777" w:rsidR="00361D16" w:rsidRPr="00361D16" w:rsidRDefault="00361D16" w:rsidP="00361D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Одержувач: ЗМУ ДМС</w:t>
            </w:r>
          </w:p>
          <w:p w14:paraId="6130D542" w14:textId="77777777" w:rsidR="00361D16" w:rsidRPr="00361D16" w:rsidRDefault="00361D16" w:rsidP="00361D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Код ЄДРПУ 45870769</w:t>
            </w:r>
          </w:p>
          <w:p w14:paraId="2972294F" w14:textId="77777777" w:rsidR="00361D16" w:rsidRPr="00361D16" w:rsidRDefault="00361D16" w:rsidP="00361D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 xml:space="preserve">р/р </w:t>
            </w:r>
            <w:r w:rsidRPr="00361D16">
              <w:rPr>
                <w:bCs/>
                <w:sz w:val="16"/>
                <w:szCs w:val="16"/>
                <w:lang w:val="en-US"/>
              </w:rPr>
              <w:t>UA</w:t>
            </w:r>
            <w:r w:rsidRPr="00361D16">
              <w:rPr>
                <w:bCs/>
                <w:sz w:val="16"/>
                <w:szCs w:val="16"/>
              </w:rPr>
              <w:t>688201720355119077000001687 в ДКС України м.Київ,</w:t>
            </w:r>
          </w:p>
          <w:p w14:paraId="1BA7777F" w14:textId="77777777" w:rsidR="00361D16" w:rsidRPr="00361D16" w:rsidRDefault="00361D16" w:rsidP="00361D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lastRenderedPageBreak/>
              <w:t xml:space="preserve">міської ради; </w:t>
            </w:r>
          </w:p>
          <w:p w14:paraId="029FF4AB" w14:textId="77777777" w:rsidR="00361D16" w:rsidRPr="00361D16" w:rsidRDefault="00361D16" w:rsidP="00361D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Код підрозділу:4634;</w:t>
            </w:r>
          </w:p>
          <w:p w14:paraId="4D79FA12" w14:textId="77777777" w:rsidR="00361D16" w:rsidRPr="00361D16" w:rsidRDefault="00361D16" w:rsidP="00361D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Шифр підрозділу:454616;</w:t>
            </w:r>
          </w:p>
          <w:p w14:paraId="5B7B55FD" w14:textId="77777777" w:rsidR="00361D16" w:rsidRPr="00361D16" w:rsidRDefault="00361D16" w:rsidP="00361D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Код адміністративного збору:1140338; у строк 20 робочих днів</w:t>
            </w:r>
          </w:p>
          <w:p w14:paraId="259EA666" w14:textId="77777777" w:rsidR="00361D16" w:rsidRPr="00361D16" w:rsidRDefault="00361D16" w:rsidP="00361D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 xml:space="preserve">                                       1140339; у строк 7 робочих днів</w:t>
            </w:r>
          </w:p>
          <w:p w14:paraId="52626893" w14:textId="77777777" w:rsidR="00361D16" w:rsidRPr="00361D16" w:rsidRDefault="00361D16" w:rsidP="00361D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Призначення платежу: *;шифр підрозділу; код адміністративного збору;1;РНОКПП</w:t>
            </w:r>
          </w:p>
          <w:p w14:paraId="2452C138" w14:textId="77777777" w:rsidR="00361D16" w:rsidRPr="00361D16" w:rsidRDefault="00361D16" w:rsidP="00361D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p>
          <w:p w14:paraId="15CB57D0" w14:textId="77777777" w:rsidR="00361D16" w:rsidRPr="00361D16" w:rsidRDefault="00361D16" w:rsidP="00361D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 xml:space="preserve">У разі оформлення у відділі ЦНАП виконавчого комітету Самбірської міської ради; </w:t>
            </w:r>
          </w:p>
          <w:p w14:paraId="34F49191" w14:textId="77777777" w:rsidR="00361D16" w:rsidRPr="00361D16" w:rsidRDefault="00361D16" w:rsidP="00361D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Одержувач: ЗМУ ДМС</w:t>
            </w:r>
          </w:p>
          <w:p w14:paraId="25813AB3" w14:textId="77777777" w:rsidR="00361D16" w:rsidRPr="00361D16" w:rsidRDefault="00361D16" w:rsidP="00361D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Код ЄДРПУ 45870769</w:t>
            </w:r>
          </w:p>
          <w:p w14:paraId="69B5A264" w14:textId="77777777" w:rsidR="00361D16" w:rsidRPr="00361D16" w:rsidRDefault="00361D16" w:rsidP="00361D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 xml:space="preserve">р/р </w:t>
            </w:r>
            <w:r w:rsidRPr="00361D16">
              <w:rPr>
                <w:bCs/>
                <w:sz w:val="16"/>
                <w:szCs w:val="16"/>
                <w:lang w:val="en-US"/>
              </w:rPr>
              <w:t>UA</w:t>
            </w:r>
            <w:r w:rsidRPr="00361D16">
              <w:rPr>
                <w:bCs/>
                <w:sz w:val="16"/>
                <w:szCs w:val="16"/>
              </w:rPr>
              <w:t>688201720355119077000001687 в ДКС України м.Київ,</w:t>
            </w:r>
          </w:p>
          <w:p w14:paraId="7823CD76" w14:textId="77777777" w:rsidR="00361D16" w:rsidRPr="00361D16" w:rsidRDefault="00361D16" w:rsidP="00361D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Код підрозділу:9489;</w:t>
            </w:r>
          </w:p>
          <w:p w14:paraId="108E20BB" w14:textId="77777777" w:rsidR="00361D16" w:rsidRPr="00361D16" w:rsidRDefault="00361D16" w:rsidP="00361D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Шифр підрозділу:444641;</w:t>
            </w:r>
          </w:p>
          <w:p w14:paraId="378A58F6" w14:textId="77777777" w:rsidR="00361D16" w:rsidRPr="00361D16" w:rsidRDefault="00361D16" w:rsidP="00361D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Код адміністративного збору:1140338; у строк 20 робочих днів</w:t>
            </w:r>
          </w:p>
          <w:p w14:paraId="5183A397" w14:textId="77777777" w:rsidR="00361D16" w:rsidRPr="00361D16" w:rsidRDefault="00361D16" w:rsidP="00361D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 xml:space="preserve">                                       1140339; у строк 7 робочих днів</w:t>
            </w:r>
          </w:p>
          <w:p w14:paraId="4227C9F9" w14:textId="77777777" w:rsidR="00361D16" w:rsidRPr="00361D16" w:rsidRDefault="00361D16" w:rsidP="00361D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Призначення платежу: *;шифр підрозділу; код адміністративного збору;1;РНОКПП</w:t>
            </w:r>
          </w:p>
          <w:p w14:paraId="0B7C2170" w14:textId="77777777" w:rsidR="00361D16" w:rsidRPr="00361D16" w:rsidRDefault="00361D16" w:rsidP="00361D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p>
          <w:p w14:paraId="341B8035" w14:textId="77777777" w:rsidR="00361D16" w:rsidRPr="00361D16" w:rsidRDefault="00361D16" w:rsidP="00361D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 xml:space="preserve">У разі оформлення у відділі ЦНАП виконавчого комітету Рудківської </w:t>
            </w:r>
            <w:r w:rsidRPr="00361D16">
              <w:rPr>
                <w:sz w:val="16"/>
                <w:szCs w:val="16"/>
              </w:rPr>
              <w:t>Строк надання адміністративної послуги</w:t>
            </w:r>
          </w:p>
          <w:p w14:paraId="1E1245C7" w14:textId="77777777" w:rsidR="00361D16" w:rsidRPr="00361D16" w:rsidRDefault="00361D16" w:rsidP="00361D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p>
          <w:p w14:paraId="3E0B9293" w14:textId="77777777" w:rsidR="00361D16" w:rsidRPr="00361D16" w:rsidRDefault="00361D16" w:rsidP="00361D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p>
          <w:p w14:paraId="5D02DC7B" w14:textId="77777777" w:rsidR="00361D16" w:rsidRPr="00361D16" w:rsidRDefault="00361D16" w:rsidP="00361D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Одержувач: ЗМУ ДМС</w:t>
            </w:r>
          </w:p>
          <w:p w14:paraId="51D134AC" w14:textId="77777777" w:rsidR="00361D16" w:rsidRPr="00361D16" w:rsidRDefault="00361D16" w:rsidP="00361D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Код ЄДРПУ 45870769</w:t>
            </w:r>
          </w:p>
          <w:p w14:paraId="61DE8A17" w14:textId="77777777" w:rsidR="00361D16" w:rsidRPr="00361D16" w:rsidRDefault="00361D16" w:rsidP="00361D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 xml:space="preserve">р/р </w:t>
            </w:r>
            <w:r w:rsidRPr="00361D16">
              <w:rPr>
                <w:bCs/>
                <w:sz w:val="16"/>
                <w:szCs w:val="16"/>
                <w:lang w:val="en-US"/>
              </w:rPr>
              <w:t>UA</w:t>
            </w:r>
            <w:r w:rsidRPr="00361D16">
              <w:rPr>
                <w:bCs/>
                <w:sz w:val="16"/>
                <w:szCs w:val="16"/>
              </w:rPr>
              <w:t>688201720355119077000001687 в ДКС України м.Київ,</w:t>
            </w:r>
          </w:p>
          <w:p w14:paraId="31648BDE" w14:textId="77777777" w:rsidR="00361D16" w:rsidRPr="00361D16" w:rsidRDefault="00361D16" w:rsidP="00361D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Код підрозділу:9856;</w:t>
            </w:r>
          </w:p>
          <w:p w14:paraId="7956929F" w14:textId="77777777" w:rsidR="00361D16" w:rsidRPr="00361D16" w:rsidRDefault="00361D16" w:rsidP="00361D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Шифр підрозділу:444655;</w:t>
            </w:r>
          </w:p>
          <w:p w14:paraId="0943C8D7" w14:textId="77777777" w:rsidR="00361D16" w:rsidRPr="00361D16" w:rsidRDefault="00361D16" w:rsidP="00361D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Код адміністративного збору:1140338; у строк 20 робочих днів</w:t>
            </w:r>
          </w:p>
          <w:p w14:paraId="087C82F3" w14:textId="77777777" w:rsidR="00361D16" w:rsidRPr="00361D16" w:rsidRDefault="00361D16" w:rsidP="00361D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 xml:space="preserve">                                       1140339; у строк 7 робочих днів</w:t>
            </w:r>
          </w:p>
          <w:p w14:paraId="2BB86983" w14:textId="77777777" w:rsidR="00361D16" w:rsidRPr="00361D16" w:rsidRDefault="00361D16" w:rsidP="00361D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Призначення платежу: *;шифр підрозділу; код адміністративного збору;1;РНОКПП</w:t>
            </w:r>
          </w:p>
          <w:p w14:paraId="5CB49A22" w14:textId="77777777" w:rsidR="00361D16" w:rsidRPr="00361D16" w:rsidRDefault="00361D16" w:rsidP="00361D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p>
          <w:p w14:paraId="1789F880" w14:textId="77777777" w:rsidR="00361D16" w:rsidRPr="00361D16" w:rsidRDefault="00361D16" w:rsidP="00361D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 xml:space="preserve">У разі оформлення у відділі ЦНАП виконавчого комітету Бісковицької сільської  ради (с,Воютичі); </w:t>
            </w:r>
          </w:p>
          <w:p w14:paraId="230EFA6D" w14:textId="77777777" w:rsidR="00361D16" w:rsidRPr="00361D16" w:rsidRDefault="00361D16" w:rsidP="00361D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Одержувач: ЗМУ ДМС</w:t>
            </w:r>
          </w:p>
          <w:p w14:paraId="10A9FCB8" w14:textId="77777777" w:rsidR="00361D16" w:rsidRPr="00361D16" w:rsidRDefault="00361D16" w:rsidP="00361D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Код ЄДРПУ 45870769</w:t>
            </w:r>
          </w:p>
          <w:p w14:paraId="6450DF81" w14:textId="77777777" w:rsidR="00361D16" w:rsidRPr="00361D16" w:rsidRDefault="00361D16" w:rsidP="00361D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 xml:space="preserve">р/р </w:t>
            </w:r>
            <w:r w:rsidRPr="00361D16">
              <w:rPr>
                <w:bCs/>
                <w:sz w:val="16"/>
                <w:szCs w:val="16"/>
                <w:lang w:val="en-US"/>
              </w:rPr>
              <w:t>UA</w:t>
            </w:r>
            <w:r w:rsidRPr="00361D16">
              <w:rPr>
                <w:bCs/>
                <w:sz w:val="16"/>
                <w:szCs w:val="16"/>
              </w:rPr>
              <w:t>688201720355119077000001687 в ДКС України м.Київ,</w:t>
            </w:r>
          </w:p>
          <w:p w14:paraId="0D9B4EB4" w14:textId="77777777" w:rsidR="00361D16" w:rsidRPr="00361D16" w:rsidRDefault="00361D16" w:rsidP="00361D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Код підрозділу:9871;</w:t>
            </w:r>
          </w:p>
          <w:p w14:paraId="1A270604" w14:textId="77777777" w:rsidR="00361D16" w:rsidRPr="00361D16" w:rsidRDefault="00361D16" w:rsidP="00361D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Шифр підрозділу:444656;</w:t>
            </w:r>
          </w:p>
          <w:p w14:paraId="661E8AE3" w14:textId="77777777" w:rsidR="00361D16" w:rsidRPr="00361D16" w:rsidRDefault="00361D16" w:rsidP="00361D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Код адміністративного збору:1140338; у строк 20 робочих днів</w:t>
            </w:r>
          </w:p>
          <w:p w14:paraId="3CC31296" w14:textId="77777777" w:rsidR="00361D16" w:rsidRPr="00361D16" w:rsidRDefault="00361D16" w:rsidP="00361D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 xml:space="preserve">                                       1140339; у строк 7 робочих днів</w:t>
            </w:r>
          </w:p>
          <w:p w14:paraId="22ACE274" w14:textId="77777777" w:rsidR="00361D16" w:rsidRPr="00361D16" w:rsidRDefault="00361D16" w:rsidP="00361D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Призначення платежу: *;шифр підрозділу; код адміністративного збору;1;РНОКПП</w:t>
            </w:r>
          </w:p>
          <w:p w14:paraId="5D784D70" w14:textId="77777777" w:rsidR="00361D16" w:rsidRPr="00361D16" w:rsidRDefault="00361D16" w:rsidP="00361D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p>
          <w:p w14:paraId="6B3F9E99" w14:textId="77777777" w:rsidR="003D12EB" w:rsidRPr="00361D16" w:rsidRDefault="003D12EB">
            <w:pPr>
              <w:snapToGrid w:val="0"/>
              <w:jc w:val="both"/>
            </w:pPr>
          </w:p>
        </w:tc>
      </w:tr>
      <w:tr w:rsidR="003D12EB" w:rsidRPr="005E062A" w14:paraId="4C121037" w14:textId="77777777">
        <w:tc>
          <w:tcPr>
            <w:tcW w:w="3119" w:type="dxa"/>
            <w:gridSpan w:val="2"/>
            <w:tcBorders>
              <w:top w:val="single" w:sz="4" w:space="0" w:color="000000"/>
              <w:left w:val="single" w:sz="4" w:space="0" w:color="000000"/>
              <w:bottom w:val="single" w:sz="4" w:space="0" w:color="000000"/>
            </w:tcBorders>
          </w:tcPr>
          <w:p w14:paraId="56984A76" w14:textId="77777777" w:rsidR="003D12EB" w:rsidRPr="005E062A" w:rsidRDefault="003D12EB">
            <w:r w:rsidRPr="005E062A">
              <w:rPr>
                <w:sz w:val="16"/>
                <w:szCs w:val="16"/>
              </w:rPr>
              <w:lastRenderedPageBreak/>
              <w:t>Строк надання адміністративної послуги</w:t>
            </w:r>
          </w:p>
        </w:tc>
        <w:tc>
          <w:tcPr>
            <w:tcW w:w="7441" w:type="dxa"/>
            <w:gridSpan w:val="3"/>
            <w:tcBorders>
              <w:top w:val="single" w:sz="4" w:space="0" w:color="000000"/>
              <w:left w:val="single" w:sz="4" w:space="0" w:color="000000"/>
              <w:bottom w:val="single" w:sz="4" w:space="0" w:color="000000"/>
              <w:right w:val="single" w:sz="4" w:space="0" w:color="000000"/>
            </w:tcBorders>
            <w:vAlign w:val="center"/>
          </w:tcPr>
          <w:p w14:paraId="2B6D756D" w14:textId="77777777" w:rsidR="003D12EB" w:rsidRPr="005E062A" w:rsidRDefault="003D12EB">
            <w:pPr>
              <w:pStyle w:val="af1"/>
              <w:spacing w:before="0"/>
              <w:ind w:firstLine="317"/>
              <w:jc w:val="both"/>
              <w:rPr>
                <w:rFonts w:ascii="Times New Roman" w:hAnsi="Times New Roman" w:cs="Times New Roman"/>
                <w:color w:val="000000"/>
              </w:rPr>
            </w:pPr>
            <w:r w:rsidRPr="005E062A">
              <w:rPr>
                <w:rFonts w:ascii="Times New Roman" w:hAnsi="Times New Roman" w:cs="Times New Roman"/>
                <w:color w:val="000000"/>
                <w:sz w:val="16"/>
                <w:szCs w:val="16"/>
              </w:rPr>
              <w:t>Паспорт громадянина України для виїзду за кордон оформлюється та видається:</w:t>
            </w:r>
            <w:r w:rsidRPr="005E062A">
              <w:rPr>
                <w:rFonts w:ascii="Times New Roman" w:hAnsi="Times New Roman" w:cs="Times New Roman"/>
                <w:color w:val="000000"/>
              </w:rPr>
              <w:t xml:space="preserve"> </w:t>
            </w:r>
          </w:p>
          <w:p w14:paraId="213E97F0" w14:textId="77777777" w:rsidR="003D12EB" w:rsidRPr="005E062A" w:rsidRDefault="003D12EB">
            <w:pPr>
              <w:pStyle w:val="af1"/>
              <w:spacing w:before="0"/>
              <w:ind w:firstLine="317"/>
              <w:jc w:val="both"/>
              <w:rPr>
                <w:rFonts w:ascii="Times New Roman" w:hAnsi="Times New Roman" w:cs="Times New Roman"/>
                <w:color w:val="000000"/>
              </w:rPr>
            </w:pPr>
            <w:r w:rsidRPr="005E062A">
              <w:rPr>
                <w:rFonts w:ascii="Times New Roman" w:hAnsi="Times New Roman" w:cs="Times New Roman"/>
                <w:color w:val="000000"/>
                <w:sz w:val="16"/>
                <w:szCs w:val="16"/>
              </w:rPr>
              <w:t>1) не пізніше ніж через 20 робочих днів з дня оформлення заяви-анкети для його отримання;</w:t>
            </w:r>
          </w:p>
          <w:p w14:paraId="795794A5" w14:textId="77777777" w:rsidR="003D12EB" w:rsidRPr="005E062A" w:rsidRDefault="003D12EB">
            <w:pPr>
              <w:pStyle w:val="af1"/>
              <w:spacing w:before="0"/>
              <w:ind w:firstLine="317"/>
              <w:jc w:val="both"/>
              <w:rPr>
                <w:rFonts w:ascii="Times New Roman" w:hAnsi="Times New Roman" w:cs="Times New Roman"/>
                <w:color w:val="000000"/>
              </w:rPr>
            </w:pPr>
            <w:r w:rsidRPr="005E062A">
              <w:rPr>
                <w:rFonts w:ascii="Times New Roman" w:hAnsi="Times New Roman" w:cs="Times New Roman"/>
                <w:color w:val="000000"/>
                <w:sz w:val="16"/>
                <w:szCs w:val="16"/>
              </w:rPr>
              <w:t>2) не пізніше ніж через сім робочих днів з дня оформлення заяви-анкети для його термінового отримання;</w:t>
            </w:r>
          </w:p>
          <w:p w14:paraId="2FEE8291" w14:textId="77777777" w:rsidR="003D12EB" w:rsidRPr="005E062A" w:rsidRDefault="003D12EB">
            <w:pPr>
              <w:pStyle w:val="af1"/>
              <w:spacing w:before="0"/>
              <w:ind w:firstLine="317"/>
              <w:jc w:val="both"/>
              <w:rPr>
                <w:rFonts w:ascii="Times New Roman" w:hAnsi="Times New Roman" w:cs="Times New Roman"/>
                <w:color w:val="000000"/>
              </w:rPr>
            </w:pPr>
            <w:r w:rsidRPr="005E062A">
              <w:rPr>
                <w:rFonts w:ascii="Times New Roman" w:hAnsi="Times New Roman" w:cs="Times New Roman"/>
                <w:color w:val="000000"/>
                <w:sz w:val="16"/>
                <w:szCs w:val="16"/>
              </w:rPr>
              <w:t>3) у строк до трьох робочих днів - у зв'язку з необхідністю термінового виїзду за кордон, пов'язаною з нагальною потребою в лікуванні від'їжджаючого, від'їздом особи, яка супроводжує тяжкохворого, чи смертю родича, який проживав за кордоном;</w:t>
            </w:r>
          </w:p>
          <w:p w14:paraId="6C13BBA1" w14:textId="77777777" w:rsidR="003D12EB" w:rsidRPr="005E062A" w:rsidRDefault="003D12EB">
            <w:pPr>
              <w:pStyle w:val="af1"/>
              <w:spacing w:before="0"/>
              <w:ind w:firstLine="317"/>
              <w:jc w:val="both"/>
              <w:rPr>
                <w:rFonts w:ascii="Times New Roman" w:hAnsi="Times New Roman" w:cs="Times New Roman"/>
                <w:color w:val="000000"/>
              </w:rPr>
            </w:pPr>
            <w:r w:rsidRPr="005E062A">
              <w:rPr>
                <w:rFonts w:ascii="Times New Roman" w:hAnsi="Times New Roman" w:cs="Times New Roman"/>
                <w:color w:val="000000"/>
                <w:sz w:val="16"/>
                <w:szCs w:val="16"/>
              </w:rPr>
              <w:t>4) у строк до 10 робочих днів - у разі виїзду на постійне проживання за кордон усиновленої іноземцями дитини - громадянина України.</w:t>
            </w:r>
          </w:p>
        </w:tc>
      </w:tr>
      <w:tr w:rsidR="003D12EB" w:rsidRPr="005E062A" w14:paraId="0884D949" w14:textId="77777777">
        <w:tc>
          <w:tcPr>
            <w:tcW w:w="3119" w:type="dxa"/>
            <w:gridSpan w:val="2"/>
            <w:tcBorders>
              <w:top w:val="single" w:sz="4" w:space="0" w:color="000000"/>
              <w:left w:val="single" w:sz="4" w:space="0" w:color="000000"/>
              <w:bottom w:val="single" w:sz="4" w:space="0" w:color="000000"/>
            </w:tcBorders>
          </w:tcPr>
          <w:p w14:paraId="6C04EA37" w14:textId="77777777" w:rsidR="003D12EB" w:rsidRPr="005E062A" w:rsidRDefault="003D12EB">
            <w:r w:rsidRPr="005E062A">
              <w:rPr>
                <w:sz w:val="16"/>
                <w:szCs w:val="16"/>
              </w:rPr>
              <w:t>Перелік підстав для відмови у наданні адміністративної послуги</w:t>
            </w:r>
          </w:p>
        </w:tc>
        <w:tc>
          <w:tcPr>
            <w:tcW w:w="7441" w:type="dxa"/>
            <w:gridSpan w:val="3"/>
            <w:tcBorders>
              <w:top w:val="single" w:sz="4" w:space="0" w:color="000000"/>
              <w:left w:val="single" w:sz="4" w:space="0" w:color="000000"/>
              <w:bottom w:val="single" w:sz="4" w:space="0" w:color="000000"/>
              <w:right w:val="single" w:sz="4" w:space="0" w:color="000000"/>
            </w:tcBorders>
            <w:vAlign w:val="center"/>
          </w:tcPr>
          <w:p w14:paraId="139A30D3" w14:textId="77777777" w:rsidR="003D12EB" w:rsidRPr="005E062A" w:rsidRDefault="003D12EB">
            <w:pPr>
              <w:pStyle w:val="af1"/>
              <w:spacing w:before="0"/>
              <w:ind w:firstLine="317"/>
              <w:jc w:val="both"/>
              <w:rPr>
                <w:rFonts w:ascii="Times New Roman" w:hAnsi="Times New Roman" w:cs="Times New Roman"/>
                <w:color w:val="000000"/>
              </w:rPr>
            </w:pPr>
            <w:r w:rsidRPr="005E062A">
              <w:rPr>
                <w:rFonts w:ascii="Times New Roman" w:hAnsi="Times New Roman" w:cs="Times New Roman"/>
                <w:color w:val="000000"/>
                <w:sz w:val="16"/>
                <w:szCs w:val="16"/>
              </w:rPr>
              <w:t xml:space="preserve">Відмова заявнику </w:t>
            </w:r>
            <w:r w:rsidRPr="005E062A">
              <w:rPr>
                <w:rFonts w:ascii="Times New Roman" w:hAnsi="Times New Roman" w:cs="Times New Roman"/>
                <w:b/>
                <w:color w:val="000000"/>
                <w:sz w:val="16"/>
                <w:szCs w:val="16"/>
              </w:rPr>
              <w:t>в прийнятті документів та оформленні заяви-анкети</w:t>
            </w:r>
            <w:r w:rsidRPr="005E062A">
              <w:rPr>
                <w:rFonts w:ascii="Times New Roman" w:hAnsi="Times New Roman" w:cs="Times New Roman"/>
                <w:color w:val="000000"/>
                <w:sz w:val="16"/>
                <w:szCs w:val="16"/>
              </w:rPr>
              <w:t xml:space="preserve"> здійснюється у разі подання документів не в повному обсязі (у тому числі, у разі не підтвердження  за допомогою програмного продукту «cheсk» інформації про сплату адміністративного збору**) або подання документів, оформлення яких не відповідає вимогам законодавства.</w:t>
            </w:r>
          </w:p>
          <w:p w14:paraId="1D4FD769" w14:textId="77777777" w:rsidR="003D12EB" w:rsidRPr="005E062A" w:rsidRDefault="003D12EB">
            <w:pPr>
              <w:pStyle w:val="af1"/>
              <w:spacing w:before="0"/>
              <w:ind w:firstLine="318"/>
              <w:jc w:val="both"/>
              <w:rPr>
                <w:rFonts w:ascii="Times New Roman" w:hAnsi="Times New Roman" w:cs="Times New Roman"/>
                <w:color w:val="000000"/>
              </w:rPr>
            </w:pPr>
            <w:r w:rsidRPr="005E062A">
              <w:rPr>
                <w:rFonts w:ascii="Times New Roman" w:hAnsi="Times New Roman" w:cs="Times New Roman"/>
                <w:color w:val="000000"/>
                <w:sz w:val="16"/>
                <w:szCs w:val="16"/>
              </w:rPr>
              <w:t xml:space="preserve">Відмова </w:t>
            </w:r>
            <w:r w:rsidRPr="005E062A">
              <w:rPr>
                <w:rFonts w:ascii="Times New Roman" w:hAnsi="Times New Roman" w:cs="Times New Roman"/>
                <w:b/>
                <w:color w:val="000000"/>
                <w:sz w:val="16"/>
                <w:szCs w:val="16"/>
              </w:rPr>
              <w:t xml:space="preserve">від оформлення чи видачі паспорта громадянина України для виїзду за кордон </w:t>
            </w:r>
            <w:r w:rsidRPr="005E062A">
              <w:rPr>
                <w:rFonts w:ascii="Times New Roman" w:hAnsi="Times New Roman" w:cs="Times New Roman"/>
                <w:color w:val="000000"/>
                <w:sz w:val="16"/>
                <w:szCs w:val="16"/>
              </w:rPr>
              <w:t xml:space="preserve"> за результатами розгляду заяви-анкети та поданих документів надається заявнику у разі якщо:</w:t>
            </w:r>
          </w:p>
          <w:p w14:paraId="1B0798EF" w14:textId="77777777" w:rsidR="003D12EB" w:rsidRPr="005E062A" w:rsidRDefault="003D12EB">
            <w:pPr>
              <w:pStyle w:val="af1"/>
              <w:spacing w:before="0"/>
              <w:ind w:firstLine="318"/>
              <w:jc w:val="both"/>
              <w:rPr>
                <w:rFonts w:ascii="Times New Roman" w:hAnsi="Times New Roman" w:cs="Times New Roman"/>
                <w:color w:val="000000"/>
              </w:rPr>
            </w:pPr>
            <w:r w:rsidRPr="005E062A">
              <w:rPr>
                <w:rFonts w:ascii="Times New Roman" w:hAnsi="Times New Roman" w:cs="Times New Roman"/>
                <w:color w:val="000000"/>
                <w:sz w:val="16"/>
                <w:szCs w:val="16"/>
              </w:rPr>
              <w:t>1) особа не є громадянином України;</w:t>
            </w:r>
          </w:p>
          <w:p w14:paraId="0D82CEBC" w14:textId="77777777" w:rsidR="003D12EB" w:rsidRPr="005E062A" w:rsidRDefault="003D12EB">
            <w:pPr>
              <w:pStyle w:val="af1"/>
              <w:spacing w:before="0"/>
              <w:ind w:firstLine="318"/>
              <w:jc w:val="both"/>
              <w:rPr>
                <w:rFonts w:ascii="Times New Roman" w:hAnsi="Times New Roman" w:cs="Times New Roman"/>
                <w:color w:val="000000"/>
              </w:rPr>
            </w:pPr>
            <w:r w:rsidRPr="005E062A">
              <w:rPr>
                <w:rFonts w:ascii="Times New Roman" w:hAnsi="Times New Roman" w:cs="Times New Roman"/>
                <w:color w:val="000000"/>
                <w:sz w:val="16"/>
                <w:szCs w:val="16"/>
              </w:rPr>
              <w:t>2) стосовно видачі паспорта для виїзду за кордон звернулася особа, яка не досягла 16-річного віку, або її законні представники/уповноважена особа, які не мають документального підтвердження повноважень на отримання паспорта для виїзду за кордон;</w:t>
            </w:r>
          </w:p>
          <w:p w14:paraId="6E41C7D4" w14:textId="77777777" w:rsidR="003D12EB" w:rsidRPr="005E062A" w:rsidRDefault="003D12EB">
            <w:pPr>
              <w:pStyle w:val="af1"/>
              <w:spacing w:before="0"/>
              <w:ind w:firstLine="318"/>
              <w:jc w:val="both"/>
              <w:rPr>
                <w:rFonts w:ascii="Times New Roman" w:hAnsi="Times New Roman" w:cs="Times New Roman"/>
                <w:color w:val="000000"/>
              </w:rPr>
            </w:pPr>
            <w:r w:rsidRPr="005E062A">
              <w:rPr>
                <w:rFonts w:ascii="Times New Roman" w:hAnsi="Times New Roman" w:cs="Times New Roman"/>
                <w:color w:val="000000"/>
                <w:sz w:val="16"/>
                <w:szCs w:val="16"/>
              </w:rPr>
              <w:t>3) особа вже отримала два паспорти для виїзду за кордон, які є дійсними на день звернення (крім випадків, передбачених пунктом 22 Порядку);</w:t>
            </w:r>
          </w:p>
          <w:p w14:paraId="6C9BFF6E" w14:textId="77777777" w:rsidR="003D12EB" w:rsidRPr="005E062A" w:rsidRDefault="003D12EB">
            <w:pPr>
              <w:pStyle w:val="af1"/>
              <w:spacing w:before="0"/>
              <w:ind w:firstLine="318"/>
              <w:jc w:val="both"/>
              <w:rPr>
                <w:rFonts w:ascii="Times New Roman" w:hAnsi="Times New Roman" w:cs="Times New Roman"/>
                <w:color w:val="000000"/>
              </w:rPr>
            </w:pPr>
            <w:r w:rsidRPr="005E062A">
              <w:rPr>
                <w:rFonts w:ascii="Times New Roman" w:hAnsi="Times New Roman" w:cs="Times New Roman"/>
                <w:color w:val="000000"/>
                <w:sz w:val="16"/>
                <w:szCs w:val="16"/>
              </w:rPr>
              <w:t>4) заявник подав не в повному обсязі документи та інформацію, необхідні для оформлення і видачі паспорта для виїзду за кордон;</w:t>
            </w:r>
          </w:p>
          <w:p w14:paraId="37A3230F" w14:textId="77777777" w:rsidR="003D12EB" w:rsidRPr="005E062A" w:rsidRDefault="003D12EB">
            <w:pPr>
              <w:pStyle w:val="af1"/>
              <w:spacing w:before="0"/>
              <w:ind w:firstLine="318"/>
              <w:jc w:val="both"/>
              <w:rPr>
                <w:rFonts w:ascii="Times New Roman" w:hAnsi="Times New Roman" w:cs="Times New Roman"/>
                <w:color w:val="000000"/>
              </w:rPr>
            </w:pPr>
            <w:r w:rsidRPr="005E062A">
              <w:rPr>
                <w:rFonts w:ascii="Times New Roman" w:hAnsi="Times New Roman" w:cs="Times New Roman"/>
                <w:color w:val="000000"/>
                <w:sz w:val="16"/>
                <w:szCs w:val="16"/>
              </w:rPr>
              <w:t>5) дані, отримані з відомчих інформаційних систем, баз даних Реєстру, картотек, не підтверджують інформацію, надану заявником</w:t>
            </w:r>
            <w:r w:rsidRPr="005E062A">
              <w:rPr>
                <w:rFonts w:ascii="Times New Roman" w:hAnsi="Times New Roman" w:cs="Times New Roman"/>
                <w:color w:val="000000"/>
              </w:rPr>
              <w:t xml:space="preserve"> </w:t>
            </w:r>
            <w:r w:rsidRPr="005E062A">
              <w:rPr>
                <w:rFonts w:ascii="Times New Roman" w:hAnsi="Times New Roman" w:cs="Times New Roman"/>
                <w:color w:val="000000"/>
                <w:sz w:val="16"/>
                <w:szCs w:val="16"/>
              </w:rPr>
              <w:t>(зокрема, у разі не підтвердження за допомогою програмного продукту «cheсk» інформації про сплату адміністративного збору)</w:t>
            </w:r>
          </w:p>
        </w:tc>
      </w:tr>
      <w:tr w:rsidR="003D12EB" w:rsidRPr="005E062A" w14:paraId="7442B573" w14:textId="77777777">
        <w:tc>
          <w:tcPr>
            <w:tcW w:w="3119" w:type="dxa"/>
            <w:gridSpan w:val="2"/>
            <w:tcBorders>
              <w:top w:val="single" w:sz="4" w:space="0" w:color="000000"/>
              <w:left w:val="single" w:sz="4" w:space="0" w:color="000000"/>
              <w:bottom w:val="single" w:sz="4" w:space="0" w:color="000000"/>
            </w:tcBorders>
          </w:tcPr>
          <w:p w14:paraId="6B906909" w14:textId="77777777" w:rsidR="003D12EB" w:rsidRPr="005E062A" w:rsidRDefault="003D12EB">
            <w:r w:rsidRPr="005E062A">
              <w:rPr>
                <w:sz w:val="16"/>
                <w:szCs w:val="16"/>
              </w:rPr>
              <w:t>Результат надання адміністративної послуги</w:t>
            </w:r>
          </w:p>
        </w:tc>
        <w:tc>
          <w:tcPr>
            <w:tcW w:w="7441" w:type="dxa"/>
            <w:gridSpan w:val="3"/>
            <w:tcBorders>
              <w:top w:val="single" w:sz="4" w:space="0" w:color="000000"/>
              <w:left w:val="single" w:sz="4" w:space="0" w:color="000000"/>
              <w:bottom w:val="single" w:sz="4" w:space="0" w:color="000000"/>
              <w:right w:val="single" w:sz="4" w:space="0" w:color="000000"/>
            </w:tcBorders>
            <w:vAlign w:val="center"/>
          </w:tcPr>
          <w:p w14:paraId="1E1A5BDB" w14:textId="77777777" w:rsidR="003D12EB" w:rsidRPr="005E062A" w:rsidRDefault="003D12EB">
            <w:pPr>
              <w:ind w:firstLine="317"/>
              <w:jc w:val="both"/>
              <w:rPr>
                <w:color w:val="000000"/>
              </w:rPr>
            </w:pPr>
            <w:r w:rsidRPr="005E062A">
              <w:rPr>
                <w:color w:val="000000"/>
                <w:sz w:val="16"/>
                <w:szCs w:val="16"/>
              </w:rPr>
              <w:t>Видача паспорта громадянина України для виїзду за кордон або відмова від його оформлення чи видачі.</w:t>
            </w:r>
          </w:p>
        </w:tc>
      </w:tr>
      <w:tr w:rsidR="003D12EB" w:rsidRPr="005E062A" w14:paraId="618FEE78" w14:textId="77777777">
        <w:tc>
          <w:tcPr>
            <w:tcW w:w="3119" w:type="dxa"/>
            <w:gridSpan w:val="2"/>
            <w:tcBorders>
              <w:top w:val="single" w:sz="4" w:space="0" w:color="000000"/>
              <w:left w:val="single" w:sz="4" w:space="0" w:color="000000"/>
              <w:bottom w:val="single" w:sz="4" w:space="0" w:color="000000"/>
            </w:tcBorders>
          </w:tcPr>
          <w:p w14:paraId="3E37F543" w14:textId="77777777" w:rsidR="003D12EB" w:rsidRPr="005E062A" w:rsidRDefault="003D12EB">
            <w:r w:rsidRPr="005E062A">
              <w:rPr>
                <w:sz w:val="16"/>
                <w:szCs w:val="16"/>
              </w:rPr>
              <w:t>Способи отримання відповіді (результату)</w:t>
            </w:r>
          </w:p>
        </w:tc>
        <w:tc>
          <w:tcPr>
            <w:tcW w:w="7441" w:type="dxa"/>
            <w:gridSpan w:val="3"/>
            <w:tcBorders>
              <w:top w:val="single" w:sz="4" w:space="0" w:color="000000"/>
              <w:left w:val="single" w:sz="4" w:space="0" w:color="000000"/>
              <w:bottom w:val="single" w:sz="4" w:space="0" w:color="000000"/>
              <w:right w:val="single" w:sz="4" w:space="0" w:color="000000"/>
            </w:tcBorders>
            <w:vAlign w:val="center"/>
          </w:tcPr>
          <w:p w14:paraId="03C8E82E" w14:textId="77777777" w:rsidR="003D12EB" w:rsidRPr="005E062A" w:rsidRDefault="003D12EB">
            <w:pPr>
              <w:pStyle w:val="af1"/>
              <w:spacing w:before="0"/>
              <w:ind w:firstLine="317"/>
              <w:jc w:val="both"/>
              <w:rPr>
                <w:rFonts w:ascii="Times New Roman" w:hAnsi="Times New Roman" w:cs="Times New Roman"/>
                <w:color w:val="000000"/>
              </w:rPr>
            </w:pPr>
            <w:r w:rsidRPr="005E062A">
              <w:rPr>
                <w:rFonts w:ascii="Times New Roman" w:hAnsi="Times New Roman" w:cs="Times New Roman"/>
                <w:color w:val="000000"/>
                <w:sz w:val="16"/>
                <w:szCs w:val="16"/>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територіальний орган/територіальний підрозділ ДМС </w:t>
            </w:r>
            <w:r w:rsidRPr="005E062A">
              <w:rPr>
                <w:rFonts w:ascii="Times New Roman" w:hAnsi="Times New Roman" w:cs="Times New Roman"/>
                <w:b/>
                <w:color w:val="000000"/>
                <w:sz w:val="16"/>
                <w:szCs w:val="16"/>
              </w:rPr>
              <w:t>приймає рішення про відмову від прийняття документів та оформленні заяви-анкети</w:t>
            </w:r>
            <w:r w:rsidRPr="005E062A">
              <w:rPr>
                <w:rFonts w:ascii="Times New Roman" w:hAnsi="Times New Roman" w:cs="Times New Roman"/>
                <w:color w:val="000000"/>
                <w:sz w:val="16"/>
                <w:szCs w:val="16"/>
              </w:rPr>
              <w:t xml:space="preserve"> та інформує особу/законного представника про підстави такої відмови. </w:t>
            </w:r>
            <w:r w:rsidRPr="005E062A">
              <w:rPr>
                <w:rFonts w:ascii="Times New Roman" w:hAnsi="Times New Roman" w:cs="Times New Roman"/>
                <w:i/>
                <w:color w:val="000000"/>
                <w:sz w:val="16"/>
                <w:szCs w:val="16"/>
              </w:rPr>
              <w:t>За бажанням заявника відмова надається в письмовому вигляді.</w:t>
            </w:r>
          </w:p>
          <w:p w14:paraId="4D7FE236" w14:textId="77777777" w:rsidR="003D12EB" w:rsidRPr="005E062A" w:rsidRDefault="003D12EB">
            <w:pPr>
              <w:ind w:firstLine="317"/>
              <w:jc w:val="both"/>
              <w:rPr>
                <w:color w:val="000000"/>
              </w:rPr>
            </w:pPr>
            <w:r w:rsidRPr="005E062A">
              <w:rPr>
                <w:color w:val="000000"/>
                <w:sz w:val="16"/>
                <w:szCs w:val="16"/>
              </w:rPr>
              <w:t xml:space="preserve">Для отримання паспорта для виїзду за кордон особа або її законний представник (у разі подання заяви-анкети законним представником)  </w:t>
            </w:r>
            <w:r w:rsidRPr="005E062A">
              <w:rPr>
                <w:b/>
                <w:color w:val="000000"/>
                <w:sz w:val="16"/>
                <w:szCs w:val="16"/>
              </w:rPr>
              <w:t xml:space="preserve">звертається особисто </w:t>
            </w:r>
            <w:r w:rsidRPr="005E062A">
              <w:rPr>
                <w:color w:val="000000"/>
                <w:sz w:val="16"/>
                <w:szCs w:val="16"/>
              </w:rPr>
              <w:t xml:space="preserve">до територіального органу/територіального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5E062A">
              <w:rPr>
                <w:b/>
                <w:color w:val="000000"/>
                <w:sz w:val="16"/>
                <w:szCs w:val="16"/>
              </w:rPr>
              <w:t xml:space="preserve">який </w:t>
            </w:r>
            <w:r w:rsidRPr="005E062A">
              <w:rPr>
                <w:b/>
                <w:color w:val="000000"/>
                <w:sz w:val="16"/>
                <w:szCs w:val="16"/>
              </w:rPr>
              <w:lastRenderedPageBreak/>
              <w:t xml:space="preserve">прийняв документи для його оформлення та подає документ, що посвідчує особу.  </w:t>
            </w:r>
          </w:p>
          <w:p w14:paraId="3E15FF9E" w14:textId="77777777" w:rsidR="003D12EB" w:rsidRPr="005E062A" w:rsidRDefault="003D12EB">
            <w:pPr>
              <w:ind w:firstLine="317"/>
              <w:jc w:val="both"/>
              <w:rPr>
                <w:color w:val="000000"/>
              </w:rPr>
            </w:pPr>
            <w:r w:rsidRPr="005E062A">
              <w:rPr>
                <w:rFonts w:eastAsia="Verdana"/>
                <w:color w:val="000000"/>
                <w:sz w:val="16"/>
                <w:szCs w:val="16"/>
              </w:rPr>
              <w:t xml:space="preserve"> </w:t>
            </w:r>
            <w:r w:rsidRPr="005E062A">
              <w:rPr>
                <w:color w:val="000000"/>
                <w:sz w:val="16"/>
                <w:szCs w:val="16"/>
              </w:rPr>
              <w:t>Паспорт для виїзду за кордон, оформлений на ім'я особи, яка не досягла 12-річного віку, може бути виданий особі, уповноваженій на це законним представником на підставі довіреності, засвідченої в установленому порядку або особі, зазначеній в абзаці сьомому пункту 35 та абзаці дев’ятому пункту 52 Порядку).</w:t>
            </w:r>
          </w:p>
          <w:p w14:paraId="6CFC2D9B" w14:textId="77777777" w:rsidR="003D12EB" w:rsidRPr="005E062A" w:rsidRDefault="003D12EB">
            <w:pPr>
              <w:ind w:firstLine="317"/>
              <w:jc w:val="both"/>
              <w:rPr>
                <w:color w:val="000000"/>
              </w:rPr>
            </w:pPr>
            <w:r w:rsidRPr="005E062A">
              <w:rPr>
                <w:color w:val="000000"/>
                <w:sz w:val="16"/>
                <w:szCs w:val="16"/>
              </w:rPr>
              <w:t>Паспорт для виїзду за кордон, оформлений особі у віці від 12 до 16 років, може бути виданий особі, уповноваженій на це законним представником на підставі довіреності, засвідченої в установленому порядку, за умови присутності особи, на ім'я якої оформлено паспорт для виїзду за кордон.</w:t>
            </w:r>
          </w:p>
          <w:p w14:paraId="216E9204" w14:textId="77777777" w:rsidR="003D12EB" w:rsidRPr="005E062A" w:rsidRDefault="003D12EB">
            <w:pPr>
              <w:ind w:firstLine="317"/>
              <w:jc w:val="both"/>
              <w:rPr>
                <w:color w:val="000000"/>
              </w:rPr>
            </w:pPr>
            <w:r w:rsidRPr="005E062A">
              <w:rPr>
                <w:color w:val="000000"/>
                <w:sz w:val="16"/>
                <w:szCs w:val="16"/>
              </w:rPr>
              <w:t xml:space="preserve">Якщо документи для оформлення паспорта подавалися особою, яка не може пересуватися самостійно у зв'язку з тривалим розладом здоров'я та яка потребує термінового лікування за кордоном, або особі, щодо якої наявний висновок про необхідність направлення особи із складових сил оборони або сил безпеки, постраждалої у зв’язку з військовою агресією Російської Федерації проти України,  працівник </w:t>
            </w:r>
            <w:r w:rsidRPr="005E062A">
              <w:rPr>
                <w:b/>
                <w:color w:val="000000"/>
                <w:sz w:val="16"/>
                <w:szCs w:val="16"/>
              </w:rPr>
              <w:t>територіального</w:t>
            </w:r>
            <w:r w:rsidRPr="005E062A">
              <w:rPr>
                <w:color w:val="000000"/>
                <w:sz w:val="16"/>
                <w:szCs w:val="16"/>
              </w:rPr>
              <w:t xml:space="preserve"> </w:t>
            </w:r>
            <w:r w:rsidRPr="005E062A">
              <w:rPr>
                <w:b/>
                <w:color w:val="000000"/>
                <w:sz w:val="16"/>
                <w:szCs w:val="16"/>
              </w:rPr>
              <w:t>органу/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w:t>
            </w:r>
            <w:r w:rsidRPr="005E062A">
              <w:rPr>
                <w:color w:val="000000"/>
                <w:sz w:val="16"/>
                <w:szCs w:val="16"/>
              </w:rPr>
              <w:t xml:space="preserve">, здійснює вручення паспорта для виїзду за кордон такій особі за місцем її проживання або за місцем проходження лікування. </w:t>
            </w:r>
          </w:p>
          <w:p w14:paraId="29E45CED" w14:textId="77777777" w:rsidR="003D12EB" w:rsidRPr="005E062A" w:rsidRDefault="003D12EB">
            <w:pPr>
              <w:ind w:firstLine="317"/>
              <w:jc w:val="both"/>
              <w:rPr>
                <w:color w:val="000000"/>
              </w:rPr>
            </w:pPr>
            <w:r w:rsidRPr="005E062A">
              <w:rPr>
                <w:color w:val="000000"/>
                <w:sz w:val="16"/>
                <w:szCs w:val="16"/>
              </w:rPr>
              <w:t xml:space="preserve">У разі прийняття </w:t>
            </w:r>
            <w:r w:rsidRPr="005E062A">
              <w:rPr>
                <w:b/>
                <w:color w:val="000000"/>
                <w:sz w:val="16"/>
                <w:szCs w:val="16"/>
              </w:rPr>
              <w:t>рішення про відмову в оформленні чи видачі паспорта</w:t>
            </w:r>
            <w:r w:rsidRPr="005E062A">
              <w:rPr>
                <w:color w:val="000000"/>
                <w:sz w:val="16"/>
                <w:szCs w:val="16"/>
              </w:rPr>
              <w:t xml:space="preserve"> для виїзду за кордон за результатами розгляду заяви-анкети та поданих документів надається письмова відповідь з обґрунтуванням причин відмови.</w:t>
            </w:r>
          </w:p>
          <w:p w14:paraId="38CDAFCA" w14:textId="77777777" w:rsidR="003D12EB" w:rsidRPr="005E062A" w:rsidRDefault="003D12EB">
            <w:pPr>
              <w:pStyle w:val="af1"/>
              <w:spacing w:before="0"/>
              <w:ind w:firstLine="317"/>
              <w:jc w:val="both"/>
              <w:rPr>
                <w:rFonts w:ascii="Times New Roman" w:hAnsi="Times New Roman" w:cs="Times New Roman"/>
                <w:color w:val="000000"/>
              </w:rPr>
            </w:pPr>
            <w:r w:rsidRPr="005E062A">
              <w:rPr>
                <w:rFonts w:ascii="Times New Roman" w:hAnsi="Times New Roman" w:cs="Times New Roman"/>
                <w:color w:val="000000"/>
                <w:sz w:val="16"/>
                <w:szCs w:val="16"/>
              </w:rPr>
              <w:t xml:space="preserve">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територіальний орган/територіальний підрозділ ДМС надсилає письмове повідомлення про прийняте рішення до відповідного суб’єкта для подальшого вручення заявнику.        </w:t>
            </w:r>
          </w:p>
          <w:p w14:paraId="45DD9AFE" w14:textId="77777777" w:rsidR="003D12EB" w:rsidRPr="005E062A" w:rsidRDefault="003D12EB">
            <w:pPr>
              <w:pStyle w:val="af1"/>
              <w:spacing w:before="0"/>
              <w:ind w:firstLine="317"/>
              <w:jc w:val="both"/>
              <w:rPr>
                <w:rFonts w:ascii="Times New Roman" w:hAnsi="Times New Roman" w:cs="Times New Roman"/>
                <w:color w:val="000000"/>
              </w:rPr>
            </w:pPr>
            <w:r w:rsidRPr="005E062A">
              <w:rPr>
                <w:rFonts w:ascii="Times New Roman" w:hAnsi="Times New Roman" w:cs="Times New Roman"/>
                <w:color w:val="000000"/>
                <w:sz w:val="16"/>
                <w:szCs w:val="16"/>
              </w:rPr>
              <w:t>Особа або її законний представник  має право повторно звернутися в разі зміни або усунення обставин, у зв’язку з якими йому було відмовлено в прийнятті документів, оформленні чи видачі паспорта для видачі паспорта.</w:t>
            </w:r>
          </w:p>
        </w:tc>
      </w:tr>
      <w:tr w:rsidR="003D12EB" w:rsidRPr="005E062A" w14:paraId="4A64CADA" w14:textId="77777777">
        <w:tc>
          <w:tcPr>
            <w:tcW w:w="3119" w:type="dxa"/>
            <w:gridSpan w:val="2"/>
            <w:tcBorders>
              <w:top w:val="single" w:sz="4" w:space="0" w:color="000000"/>
              <w:left w:val="single" w:sz="4" w:space="0" w:color="000000"/>
              <w:bottom w:val="single" w:sz="4" w:space="0" w:color="000000"/>
            </w:tcBorders>
          </w:tcPr>
          <w:p w14:paraId="69BC5685" w14:textId="77777777" w:rsidR="003D12EB" w:rsidRPr="005E062A" w:rsidRDefault="003D12EB">
            <w:r w:rsidRPr="005E062A">
              <w:rPr>
                <w:sz w:val="16"/>
                <w:szCs w:val="16"/>
              </w:rPr>
              <w:lastRenderedPageBreak/>
              <w:t>Примітка</w:t>
            </w:r>
          </w:p>
        </w:tc>
        <w:tc>
          <w:tcPr>
            <w:tcW w:w="7441" w:type="dxa"/>
            <w:gridSpan w:val="3"/>
            <w:tcBorders>
              <w:top w:val="single" w:sz="4" w:space="0" w:color="000000"/>
              <w:left w:val="single" w:sz="4" w:space="0" w:color="000000"/>
              <w:bottom w:val="single" w:sz="4" w:space="0" w:color="000000"/>
              <w:right w:val="single" w:sz="4" w:space="0" w:color="000000"/>
            </w:tcBorders>
            <w:vAlign w:val="center"/>
          </w:tcPr>
          <w:p w14:paraId="79501FDA" w14:textId="77777777" w:rsidR="003D12EB" w:rsidRPr="005E062A" w:rsidRDefault="003D12EB">
            <w:pPr>
              <w:jc w:val="both"/>
              <w:rPr>
                <w:color w:val="000000"/>
              </w:rPr>
            </w:pPr>
            <w:r w:rsidRPr="005E062A">
              <w:rPr>
                <w:rFonts w:eastAsia="Verdana"/>
                <w:color w:val="000000"/>
                <w:sz w:val="16"/>
                <w:szCs w:val="16"/>
              </w:rPr>
              <w:t xml:space="preserve">       </w:t>
            </w:r>
            <w:r w:rsidRPr="005E062A">
              <w:rPr>
                <w:color w:val="000000"/>
                <w:sz w:val="16"/>
                <w:szCs w:val="16"/>
              </w:rPr>
              <w:t xml:space="preserve">Відповідно до пункту 12 частини першої та абзацу 5 частини 7 статті 7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до безконтактного електронного носія, що міститься у  паспорті громадянина України для виїзду за кордон вносяться відцифровані відбитки пальців рук.   Відцифровані відбитки пальців рук особи отримуються після досягнення особою дванадцятирічного віку. </w:t>
            </w:r>
          </w:p>
          <w:p w14:paraId="11E2F1D9" w14:textId="77777777" w:rsidR="003D12EB" w:rsidRPr="005E062A" w:rsidRDefault="003D12EB">
            <w:pPr>
              <w:jc w:val="both"/>
              <w:rPr>
                <w:color w:val="000000"/>
              </w:rPr>
            </w:pPr>
            <w:r w:rsidRPr="005E062A">
              <w:rPr>
                <w:rFonts w:eastAsia="Verdana"/>
                <w:color w:val="000000"/>
                <w:sz w:val="16"/>
                <w:szCs w:val="16"/>
              </w:rPr>
              <w:t xml:space="preserve">       </w:t>
            </w:r>
            <w:r w:rsidRPr="005E062A">
              <w:rPr>
                <w:color w:val="000000"/>
                <w:sz w:val="16"/>
                <w:szCs w:val="16"/>
              </w:rPr>
              <w:t>Громадяни України, які постійно проживають за кордоном за оформленням паспорта громадянина України для виїзду за кордон звертаються до закордонної дипломатичної установи в країні проживання.</w:t>
            </w:r>
          </w:p>
        </w:tc>
      </w:tr>
      <w:tr w:rsidR="003D12EB" w:rsidRPr="005E062A" w14:paraId="0BDA6E81" w14:textId="77777777">
        <w:tblPrEx>
          <w:tblCellMar>
            <w:left w:w="0" w:type="dxa"/>
            <w:right w:w="0" w:type="dxa"/>
          </w:tblCellMar>
        </w:tblPrEx>
        <w:trPr>
          <w:gridAfter w:val="1"/>
          <w:wAfter w:w="30" w:type="dxa"/>
        </w:trPr>
        <w:tc>
          <w:tcPr>
            <w:tcW w:w="34" w:type="dxa"/>
          </w:tcPr>
          <w:p w14:paraId="17C6EFCE" w14:textId="77777777" w:rsidR="003D12EB" w:rsidRPr="005E062A" w:rsidRDefault="003D12EB">
            <w:pPr>
              <w:snapToGrid w:val="0"/>
              <w:rPr>
                <w:sz w:val="16"/>
                <w:szCs w:val="16"/>
              </w:rPr>
            </w:pPr>
          </w:p>
        </w:tc>
        <w:tc>
          <w:tcPr>
            <w:tcW w:w="10456" w:type="dxa"/>
            <w:gridSpan w:val="2"/>
          </w:tcPr>
          <w:p w14:paraId="45EA66CF" w14:textId="77777777" w:rsidR="003D12EB" w:rsidRPr="005E062A" w:rsidRDefault="003D12EB">
            <w:pPr>
              <w:snapToGrid w:val="0"/>
              <w:jc w:val="both"/>
              <w:rPr>
                <w:b/>
                <w:sz w:val="16"/>
                <w:szCs w:val="16"/>
              </w:rPr>
            </w:pPr>
          </w:p>
        </w:tc>
        <w:tc>
          <w:tcPr>
            <w:tcW w:w="40" w:type="dxa"/>
          </w:tcPr>
          <w:p w14:paraId="4C76FD26" w14:textId="77777777" w:rsidR="003D12EB" w:rsidRPr="005E062A" w:rsidRDefault="003D12EB">
            <w:pPr>
              <w:snapToGrid w:val="0"/>
              <w:rPr>
                <w:b/>
                <w:bCs/>
                <w:spacing w:val="-2"/>
                <w:sz w:val="16"/>
                <w:szCs w:val="16"/>
              </w:rPr>
            </w:pPr>
          </w:p>
        </w:tc>
      </w:tr>
    </w:tbl>
    <w:p w14:paraId="55CDFA38" w14:textId="77777777" w:rsidR="003D12EB" w:rsidRPr="005E062A" w:rsidRDefault="003D12EB">
      <w:pPr>
        <w:ind w:left="-142"/>
        <w:jc w:val="both"/>
        <w:rPr>
          <w:b/>
          <w:bCs/>
          <w:spacing w:val="-2"/>
          <w:sz w:val="16"/>
          <w:szCs w:val="16"/>
        </w:rPr>
      </w:pPr>
    </w:p>
    <w:p w14:paraId="5A050864" w14:textId="77777777" w:rsidR="003D12EB" w:rsidRPr="005E062A" w:rsidRDefault="003D12EB">
      <w:pPr>
        <w:ind w:left="284" w:hanging="284"/>
        <w:jc w:val="both"/>
      </w:pPr>
      <w:r w:rsidRPr="005E062A">
        <w:rPr>
          <w:b/>
          <w:sz w:val="16"/>
          <w:szCs w:val="16"/>
        </w:rPr>
        <w:t xml:space="preserve">*  </w:t>
      </w:r>
      <w:r w:rsidRPr="005E062A">
        <w:rPr>
          <w:b/>
          <w:sz w:val="16"/>
          <w:szCs w:val="16"/>
          <w:lang w:val="ru-RU"/>
        </w:rPr>
        <w:t xml:space="preserve"> </w:t>
      </w:r>
      <w:r w:rsidRPr="005E062A">
        <w:rPr>
          <w:sz w:val="16"/>
          <w:szCs w:val="16"/>
        </w:rPr>
        <w:t xml:space="preserve">У разі подання особою або її законним представником </w:t>
      </w:r>
      <w:r w:rsidRPr="005E062A">
        <w:rPr>
          <w:sz w:val="16"/>
          <w:szCs w:val="16"/>
          <w:u w:val="single"/>
        </w:rPr>
        <w:t>під час прийому документів</w:t>
      </w:r>
      <w:r w:rsidRPr="005E062A">
        <w:rPr>
          <w:sz w:val="16"/>
          <w:szCs w:val="16"/>
        </w:rPr>
        <w:t xml:space="preserve"> інформації (реквізитів платежу) про сплату адміністративного збору в будь-якій формі, за якою може бути перевірено факт оплати із використанням програмного продукту «check», квитанція </w:t>
      </w:r>
      <w:r w:rsidRPr="005E062A">
        <w:rPr>
          <w:sz w:val="16"/>
          <w:szCs w:val="16"/>
          <w:u w:val="single"/>
        </w:rPr>
        <w:t>роздруковується</w:t>
      </w:r>
      <w:r w:rsidRPr="005E062A">
        <w:rPr>
          <w:sz w:val="16"/>
          <w:szCs w:val="16"/>
        </w:rPr>
        <w:t xml:space="preserve"> відповідним працівником територіального органу/територіального підрозділу ДМС/уповноваженого суб</w:t>
      </w:r>
      <w:r w:rsidRPr="005E062A">
        <w:rPr>
          <w:sz w:val="16"/>
          <w:szCs w:val="16"/>
          <w:lang w:val="ru-RU"/>
        </w:rPr>
        <w:t xml:space="preserve">’єкта </w:t>
      </w:r>
      <w:r w:rsidRPr="005E062A">
        <w:rPr>
          <w:sz w:val="16"/>
          <w:szCs w:val="16"/>
        </w:rPr>
        <w:t xml:space="preserve">за допомогою програмного продукту «check» </w:t>
      </w:r>
      <w:r w:rsidRPr="005E062A">
        <w:rPr>
          <w:sz w:val="16"/>
          <w:szCs w:val="16"/>
          <w:u w:val="single"/>
        </w:rPr>
        <w:t>у разі технічної можливості</w:t>
      </w:r>
      <w:r w:rsidRPr="005E062A">
        <w:rPr>
          <w:sz w:val="16"/>
          <w:szCs w:val="16"/>
        </w:rPr>
        <w:t>.</w:t>
      </w:r>
    </w:p>
    <w:p w14:paraId="0E1FBA33" w14:textId="77777777" w:rsidR="003D12EB" w:rsidRPr="005E062A" w:rsidRDefault="003D12EB">
      <w:pPr>
        <w:ind w:left="284" w:hanging="284"/>
        <w:jc w:val="both"/>
        <w:rPr>
          <w:sz w:val="16"/>
          <w:szCs w:val="16"/>
        </w:rPr>
      </w:pPr>
    </w:p>
    <w:p w14:paraId="7236F025" w14:textId="77777777" w:rsidR="003D12EB" w:rsidRPr="005E062A" w:rsidRDefault="003D12EB">
      <w:pPr>
        <w:ind w:left="284"/>
        <w:jc w:val="both"/>
      </w:pPr>
      <w:r w:rsidRPr="005E062A">
        <w:rPr>
          <w:b/>
          <w:sz w:val="16"/>
          <w:szCs w:val="16"/>
          <w:u w:val="single"/>
        </w:rPr>
        <w:t>УВАГА! У разі надання неправдивої інформації (код квитанції не підтверджується за допомогою програмного продукту «check»)/інформації про сплату адміністративного збору не підтвердилася заявнику буде відмовлено у наданні адміністративної послуги.</w:t>
      </w:r>
    </w:p>
    <w:p w14:paraId="40A7AF6E" w14:textId="77777777" w:rsidR="003D12EB" w:rsidRPr="005E062A" w:rsidRDefault="003D12EB">
      <w:pPr>
        <w:ind w:left="284"/>
        <w:jc w:val="both"/>
        <w:rPr>
          <w:b/>
          <w:sz w:val="16"/>
          <w:szCs w:val="16"/>
          <w:u w:val="single"/>
        </w:rPr>
      </w:pPr>
    </w:p>
    <w:p w14:paraId="7C01EFB1" w14:textId="77777777" w:rsidR="003D12EB" w:rsidRPr="005E062A" w:rsidRDefault="003D12EB">
      <w:pPr>
        <w:ind w:left="284" w:hanging="284"/>
        <w:jc w:val="both"/>
      </w:pPr>
      <w:r w:rsidRPr="005E062A">
        <w:rPr>
          <w:sz w:val="16"/>
          <w:szCs w:val="16"/>
        </w:rPr>
        <w:t xml:space="preserve">** Відмова заявнику в прийнятті документів та оформленні заяви-анкети надається у разі не підтвердження працівником територіального органу/територіального підрозділу ДМС/уповноваженого суб’єкта за допомогою програмного продукту «cheсk» </w:t>
      </w:r>
      <w:r w:rsidRPr="005E062A">
        <w:rPr>
          <w:sz w:val="16"/>
          <w:szCs w:val="16"/>
          <w:u w:val="single"/>
        </w:rPr>
        <w:t>інформації</w:t>
      </w:r>
      <w:r w:rsidRPr="005E062A">
        <w:rPr>
          <w:sz w:val="16"/>
          <w:szCs w:val="16"/>
        </w:rPr>
        <w:t xml:space="preserve"> про сплату адміністративного збору яку надав заявник під час подання документів (перевіряється у разі подання заявником коду квитанції).</w:t>
      </w:r>
    </w:p>
    <w:p w14:paraId="7155463E" w14:textId="77777777" w:rsidR="003D12EB" w:rsidRPr="005E062A" w:rsidRDefault="003D12EB">
      <w:pPr>
        <w:ind w:left="-142"/>
        <w:jc w:val="both"/>
        <w:rPr>
          <w:b/>
          <w:sz w:val="16"/>
          <w:szCs w:val="16"/>
        </w:rPr>
      </w:pPr>
    </w:p>
    <w:p w14:paraId="6F74BCEB" w14:textId="77777777" w:rsidR="003D12EB" w:rsidRPr="005E062A" w:rsidRDefault="003D12EB">
      <w:pPr>
        <w:ind w:left="-142"/>
        <w:jc w:val="both"/>
        <w:rPr>
          <w:b/>
          <w:sz w:val="16"/>
          <w:szCs w:val="16"/>
        </w:rPr>
      </w:pPr>
    </w:p>
    <w:p w14:paraId="6C808213" w14:textId="77777777" w:rsidR="003D12EB" w:rsidRPr="005E062A" w:rsidRDefault="003D12EB">
      <w:pPr>
        <w:ind w:left="-142"/>
        <w:jc w:val="both"/>
        <w:rPr>
          <w:b/>
          <w:bCs/>
          <w:spacing w:val="-2"/>
          <w:sz w:val="16"/>
          <w:szCs w:val="16"/>
          <w:lang w:val="ru-RU"/>
        </w:rPr>
      </w:pPr>
    </w:p>
    <w:p w14:paraId="190AF2BD" w14:textId="77777777" w:rsidR="003D12EB" w:rsidRPr="005E062A" w:rsidRDefault="003D12EB">
      <w:pPr>
        <w:ind w:left="-142"/>
        <w:jc w:val="both"/>
        <w:rPr>
          <w:b/>
          <w:bCs/>
          <w:spacing w:val="-2"/>
          <w:sz w:val="16"/>
          <w:szCs w:val="16"/>
          <w:lang w:val="ru-RU"/>
        </w:rPr>
      </w:pPr>
    </w:p>
    <w:p w14:paraId="540EFC6C" w14:textId="77777777" w:rsidR="003D12EB" w:rsidRPr="005E062A" w:rsidRDefault="003D12EB">
      <w:pPr>
        <w:ind w:left="-142"/>
        <w:jc w:val="both"/>
        <w:rPr>
          <w:b/>
          <w:bCs/>
          <w:spacing w:val="-2"/>
          <w:sz w:val="16"/>
          <w:szCs w:val="16"/>
          <w:lang w:val="ru-RU"/>
        </w:rPr>
      </w:pPr>
    </w:p>
    <w:p w14:paraId="5DF6AB2D" w14:textId="6EA3825B" w:rsidR="003D12EB" w:rsidRPr="005E062A" w:rsidRDefault="00D93772">
      <w:pPr>
        <w:ind w:left="-142"/>
        <w:jc w:val="both"/>
        <w:rPr>
          <w:b/>
          <w:bCs/>
          <w:spacing w:val="-2"/>
          <w:sz w:val="16"/>
          <w:szCs w:val="16"/>
          <w:lang w:val="ru-RU"/>
        </w:rPr>
      </w:pPr>
      <w:r w:rsidRPr="005E062A">
        <w:rPr>
          <w:b/>
          <w:bCs/>
          <w:spacing w:val="-2"/>
          <w:sz w:val="16"/>
          <w:szCs w:val="16"/>
          <w:lang w:val="ru-RU"/>
        </w:rPr>
        <w:t xml:space="preserve">       </w:t>
      </w:r>
      <w:r w:rsidR="00361D16">
        <w:rPr>
          <w:b/>
          <w:bCs/>
          <w:spacing w:val="-2"/>
          <w:sz w:val="24"/>
          <w:szCs w:val="24"/>
          <w:lang w:val="ru-RU"/>
        </w:rPr>
        <w:t xml:space="preserve">Начальник Самбірського відділу </w:t>
      </w:r>
      <w:r w:rsidR="00081C29" w:rsidRPr="00081C29">
        <w:rPr>
          <w:b/>
          <w:bCs/>
          <w:spacing w:val="-2"/>
          <w:sz w:val="24"/>
          <w:szCs w:val="24"/>
          <w:lang w:val="ru-RU"/>
        </w:rPr>
        <w:t xml:space="preserve">         </w:t>
      </w:r>
      <w:r w:rsidR="00361D16">
        <w:rPr>
          <w:b/>
          <w:bCs/>
          <w:spacing w:val="-2"/>
          <w:sz w:val="24"/>
          <w:szCs w:val="24"/>
          <w:lang w:val="ru-RU"/>
        </w:rPr>
        <w:t xml:space="preserve">               </w:t>
      </w:r>
      <w:r w:rsidR="00B12538" w:rsidRPr="005E73EC">
        <w:rPr>
          <w:b/>
          <w:noProof/>
          <w:color w:val="000000"/>
          <w:spacing w:val="-2"/>
          <w:sz w:val="24"/>
          <w:szCs w:val="24"/>
          <w:lang w:eastAsia="uk-UA"/>
        </w:rPr>
        <w:drawing>
          <wp:inline distT="0" distB="0" distL="0" distR="0" wp14:anchorId="1C4D07A0" wp14:editId="329A906D">
            <wp:extent cx="914400" cy="35623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356235"/>
                    </a:xfrm>
                    <a:prstGeom prst="rect">
                      <a:avLst/>
                    </a:prstGeom>
                    <a:noFill/>
                    <a:ln>
                      <a:noFill/>
                    </a:ln>
                  </pic:spPr>
                </pic:pic>
              </a:graphicData>
            </a:graphic>
          </wp:inline>
        </w:drawing>
      </w:r>
      <w:r w:rsidR="00361D16">
        <w:rPr>
          <w:b/>
          <w:bCs/>
          <w:spacing w:val="-2"/>
          <w:sz w:val="24"/>
          <w:szCs w:val="24"/>
          <w:lang w:val="ru-RU"/>
        </w:rPr>
        <w:t xml:space="preserve">                           </w:t>
      </w:r>
      <w:r w:rsidR="00081C29" w:rsidRPr="00081C29">
        <w:rPr>
          <w:b/>
          <w:bCs/>
          <w:spacing w:val="-2"/>
          <w:sz w:val="24"/>
          <w:szCs w:val="24"/>
          <w:lang w:val="ru-RU"/>
        </w:rPr>
        <w:t xml:space="preserve">      </w:t>
      </w:r>
      <w:r w:rsidR="00361D16">
        <w:rPr>
          <w:b/>
          <w:bCs/>
          <w:spacing w:val="-2"/>
          <w:sz w:val="24"/>
          <w:szCs w:val="24"/>
          <w:lang w:val="ru-RU"/>
        </w:rPr>
        <w:t>Ірина НАЗАРКО</w:t>
      </w:r>
    </w:p>
    <w:p w14:paraId="5B11C56C" w14:textId="77777777" w:rsidR="003D12EB" w:rsidRPr="005E062A" w:rsidRDefault="00D93772" w:rsidP="00D93772">
      <w:pPr>
        <w:jc w:val="both"/>
        <w:rPr>
          <w:b/>
          <w:bCs/>
          <w:spacing w:val="-2"/>
          <w:sz w:val="16"/>
          <w:szCs w:val="16"/>
          <w:lang w:val="ru-RU"/>
        </w:rPr>
      </w:pPr>
      <w:r w:rsidRPr="005E062A">
        <w:rPr>
          <w:b/>
          <w:bCs/>
          <w:spacing w:val="-2"/>
          <w:sz w:val="16"/>
          <w:szCs w:val="16"/>
          <w:lang w:val="ru-RU"/>
        </w:rPr>
        <w:t xml:space="preserve">    </w:t>
      </w:r>
    </w:p>
    <w:p w14:paraId="53CFA589" w14:textId="77777777" w:rsidR="003D12EB" w:rsidRPr="005E062A" w:rsidRDefault="003D12EB">
      <w:pPr>
        <w:ind w:left="-142"/>
        <w:jc w:val="both"/>
        <w:rPr>
          <w:b/>
          <w:bCs/>
          <w:spacing w:val="-2"/>
          <w:sz w:val="16"/>
          <w:szCs w:val="16"/>
          <w:lang w:val="ru-RU"/>
        </w:rPr>
      </w:pPr>
    </w:p>
    <w:p w14:paraId="600E68C9" w14:textId="77777777" w:rsidR="003D12EB" w:rsidRPr="005E062A" w:rsidRDefault="003D12EB">
      <w:pPr>
        <w:widowControl w:val="0"/>
        <w:autoSpaceDE w:val="0"/>
        <w:ind w:left="6237" w:right="-1"/>
        <w:contextualSpacing/>
        <w:jc w:val="both"/>
        <w:rPr>
          <w:b/>
          <w:bCs/>
          <w:spacing w:val="2"/>
          <w:sz w:val="16"/>
          <w:szCs w:val="16"/>
          <w:lang w:val="ru-RU"/>
        </w:rPr>
      </w:pPr>
    </w:p>
    <w:p w14:paraId="23D6D611" w14:textId="77777777" w:rsidR="003D12EB" w:rsidRPr="005E062A" w:rsidRDefault="003D12EB">
      <w:pPr>
        <w:widowControl w:val="0"/>
        <w:autoSpaceDE w:val="0"/>
        <w:ind w:left="6237" w:right="-1"/>
        <w:contextualSpacing/>
        <w:jc w:val="both"/>
        <w:rPr>
          <w:b/>
          <w:bCs/>
          <w:spacing w:val="2"/>
          <w:sz w:val="16"/>
          <w:szCs w:val="16"/>
          <w:lang w:val="ru-RU"/>
        </w:rPr>
      </w:pPr>
    </w:p>
    <w:p w14:paraId="03DF0500" w14:textId="77777777" w:rsidR="003D12EB" w:rsidRDefault="003D12EB" w:rsidP="00823450">
      <w:pPr>
        <w:widowControl w:val="0"/>
        <w:autoSpaceDE w:val="0"/>
        <w:ind w:right="-1"/>
        <w:contextualSpacing/>
        <w:jc w:val="both"/>
        <w:rPr>
          <w:bCs/>
          <w:spacing w:val="2"/>
          <w:lang w:val="ru-RU"/>
        </w:rPr>
      </w:pPr>
    </w:p>
    <w:p w14:paraId="1DCF74AB" w14:textId="77777777" w:rsidR="005E062A" w:rsidRPr="005E062A" w:rsidRDefault="005E062A" w:rsidP="00823450">
      <w:pPr>
        <w:widowControl w:val="0"/>
        <w:autoSpaceDE w:val="0"/>
        <w:ind w:right="-1"/>
        <w:contextualSpacing/>
        <w:jc w:val="both"/>
        <w:rPr>
          <w:bCs/>
          <w:spacing w:val="2"/>
          <w:lang w:val="ru-RU"/>
        </w:rPr>
      </w:pPr>
    </w:p>
    <w:p w14:paraId="3ABB8948" w14:textId="77777777" w:rsidR="00982336" w:rsidRDefault="00982336" w:rsidP="00823450">
      <w:pPr>
        <w:widowControl w:val="0"/>
        <w:autoSpaceDE w:val="0"/>
        <w:ind w:right="-1"/>
        <w:contextualSpacing/>
        <w:jc w:val="both"/>
        <w:rPr>
          <w:bCs/>
          <w:spacing w:val="2"/>
          <w:lang w:val="ru-RU"/>
        </w:rPr>
      </w:pPr>
    </w:p>
    <w:p w14:paraId="478E5BBC" w14:textId="77777777" w:rsidR="00081C29" w:rsidRDefault="00081C29" w:rsidP="00823450">
      <w:pPr>
        <w:widowControl w:val="0"/>
        <w:autoSpaceDE w:val="0"/>
        <w:ind w:right="-1"/>
        <w:contextualSpacing/>
        <w:jc w:val="both"/>
        <w:rPr>
          <w:bCs/>
          <w:spacing w:val="2"/>
          <w:lang w:val="ru-RU"/>
        </w:rPr>
      </w:pPr>
    </w:p>
    <w:p w14:paraId="3B620733" w14:textId="77777777" w:rsidR="00081C29" w:rsidRDefault="00081C29" w:rsidP="00823450">
      <w:pPr>
        <w:widowControl w:val="0"/>
        <w:autoSpaceDE w:val="0"/>
        <w:ind w:right="-1"/>
        <w:contextualSpacing/>
        <w:jc w:val="both"/>
        <w:rPr>
          <w:bCs/>
          <w:spacing w:val="2"/>
          <w:lang w:val="ru-RU"/>
        </w:rPr>
      </w:pPr>
    </w:p>
    <w:p w14:paraId="3ABB0971" w14:textId="77777777" w:rsidR="00081C29" w:rsidRDefault="00081C29" w:rsidP="00823450">
      <w:pPr>
        <w:widowControl w:val="0"/>
        <w:autoSpaceDE w:val="0"/>
        <w:ind w:right="-1"/>
        <w:contextualSpacing/>
        <w:jc w:val="both"/>
        <w:rPr>
          <w:bCs/>
          <w:spacing w:val="2"/>
          <w:lang w:val="ru-RU"/>
        </w:rPr>
      </w:pPr>
    </w:p>
    <w:p w14:paraId="34660CB1" w14:textId="77777777" w:rsidR="00970DFE" w:rsidRDefault="00970DFE" w:rsidP="00823450">
      <w:pPr>
        <w:widowControl w:val="0"/>
        <w:autoSpaceDE w:val="0"/>
        <w:ind w:right="-1"/>
        <w:contextualSpacing/>
        <w:jc w:val="both"/>
        <w:rPr>
          <w:bCs/>
          <w:spacing w:val="2"/>
          <w:lang w:val="ru-RU"/>
        </w:rPr>
      </w:pPr>
    </w:p>
    <w:p w14:paraId="4A01B792" w14:textId="77777777" w:rsidR="00970DFE" w:rsidRDefault="00970DFE" w:rsidP="00823450">
      <w:pPr>
        <w:widowControl w:val="0"/>
        <w:autoSpaceDE w:val="0"/>
        <w:ind w:right="-1"/>
        <w:contextualSpacing/>
        <w:jc w:val="both"/>
        <w:rPr>
          <w:bCs/>
          <w:spacing w:val="2"/>
          <w:lang w:val="ru-RU"/>
        </w:rPr>
      </w:pPr>
    </w:p>
    <w:p w14:paraId="3EEC2AA4" w14:textId="77777777" w:rsidR="00970DFE" w:rsidRDefault="00970DFE" w:rsidP="00823450">
      <w:pPr>
        <w:widowControl w:val="0"/>
        <w:autoSpaceDE w:val="0"/>
        <w:ind w:right="-1"/>
        <w:contextualSpacing/>
        <w:jc w:val="both"/>
        <w:rPr>
          <w:bCs/>
          <w:spacing w:val="2"/>
          <w:lang w:val="ru-RU"/>
        </w:rPr>
      </w:pPr>
    </w:p>
    <w:p w14:paraId="052C9DD0" w14:textId="77777777" w:rsidR="00970DFE" w:rsidRDefault="00970DFE" w:rsidP="00823450">
      <w:pPr>
        <w:widowControl w:val="0"/>
        <w:autoSpaceDE w:val="0"/>
        <w:ind w:right="-1"/>
        <w:contextualSpacing/>
        <w:jc w:val="both"/>
        <w:rPr>
          <w:bCs/>
          <w:spacing w:val="2"/>
          <w:lang w:val="ru-RU"/>
        </w:rPr>
      </w:pPr>
    </w:p>
    <w:p w14:paraId="1BAEEBF0" w14:textId="77777777" w:rsidR="00970DFE" w:rsidRDefault="00970DFE" w:rsidP="00823450">
      <w:pPr>
        <w:widowControl w:val="0"/>
        <w:autoSpaceDE w:val="0"/>
        <w:ind w:right="-1"/>
        <w:contextualSpacing/>
        <w:jc w:val="both"/>
        <w:rPr>
          <w:bCs/>
          <w:spacing w:val="2"/>
          <w:lang w:val="ru-RU"/>
        </w:rPr>
      </w:pPr>
    </w:p>
    <w:p w14:paraId="209E1295" w14:textId="77777777" w:rsidR="00970DFE" w:rsidRDefault="00970DFE" w:rsidP="00823450">
      <w:pPr>
        <w:widowControl w:val="0"/>
        <w:autoSpaceDE w:val="0"/>
        <w:ind w:right="-1"/>
        <w:contextualSpacing/>
        <w:jc w:val="both"/>
        <w:rPr>
          <w:bCs/>
          <w:spacing w:val="2"/>
          <w:lang w:val="ru-RU"/>
        </w:rPr>
      </w:pPr>
    </w:p>
    <w:p w14:paraId="6B3BA10A" w14:textId="77777777" w:rsidR="00081C29" w:rsidRPr="005E062A" w:rsidRDefault="00081C29" w:rsidP="00823450">
      <w:pPr>
        <w:widowControl w:val="0"/>
        <w:autoSpaceDE w:val="0"/>
        <w:ind w:right="-1"/>
        <w:contextualSpacing/>
        <w:jc w:val="both"/>
        <w:rPr>
          <w:bCs/>
          <w:spacing w:val="2"/>
          <w:lang w:val="ru-RU"/>
        </w:rPr>
      </w:pPr>
    </w:p>
    <w:p w14:paraId="699DDE56" w14:textId="77777777" w:rsidR="003D12EB" w:rsidRPr="005E062A" w:rsidRDefault="003D12EB">
      <w:pPr>
        <w:widowControl w:val="0"/>
        <w:autoSpaceDE w:val="0"/>
        <w:spacing w:line="276" w:lineRule="auto"/>
        <w:ind w:right="-113" w:firstLine="6236"/>
        <w:jc w:val="both"/>
      </w:pPr>
      <w:r w:rsidRPr="005E062A">
        <w:rPr>
          <w:b/>
          <w:bCs/>
          <w:spacing w:val="2"/>
        </w:rPr>
        <w:t>ЗАТВЕРДЖЕНО</w:t>
      </w:r>
    </w:p>
    <w:p w14:paraId="6867840C" w14:textId="77777777" w:rsidR="003D12EB" w:rsidRPr="005E062A" w:rsidRDefault="003D12EB">
      <w:pPr>
        <w:widowControl w:val="0"/>
        <w:autoSpaceDE w:val="0"/>
        <w:ind w:left="6237" w:right="-86"/>
        <w:jc w:val="both"/>
      </w:pPr>
      <w:r w:rsidRPr="005E062A">
        <w:rPr>
          <w:bCs/>
        </w:rPr>
        <w:t xml:space="preserve">наказ  </w:t>
      </w:r>
      <w:r w:rsidR="00ED2C4A" w:rsidRPr="005E062A">
        <w:rPr>
          <w:bCs/>
        </w:rPr>
        <w:t>ЗМУ</w:t>
      </w:r>
      <w:r w:rsidRPr="005E062A">
        <w:rPr>
          <w:bCs/>
        </w:rPr>
        <w:t xml:space="preserve"> ДМС </w:t>
      </w:r>
    </w:p>
    <w:p w14:paraId="6641B565" w14:textId="77777777" w:rsidR="003D12EB" w:rsidRDefault="00970DFE">
      <w:pPr>
        <w:rPr>
          <w:bCs/>
        </w:rPr>
      </w:pPr>
      <w:r>
        <w:rPr>
          <w:bCs/>
        </w:rPr>
        <w:t xml:space="preserve">                                                                                         від 07.11.20025 №74</w:t>
      </w:r>
    </w:p>
    <w:p w14:paraId="01D8D942" w14:textId="77777777" w:rsidR="00970DFE" w:rsidRPr="005E062A" w:rsidRDefault="00970DFE"/>
    <w:p w14:paraId="77136C39" w14:textId="77777777" w:rsidR="003D12EB" w:rsidRPr="005E062A" w:rsidRDefault="003D12EB">
      <w:pPr>
        <w:widowControl w:val="0"/>
        <w:autoSpaceDE w:val="0"/>
        <w:ind w:left="2096" w:right="1800"/>
        <w:jc w:val="center"/>
        <w:rPr>
          <w:b/>
          <w:bCs/>
          <w:spacing w:val="2"/>
          <w:sz w:val="16"/>
          <w:szCs w:val="16"/>
        </w:rPr>
      </w:pPr>
    </w:p>
    <w:p w14:paraId="3F2BD034" w14:textId="77777777" w:rsidR="003D12EB" w:rsidRPr="005E062A" w:rsidRDefault="003D12EB">
      <w:pPr>
        <w:widowControl w:val="0"/>
        <w:autoSpaceDE w:val="0"/>
        <w:ind w:left="2096" w:right="1800"/>
        <w:jc w:val="center"/>
      </w:pPr>
      <w:r w:rsidRPr="005E062A">
        <w:rPr>
          <w:b/>
          <w:bCs/>
          <w:spacing w:val="2"/>
          <w:sz w:val="16"/>
          <w:szCs w:val="16"/>
        </w:rPr>
        <w:t>ТЕХНОЛОГІЧНА</w:t>
      </w:r>
      <w:r w:rsidRPr="005E062A">
        <w:rPr>
          <w:b/>
          <w:bCs/>
          <w:spacing w:val="-16"/>
          <w:sz w:val="16"/>
          <w:szCs w:val="16"/>
        </w:rPr>
        <w:t xml:space="preserve"> </w:t>
      </w:r>
      <w:r w:rsidRPr="005E062A">
        <w:rPr>
          <w:b/>
          <w:bCs/>
          <w:spacing w:val="-1"/>
          <w:sz w:val="16"/>
          <w:szCs w:val="16"/>
        </w:rPr>
        <w:t>К</w:t>
      </w:r>
      <w:r w:rsidRPr="005E062A">
        <w:rPr>
          <w:b/>
          <w:bCs/>
          <w:spacing w:val="2"/>
          <w:sz w:val="16"/>
          <w:szCs w:val="16"/>
        </w:rPr>
        <w:t>А</w:t>
      </w:r>
      <w:r w:rsidRPr="005E062A">
        <w:rPr>
          <w:b/>
          <w:bCs/>
          <w:spacing w:val="-1"/>
          <w:sz w:val="16"/>
          <w:szCs w:val="16"/>
        </w:rPr>
        <w:t>Р</w:t>
      </w:r>
      <w:r w:rsidRPr="005E062A">
        <w:rPr>
          <w:b/>
          <w:bCs/>
          <w:spacing w:val="2"/>
          <w:sz w:val="16"/>
          <w:szCs w:val="16"/>
        </w:rPr>
        <w:t>Т</w:t>
      </w:r>
      <w:r w:rsidRPr="005E062A">
        <w:rPr>
          <w:b/>
          <w:bCs/>
          <w:spacing w:val="-2"/>
          <w:sz w:val="16"/>
          <w:szCs w:val="16"/>
        </w:rPr>
        <w:t>КА</w:t>
      </w:r>
      <w:r w:rsidRPr="005E062A">
        <w:rPr>
          <w:b/>
          <w:bCs/>
          <w:spacing w:val="-3"/>
          <w:sz w:val="16"/>
          <w:szCs w:val="16"/>
        </w:rPr>
        <w:t xml:space="preserve"> </w:t>
      </w:r>
      <w:r w:rsidRPr="005E062A">
        <w:rPr>
          <w:b/>
          <w:bCs/>
          <w:spacing w:val="2"/>
          <w:sz w:val="16"/>
          <w:szCs w:val="16"/>
        </w:rPr>
        <w:t>АД</w:t>
      </w:r>
      <w:r w:rsidRPr="005E062A">
        <w:rPr>
          <w:b/>
          <w:bCs/>
          <w:spacing w:val="-2"/>
          <w:sz w:val="16"/>
          <w:szCs w:val="16"/>
        </w:rPr>
        <w:t>М</w:t>
      </w:r>
      <w:r w:rsidRPr="005E062A">
        <w:rPr>
          <w:b/>
          <w:bCs/>
          <w:spacing w:val="2"/>
          <w:sz w:val="16"/>
          <w:szCs w:val="16"/>
        </w:rPr>
        <w:t>ІНІСТ</w:t>
      </w:r>
      <w:r w:rsidRPr="005E062A">
        <w:rPr>
          <w:b/>
          <w:bCs/>
          <w:spacing w:val="-1"/>
          <w:sz w:val="16"/>
          <w:szCs w:val="16"/>
        </w:rPr>
        <w:t>Р</w:t>
      </w:r>
      <w:r w:rsidRPr="005E062A">
        <w:rPr>
          <w:b/>
          <w:bCs/>
          <w:spacing w:val="2"/>
          <w:sz w:val="16"/>
          <w:szCs w:val="16"/>
        </w:rPr>
        <w:t>АТИ</w:t>
      </w:r>
      <w:r w:rsidRPr="005E062A">
        <w:rPr>
          <w:b/>
          <w:bCs/>
          <w:spacing w:val="-2"/>
          <w:sz w:val="16"/>
          <w:szCs w:val="16"/>
        </w:rPr>
        <w:t>В</w:t>
      </w:r>
      <w:r w:rsidRPr="005E062A">
        <w:rPr>
          <w:b/>
          <w:bCs/>
          <w:spacing w:val="2"/>
          <w:sz w:val="16"/>
          <w:szCs w:val="16"/>
        </w:rPr>
        <w:t>НОЇ ПОСЛУГИ</w:t>
      </w:r>
      <w:r w:rsidRPr="005E062A">
        <w:rPr>
          <w:b/>
          <w:bCs/>
          <w:spacing w:val="2"/>
          <w:w w:val="99"/>
          <w:sz w:val="16"/>
          <w:szCs w:val="16"/>
        </w:rPr>
        <w:t xml:space="preserve"> </w:t>
      </w:r>
    </w:p>
    <w:p w14:paraId="0EDF3149" w14:textId="77777777" w:rsidR="003D12EB" w:rsidRPr="005E062A" w:rsidRDefault="003D12EB">
      <w:pPr>
        <w:widowControl w:val="0"/>
        <w:autoSpaceDE w:val="0"/>
        <w:ind w:left="2096" w:right="1800"/>
        <w:jc w:val="center"/>
        <w:rPr>
          <w:b/>
          <w:bCs/>
          <w:spacing w:val="2"/>
          <w:w w:val="99"/>
          <w:sz w:val="16"/>
          <w:szCs w:val="16"/>
        </w:rPr>
      </w:pPr>
    </w:p>
    <w:p w14:paraId="2372818E" w14:textId="77777777" w:rsidR="003D12EB" w:rsidRPr="005E062A" w:rsidRDefault="003D12EB">
      <w:pPr>
        <w:jc w:val="center"/>
        <w:rPr>
          <w:b/>
          <w:bCs/>
          <w:spacing w:val="2"/>
          <w:w w:val="99"/>
          <w:sz w:val="16"/>
          <w:szCs w:val="16"/>
        </w:rPr>
      </w:pPr>
    </w:p>
    <w:p w14:paraId="7AE0FBB9" w14:textId="77777777" w:rsidR="003D12EB" w:rsidRPr="005E062A" w:rsidRDefault="003D12EB">
      <w:pPr>
        <w:jc w:val="center"/>
      </w:pPr>
      <w:r w:rsidRPr="005E062A">
        <w:rPr>
          <w:b/>
          <w:sz w:val="16"/>
          <w:szCs w:val="16"/>
        </w:rPr>
        <w:t>ОФОРМЛЕННЯ ТА ВИДАЧА ПАСПОРТА ГРОМАДЯНИНА УКРАЇНИ  ДЛЯ ВИЇЗДУ ЗА КОРДОН</w:t>
      </w:r>
    </w:p>
    <w:p w14:paraId="2425F1ED" w14:textId="77777777" w:rsidR="003D12EB" w:rsidRPr="005E062A" w:rsidRDefault="003D12EB">
      <w:pPr>
        <w:jc w:val="center"/>
      </w:pPr>
      <w:r w:rsidRPr="005E062A">
        <w:rPr>
          <w:b/>
          <w:sz w:val="16"/>
          <w:szCs w:val="16"/>
        </w:rPr>
        <w:t>З</w:t>
      </w:r>
      <w:r w:rsidR="005E062A">
        <w:rPr>
          <w:b/>
          <w:sz w:val="16"/>
          <w:szCs w:val="16"/>
        </w:rPr>
        <w:t xml:space="preserve"> БЕЗКОНТАКТНИМ ЕЛЕКТРОННИМ НОСІЄ</w:t>
      </w:r>
      <w:r w:rsidRPr="005E062A">
        <w:rPr>
          <w:b/>
          <w:sz w:val="16"/>
          <w:szCs w:val="16"/>
        </w:rPr>
        <w:t>М</w:t>
      </w:r>
    </w:p>
    <w:p w14:paraId="5EBEE58A" w14:textId="77777777" w:rsidR="003D12EB" w:rsidRPr="005E062A" w:rsidRDefault="003D12EB">
      <w:pPr>
        <w:jc w:val="center"/>
        <w:rPr>
          <w:b/>
          <w:sz w:val="16"/>
          <w:szCs w:val="16"/>
        </w:rPr>
      </w:pPr>
    </w:p>
    <w:tbl>
      <w:tblPr>
        <w:tblW w:w="0" w:type="auto"/>
        <w:tblLayout w:type="fixed"/>
        <w:tblLook w:val="0000" w:firstRow="0" w:lastRow="0" w:firstColumn="0" w:lastColumn="0" w:noHBand="0" w:noVBand="0"/>
      </w:tblPr>
      <w:tblGrid>
        <w:gridCol w:w="560"/>
        <w:gridCol w:w="4118"/>
        <w:gridCol w:w="2126"/>
        <w:gridCol w:w="1843"/>
        <w:gridCol w:w="1771"/>
      </w:tblGrid>
      <w:tr w:rsidR="003D12EB" w:rsidRPr="005E062A" w14:paraId="55B0E0A1" w14:textId="77777777" w:rsidTr="005E062A">
        <w:trPr>
          <w:trHeight w:val="792"/>
        </w:trPr>
        <w:tc>
          <w:tcPr>
            <w:tcW w:w="560" w:type="dxa"/>
            <w:tcBorders>
              <w:top w:val="single" w:sz="4" w:space="0" w:color="000000"/>
              <w:left w:val="single" w:sz="4" w:space="0" w:color="000000"/>
              <w:bottom w:val="single" w:sz="4" w:space="0" w:color="000000"/>
            </w:tcBorders>
          </w:tcPr>
          <w:p w14:paraId="5C78D42B" w14:textId="77777777" w:rsidR="003D12EB" w:rsidRPr="005E062A" w:rsidRDefault="003D12EB">
            <w:pPr>
              <w:jc w:val="center"/>
              <w:rPr>
                <w:color w:val="000000"/>
              </w:rPr>
            </w:pPr>
            <w:r w:rsidRPr="005E062A">
              <w:rPr>
                <w:b/>
                <w:color w:val="000000"/>
                <w:sz w:val="16"/>
                <w:szCs w:val="16"/>
              </w:rPr>
              <w:t>№</w:t>
            </w:r>
            <w:r w:rsidRPr="005E062A">
              <w:rPr>
                <w:rFonts w:eastAsia="Verdana"/>
                <w:b/>
                <w:color w:val="000000"/>
                <w:sz w:val="16"/>
                <w:szCs w:val="16"/>
              </w:rPr>
              <w:t xml:space="preserve"> </w:t>
            </w:r>
            <w:r w:rsidRPr="005E062A">
              <w:rPr>
                <w:b/>
                <w:color w:val="000000"/>
                <w:sz w:val="16"/>
                <w:szCs w:val="16"/>
              </w:rPr>
              <w:t>з/п</w:t>
            </w:r>
          </w:p>
        </w:tc>
        <w:tc>
          <w:tcPr>
            <w:tcW w:w="4118" w:type="dxa"/>
            <w:tcBorders>
              <w:top w:val="single" w:sz="4" w:space="0" w:color="000000"/>
              <w:left w:val="single" w:sz="4" w:space="0" w:color="000000"/>
              <w:bottom w:val="single" w:sz="4" w:space="0" w:color="000000"/>
            </w:tcBorders>
          </w:tcPr>
          <w:p w14:paraId="22706B30" w14:textId="77777777" w:rsidR="003D12EB" w:rsidRPr="005E062A" w:rsidRDefault="003D12EB">
            <w:pPr>
              <w:ind w:firstLine="321"/>
              <w:jc w:val="both"/>
              <w:rPr>
                <w:color w:val="000000"/>
              </w:rPr>
            </w:pPr>
            <w:r w:rsidRPr="005E062A">
              <w:rPr>
                <w:b/>
                <w:color w:val="000000"/>
                <w:sz w:val="16"/>
                <w:szCs w:val="16"/>
              </w:rPr>
              <w:t>Етапи опрацювання звернення про надання адміністративної послуги</w:t>
            </w:r>
          </w:p>
        </w:tc>
        <w:tc>
          <w:tcPr>
            <w:tcW w:w="2126" w:type="dxa"/>
            <w:tcBorders>
              <w:top w:val="single" w:sz="4" w:space="0" w:color="000000"/>
              <w:left w:val="single" w:sz="4" w:space="0" w:color="000000"/>
              <w:bottom w:val="single" w:sz="4" w:space="0" w:color="000000"/>
            </w:tcBorders>
          </w:tcPr>
          <w:p w14:paraId="4DCCC3B0" w14:textId="77777777" w:rsidR="003D12EB" w:rsidRPr="005E062A" w:rsidRDefault="003D12EB">
            <w:pPr>
              <w:jc w:val="center"/>
              <w:rPr>
                <w:color w:val="000000"/>
              </w:rPr>
            </w:pPr>
            <w:r w:rsidRPr="005E062A">
              <w:rPr>
                <w:b/>
                <w:color w:val="000000"/>
                <w:sz w:val="16"/>
                <w:szCs w:val="16"/>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tcBorders>
          </w:tcPr>
          <w:p w14:paraId="437C1A11" w14:textId="77777777" w:rsidR="003D12EB" w:rsidRPr="005E062A" w:rsidRDefault="003D12EB">
            <w:pPr>
              <w:jc w:val="center"/>
              <w:rPr>
                <w:color w:val="000000"/>
              </w:rPr>
            </w:pPr>
            <w:r w:rsidRPr="005E062A">
              <w:rPr>
                <w:b/>
                <w:color w:val="000000"/>
                <w:sz w:val="16"/>
                <w:szCs w:val="16"/>
              </w:rPr>
              <w:t>Структурні підрозділи, відповідальні за етапи</w:t>
            </w:r>
          </w:p>
        </w:tc>
        <w:tc>
          <w:tcPr>
            <w:tcW w:w="1771" w:type="dxa"/>
            <w:tcBorders>
              <w:top w:val="single" w:sz="4" w:space="0" w:color="000000"/>
              <w:left w:val="single" w:sz="4" w:space="0" w:color="000000"/>
              <w:bottom w:val="single" w:sz="4" w:space="0" w:color="000000"/>
              <w:right w:val="single" w:sz="4" w:space="0" w:color="000000"/>
            </w:tcBorders>
          </w:tcPr>
          <w:p w14:paraId="0B00E3EF" w14:textId="77777777" w:rsidR="003D12EB" w:rsidRPr="005E062A" w:rsidRDefault="003D12EB">
            <w:pPr>
              <w:jc w:val="center"/>
              <w:rPr>
                <w:color w:val="000000"/>
              </w:rPr>
            </w:pPr>
            <w:r w:rsidRPr="005E062A">
              <w:rPr>
                <w:b/>
                <w:color w:val="000000"/>
                <w:sz w:val="16"/>
                <w:szCs w:val="16"/>
              </w:rPr>
              <w:t>Строк виконання</w:t>
            </w:r>
          </w:p>
          <w:p w14:paraId="3C34EE90" w14:textId="77777777" w:rsidR="003D12EB" w:rsidRPr="005E062A" w:rsidRDefault="003D12EB">
            <w:pPr>
              <w:jc w:val="center"/>
              <w:rPr>
                <w:color w:val="000000"/>
              </w:rPr>
            </w:pPr>
            <w:r w:rsidRPr="005E062A">
              <w:rPr>
                <w:b/>
                <w:color w:val="000000"/>
                <w:sz w:val="16"/>
                <w:szCs w:val="16"/>
              </w:rPr>
              <w:t>етапів (днів)</w:t>
            </w:r>
          </w:p>
        </w:tc>
      </w:tr>
      <w:tr w:rsidR="00DF1AE4" w:rsidRPr="005E062A" w14:paraId="0B6B0CD4" w14:textId="77777777" w:rsidTr="005E062A">
        <w:tc>
          <w:tcPr>
            <w:tcW w:w="560" w:type="dxa"/>
            <w:tcBorders>
              <w:top w:val="single" w:sz="4" w:space="0" w:color="000000"/>
              <w:left w:val="single" w:sz="4" w:space="0" w:color="000000"/>
              <w:bottom w:val="single" w:sz="4" w:space="0" w:color="000000"/>
            </w:tcBorders>
          </w:tcPr>
          <w:p w14:paraId="7DA663EA" w14:textId="77777777" w:rsidR="00DF1AE4" w:rsidRPr="005E062A" w:rsidRDefault="00DF1AE4" w:rsidP="005E062A">
            <w:pPr>
              <w:jc w:val="center"/>
              <w:rPr>
                <w:color w:val="000000"/>
              </w:rPr>
            </w:pPr>
            <w:r w:rsidRPr="005E062A">
              <w:rPr>
                <w:color w:val="000000"/>
                <w:sz w:val="16"/>
                <w:szCs w:val="16"/>
              </w:rPr>
              <w:t>1</w:t>
            </w:r>
          </w:p>
        </w:tc>
        <w:tc>
          <w:tcPr>
            <w:tcW w:w="4118" w:type="dxa"/>
            <w:tcBorders>
              <w:top w:val="single" w:sz="4" w:space="0" w:color="000000"/>
              <w:left w:val="single" w:sz="4" w:space="0" w:color="000000"/>
              <w:bottom w:val="single" w:sz="4" w:space="0" w:color="000000"/>
            </w:tcBorders>
          </w:tcPr>
          <w:p w14:paraId="735409A2" w14:textId="77777777" w:rsidR="00DF1AE4" w:rsidRPr="005E062A" w:rsidRDefault="00DF1AE4">
            <w:pPr>
              <w:pStyle w:val="af1"/>
              <w:spacing w:before="0"/>
              <w:ind w:firstLine="321"/>
              <w:jc w:val="both"/>
              <w:rPr>
                <w:rFonts w:ascii="Times New Roman" w:hAnsi="Times New Roman" w:cs="Times New Roman"/>
                <w:color w:val="000000"/>
              </w:rPr>
            </w:pPr>
            <w:r w:rsidRPr="005E062A">
              <w:rPr>
                <w:rFonts w:ascii="Times New Roman" w:hAnsi="Times New Roman" w:cs="Times New Roman"/>
                <w:color w:val="000000"/>
                <w:sz w:val="16"/>
                <w:szCs w:val="16"/>
              </w:rPr>
              <w:t>Під час приймання документів від заявника здійснюється перевірка повноти поданих заявником документів, відповідність їх оформлення вимогам законодавства.</w:t>
            </w:r>
          </w:p>
          <w:p w14:paraId="7A026EFA" w14:textId="77777777" w:rsidR="00DF1AE4" w:rsidRPr="005E062A" w:rsidRDefault="00DF1AE4">
            <w:pPr>
              <w:pStyle w:val="af1"/>
              <w:jc w:val="both"/>
              <w:rPr>
                <w:rFonts w:ascii="Times New Roman" w:hAnsi="Times New Roman" w:cs="Times New Roman"/>
                <w:color w:val="000000"/>
              </w:rPr>
            </w:pPr>
            <w:r w:rsidRPr="005E062A">
              <w:rPr>
                <w:rFonts w:ascii="Times New Roman" w:hAnsi="Times New Roman" w:cs="Times New Roman"/>
                <w:color w:val="000000"/>
                <w:sz w:val="16"/>
                <w:szCs w:val="16"/>
              </w:rPr>
              <w:t>У разі подання заявником інформації (коду квитанції) про сплату адміністративного збору за допомогою програмного продукту «cheсk» перевіряється факт сплати адміністративного збору та роздруковується відповідна квитанція*.</w:t>
            </w:r>
          </w:p>
          <w:p w14:paraId="4A687903" w14:textId="77777777" w:rsidR="00DF1AE4" w:rsidRPr="005E062A" w:rsidRDefault="00DF1AE4">
            <w:pPr>
              <w:pStyle w:val="af1"/>
              <w:spacing w:before="0"/>
              <w:ind w:firstLine="321"/>
              <w:jc w:val="both"/>
              <w:rPr>
                <w:rFonts w:ascii="Times New Roman" w:hAnsi="Times New Roman" w:cs="Times New Roman"/>
                <w:color w:val="000000"/>
              </w:rPr>
            </w:pPr>
            <w:r w:rsidRPr="005E062A">
              <w:rPr>
                <w:rFonts w:ascii="Times New Roman" w:hAnsi="Times New Roman" w:cs="Times New Roman"/>
                <w:color w:val="000000"/>
                <w:sz w:val="16"/>
                <w:szCs w:val="16"/>
              </w:rPr>
              <w:t>У разі виявлення факту подання не всіх необхідних документів (у тому числі, у разі не підтвердження  за допомогою програмного продукту «cheсk» інформації про сплату адміністративного збору) або подання документів, оформлення яких не відповідає вимогам законодавства, заявник інформується про відмову в прийнятті документів із зазначенням підстав такої відмови. За бажанням заявника відмова надається в письмовому вигляді.</w:t>
            </w:r>
          </w:p>
        </w:tc>
        <w:tc>
          <w:tcPr>
            <w:tcW w:w="2126" w:type="dxa"/>
            <w:tcBorders>
              <w:top w:val="single" w:sz="4" w:space="0" w:color="000000"/>
              <w:left w:val="single" w:sz="4" w:space="0" w:color="000000"/>
              <w:bottom w:val="single" w:sz="4" w:space="0" w:color="000000"/>
            </w:tcBorders>
          </w:tcPr>
          <w:p w14:paraId="24F73C3C" w14:textId="77777777" w:rsidR="00DF1AE4" w:rsidRPr="007D0CAA" w:rsidRDefault="00DF1AE4" w:rsidP="004618A5">
            <w:pPr>
              <w:jc w:val="center"/>
              <w:rPr>
                <w:sz w:val="16"/>
                <w:szCs w:val="16"/>
              </w:rPr>
            </w:pPr>
            <w:r w:rsidRPr="007D0CAA">
              <w:rPr>
                <w:sz w:val="16"/>
                <w:szCs w:val="16"/>
              </w:rPr>
              <w:t>Працівник</w:t>
            </w:r>
            <w:r>
              <w:rPr>
                <w:sz w:val="16"/>
                <w:szCs w:val="16"/>
              </w:rPr>
              <w:t xml:space="preserve"> Самбірського відділу</w:t>
            </w:r>
            <w:r w:rsidRPr="007D0CAA">
              <w:rPr>
                <w:sz w:val="16"/>
                <w:szCs w:val="16"/>
              </w:rPr>
              <w:t xml:space="preserve"> </w:t>
            </w:r>
            <w:r>
              <w:rPr>
                <w:sz w:val="16"/>
                <w:szCs w:val="16"/>
              </w:rPr>
              <w:t>ЗМУ ДМС</w:t>
            </w:r>
          </w:p>
          <w:p w14:paraId="3BCEA2F6" w14:textId="77777777" w:rsidR="00DF1AE4" w:rsidRDefault="00DF1AE4" w:rsidP="004618A5">
            <w:pPr>
              <w:jc w:val="center"/>
              <w:rPr>
                <w:sz w:val="16"/>
                <w:szCs w:val="16"/>
              </w:rPr>
            </w:pPr>
            <w:r w:rsidRPr="007D0CAA">
              <w:rPr>
                <w:sz w:val="16"/>
                <w:szCs w:val="16"/>
              </w:rPr>
              <w:t xml:space="preserve"> </w:t>
            </w:r>
          </w:p>
          <w:p w14:paraId="014E970E" w14:textId="77777777" w:rsidR="00DF1AE4" w:rsidRDefault="00DF1AE4" w:rsidP="004618A5">
            <w:pPr>
              <w:jc w:val="center"/>
              <w:rPr>
                <w:sz w:val="16"/>
                <w:szCs w:val="16"/>
              </w:rPr>
            </w:pPr>
          </w:p>
          <w:p w14:paraId="3F05A5D7" w14:textId="77777777" w:rsidR="00DF1AE4" w:rsidRPr="007D0CAA" w:rsidRDefault="00DF1AE4" w:rsidP="004618A5">
            <w:pPr>
              <w:jc w:val="center"/>
              <w:rPr>
                <w:sz w:val="16"/>
                <w:szCs w:val="16"/>
              </w:rPr>
            </w:pPr>
          </w:p>
          <w:p w14:paraId="56B7F3F5" w14:textId="77777777" w:rsidR="00DF1AE4" w:rsidRDefault="00DF1AE4" w:rsidP="004618A5">
            <w:pPr>
              <w:ind w:left="32" w:right="-80" w:hanging="32"/>
              <w:jc w:val="center"/>
              <w:rPr>
                <w:sz w:val="16"/>
                <w:szCs w:val="16"/>
              </w:rPr>
            </w:pPr>
          </w:p>
          <w:p w14:paraId="6A16F4EA" w14:textId="77777777" w:rsidR="00DF1AE4" w:rsidRPr="007D0CAA" w:rsidRDefault="00DF1AE4" w:rsidP="004618A5">
            <w:pPr>
              <w:ind w:left="32" w:right="-80" w:hanging="32"/>
              <w:jc w:val="center"/>
              <w:rPr>
                <w:sz w:val="16"/>
                <w:szCs w:val="16"/>
              </w:rPr>
            </w:pPr>
            <w:r w:rsidRPr="007D0CAA">
              <w:rPr>
                <w:sz w:val="16"/>
                <w:szCs w:val="16"/>
              </w:rPr>
              <w:t>Працівник центру надання  адміністративних послуг</w:t>
            </w:r>
          </w:p>
        </w:tc>
        <w:tc>
          <w:tcPr>
            <w:tcW w:w="1843" w:type="dxa"/>
            <w:tcBorders>
              <w:top w:val="single" w:sz="4" w:space="0" w:color="000000"/>
              <w:left w:val="single" w:sz="4" w:space="0" w:color="000000"/>
              <w:bottom w:val="single" w:sz="4" w:space="0" w:color="000000"/>
            </w:tcBorders>
          </w:tcPr>
          <w:p w14:paraId="0DBE98F7" w14:textId="77777777" w:rsidR="00DF1AE4" w:rsidRPr="007D0CAA" w:rsidRDefault="00DF1AE4" w:rsidP="004618A5">
            <w:pPr>
              <w:ind w:left="-136" w:right="-80"/>
              <w:jc w:val="center"/>
              <w:rPr>
                <w:sz w:val="16"/>
                <w:szCs w:val="16"/>
              </w:rPr>
            </w:pPr>
            <w:r w:rsidRPr="007D0CAA">
              <w:rPr>
                <w:sz w:val="16"/>
                <w:szCs w:val="16"/>
              </w:rPr>
              <w:t xml:space="preserve"> </w:t>
            </w:r>
          </w:p>
          <w:p w14:paraId="63FEFB0B" w14:textId="77777777" w:rsidR="00DF1AE4" w:rsidRPr="007D0CAA" w:rsidRDefault="00DF1AE4" w:rsidP="004618A5">
            <w:pPr>
              <w:jc w:val="center"/>
              <w:rPr>
                <w:sz w:val="16"/>
                <w:szCs w:val="16"/>
              </w:rPr>
            </w:pPr>
            <w:r>
              <w:rPr>
                <w:sz w:val="16"/>
                <w:szCs w:val="16"/>
              </w:rPr>
              <w:t>Самбірський відділ</w:t>
            </w:r>
            <w:r w:rsidRPr="007D0CAA">
              <w:rPr>
                <w:sz w:val="16"/>
                <w:szCs w:val="16"/>
              </w:rPr>
              <w:t xml:space="preserve"> </w:t>
            </w:r>
            <w:r>
              <w:rPr>
                <w:sz w:val="16"/>
                <w:szCs w:val="16"/>
              </w:rPr>
              <w:t>ЗМУ ДМС</w:t>
            </w:r>
          </w:p>
          <w:p w14:paraId="47F1C17E" w14:textId="77777777" w:rsidR="00DF1AE4" w:rsidRPr="007D0CAA" w:rsidRDefault="00DF1AE4" w:rsidP="004618A5">
            <w:pPr>
              <w:jc w:val="center"/>
              <w:rPr>
                <w:sz w:val="16"/>
                <w:szCs w:val="16"/>
              </w:rPr>
            </w:pPr>
            <w:r w:rsidRPr="007D0CAA">
              <w:rPr>
                <w:sz w:val="16"/>
                <w:szCs w:val="16"/>
              </w:rPr>
              <w:t xml:space="preserve"> </w:t>
            </w:r>
          </w:p>
          <w:p w14:paraId="2098D937" w14:textId="77777777" w:rsidR="00DF1AE4" w:rsidRDefault="00DF1AE4" w:rsidP="004618A5">
            <w:pPr>
              <w:jc w:val="center"/>
              <w:rPr>
                <w:sz w:val="16"/>
                <w:szCs w:val="16"/>
              </w:rPr>
            </w:pPr>
          </w:p>
          <w:p w14:paraId="22D1CFAD" w14:textId="77777777" w:rsidR="00DF1AE4" w:rsidRPr="007D0CAA" w:rsidRDefault="00DF1AE4" w:rsidP="004618A5">
            <w:pPr>
              <w:jc w:val="center"/>
              <w:rPr>
                <w:sz w:val="16"/>
                <w:szCs w:val="16"/>
              </w:rPr>
            </w:pPr>
          </w:p>
          <w:p w14:paraId="6618D844" w14:textId="77777777" w:rsidR="00DF1AE4" w:rsidRPr="007D0CAA" w:rsidRDefault="00DF1AE4" w:rsidP="004618A5">
            <w:pPr>
              <w:jc w:val="center"/>
              <w:rPr>
                <w:sz w:val="16"/>
                <w:szCs w:val="16"/>
              </w:rPr>
            </w:pPr>
            <w:r w:rsidRPr="007D0CAA">
              <w:rPr>
                <w:sz w:val="16"/>
                <w:szCs w:val="16"/>
              </w:rPr>
              <w:t>Центр надання адміністративних послуг</w:t>
            </w:r>
          </w:p>
        </w:tc>
        <w:tc>
          <w:tcPr>
            <w:tcW w:w="1771" w:type="dxa"/>
            <w:tcBorders>
              <w:top w:val="single" w:sz="4" w:space="0" w:color="000000"/>
              <w:left w:val="single" w:sz="4" w:space="0" w:color="000000"/>
              <w:bottom w:val="single" w:sz="4" w:space="0" w:color="000000"/>
              <w:right w:val="single" w:sz="4" w:space="0" w:color="000000"/>
            </w:tcBorders>
          </w:tcPr>
          <w:p w14:paraId="622DA049" w14:textId="77777777" w:rsidR="00DF1AE4" w:rsidRPr="005E062A" w:rsidRDefault="00DF1AE4">
            <w:pPr>
              <w:jc w:val="center"/>
              <w:rPr>
                <w:color w:val="000000"/>
              </w:rPr>
            </w:pPr>
            <w:r w:rsidRPr="005E062A">
              <w:rPr>
                <w:color w:val="000000"/>
                <w:sz w:val="16"/>
                <w:szCs w:val="16"/>
              </w:rPr>
              <w:t>Під час прийому документів у день звернення</w:t>
            </w:r>
          </w:p>
        </w:tc>
      </w:tr>
      <w:tr w:rsidR="00DF1AE4" w:rsidRPr="005E062A" w14:paraId="4DFD9E13" w14:textId="77777777" w:rsidTr="005E062A">
        <w:tc>
          <w:tcPr>
            <w:tcW w:w="560" w:type="dxa"/>
            <w:tcBorders>
              <w:top w:val="single" w:sz="4" w:space="0" w:color="000000"/>
              <w:left w:val="single" w:sz="4" w:space="0" w:color="000000"/>
              <w:bottom w:val="single" w:sz="4" w:space="0" w:color="000000"/>
            </w:tcBorders>
          </w:tcPr>
          <w:p w14:paraId="24D7E19B" w14:textId="77777777" w:rsidR="00DF1AE4" w:rsidRPr="005E062A" w:rsidRDefault="00DF1AE4" w:rsidP="005E062A">
            <w:pPr>
              <w:jc w:val="center"/>
              <w:rPr>
                <w:color w:val="000000"/>
              </w:rPr>
            </w:pPr>
            <w:r w:rsidRPr="005E062A">
              <w:rPr>
                <w:color w:val="000000"/>
                <w:sz w:val="16"/>
                <w:szCs w:val="16"/>
              </w:rPr>
              <w:t>2</w:t>
            </w:r>
          </w:p>
        </w:tc>
        <w:tc>
          <w:tcPr>
            <w:tcW w:w="4118" w:type="dxa"/>
            <w:tcBorders>
              <w:top w:val="single" w:sz="4" w:space="0" w:color="000000"/>
              <w:left w:val="single" w:sz="4" w:space="0" w:color="000000"/>
              <w:bottom w:val="single" w:sz="4" w:space="0" w:color="000000"/>
            </w:tcBorders>
          </w:tcPr>
          <w:p w14:paraId="08F6C0D1" w14:textId="77777777" w:rsidR="00DF1AE4" w:rsidRPr="005E062A" w:rsidRDefault="00DF1AE4">
            <w:pPr>
              <w:pStyle w:val="af1"/>
              <w:spacing w:before="0"/>
              <w:ind w:firstLine="321"/>
              <w:jc w:val="both"/>
              <w:rPr>
                <w:rFonts w:ascii="Times New Roman" w:hAnsi="Times New Roman" w:cs="Times New Roman"/>
                <w:color w:val="000000"/>
              </w:rPr>
            </w:pPr>
            <w:r w:rsidRPr="005E062A">
              <w:rPr>
                <w:rFonts w:ascii="Times New Roman" w:hAnsi="Times New Roman" w:cs="Times New Roman"/>
                <w:color w:val="000000"/>
                <w:sz w:val="16"/>
                <w:szCs w:val="16"/>
              </w:rPr>
              <w:t>У разі відповідності поданих документів вимогам цього Порядку працівник із використанням електронного цифрового підпису та із застосуванням засобів Реєстру формує заяву-анкету (у тому числі здійснює отримання біометричних даних, параметрів).</w:t>
            </w:r>
          </w:p>
        </w:tc>
        <w:tc>
          <w:tcPr>
            <w:tcW w:w="2126" w:type="dxa"/>
            <w:tcBorders>
              <w:top w:val="single" w:sz="4" w:space="0" w:color="000000"/>
              <w:left w:val="single" w:sz="4" w:space="0" w:color="000000"/>
              <w:bottom w:val="single" w:sz="4" w:space="0" w:color="000000"/>
            </w:tcBorders>
          </w:tcPr>
          <w:p w14:paraId="7D4FCCAB" w14:textId="77777777" w:rsidR="00DF1AE4" w:rsidRPr="007D0CAA" w:rsidRDefault="00DF1AE4" w:rsidP="004618A5">
            <w:pPr>
              <w:jc w:val="center"/>
              <w:rPr>
                <w:sz w:val="16"/>
                <w:szCs w:val="16"/>
              </w:rPr>
            </w:pPr>
            <w:r w:rsidRPr="007D0CAA">
              <w:rPr>
                <w:sz w:val="16"/>
                <w:szCs w:val="16"/>
              </w:rPr>
              <w:t>Працівник</w:t>
            </w:r>
            <w:r>
              <w:rPr>
                <w:sz w:val="16"/>
                <w:szCs w:val="16"/>
              </w:rPr>
              <w:t xml:space="preserve"> Самбірського відділу</w:t>
            </w:r>
            <w:r w:rsidRPr="007D0CAA">
              <w:rPr>
                <w:sz w:val="16"/>
                <w:szCs w:val="16"/>
              </w:rPr>
              <w:t xml:space="preserve"> </w:t>
            </w:r>
            <w:r>
              <w:rPr>
                <w:sz w:val="16"/>
                <w:szCs w:val="16"/>
              </w:rPr>
              <w:t>ЗМУ ДМС</w:t>
            </w:r>
          </w:p>
          <w:p w14:paraId="796BA58B" w14:textId="77777777" w:rsidR="00DF1AE4" w:rsidRDefault="00DF1AE4" w:rsidP="004618A5">
            <w:pPr>
              <w:jc w:val="center"/>
              <w:rPr>
                <w:sz w:val="16"/>
                <w:szCs w:val="16"/>
              </w:rPr>
            </w:pPr>
            <w:r w:rsidRPr="007D0CAA">
              <w:rPr>
                <w:sz w:val="16"/>
                <w:szCs w:val="16"/>
              </w:rPr>
              <w:t xml:space="preserve"> </w:t>
            </w:r>
          </w:p>
          <w:p w14:paraId="31BAB537" w14:textId="77777777" w:rsidR="00DF1AE4" w:rsidRDefault="00DF1AE4" w:rsidP="004618A5">
            <w:pPr>
              <w:jc w:val="center"/>
              <w:rPr>
                <w:sz w:val="16"/>
                <w:szCs w:val="16"/>
              </w:rPr>
            </w:pPr>
          </w:p>
          <w:p w14:paraId="62C6D239" w14:textId="77777777" w:rsidR="00DF1AE4" w:rsidRPr="007D0CAA" w:rsidRDefault="00DF1AE4" w:rsidP="004618A5">
            <w:pPr>
              <w:jc w:val="center"/>
              <w:rPr>
                <w:sz w:val="16"/>
                <w:szCs w:val="16"/>
              </w:rPr>
            </w:pPr>
          </w:p>
          <w:p w14:paraId="007BCD59" w14:textId="77777777" w:rsidR="00DF1AE4" w:rsidRDefault="00DF1AE4" w:rsidP="004618A5">
            <w:pPr>
              <w:ind w:left="32" w:right="-80" w:hanging="32"/>
              <w:jc w:val="center"/>
              <w:rPr>
                <w:sz w:val="16"/>
                <w:szCs w:val="16"/>
              </w:rPr>
            </w:pPr>
          </w:p>
          <w:p w14:paraId="28816D61" w14:textId="77777777" w:rsidR="00DF1AE4" w:rsidRPr="007D0CAA" w:rsidRDefault="00DF1AE4" w:rsidP="004618A5">
            <w:pPr>
              <w:ind w:left="32" w:right="-80" w:hanging="32"/>
              <w:jc w:val="center"/>
              <w:rPr>
                <w:sz w:val="16"/>
                <w:szCs w:val="16"/>
              </w:rPr>
            </w:pPr>
            <w:r w:rsidRPr="007D0CAA">
              <w:rPr>
                <w:sz w:val="16"/>
                <w:szCs w:val="16"/>
              </w:rPr>
              <w:t>Працівник центру надання  адміністративних послуг</w:t>
            </w:r>
          </w:p>
        </w:tc>
        <w:tc>
          <w:tcPr>
            <w:tcW w:w="1843" w:type="dxa"/>
            <w:tcBorders>
              <w:top w:val="single" w:sz="4" w:space="0" w:color="000000"/>
              <w:left w:val="single" w:sz="4" w:space="0" w:color="000000"/>
              <w:bottom w:val="single" w:sz="4" w:space="0" w:color="000000"/>
            </w:tcBorders>
          </w:tcPr>
          <w:p w14:paraId="084DF5DD" w14:textId="77777777" w:rsidR="00DF1AE4" w:rsidRPr="007D0CAA" w:rsidRDefault="00DF1AE4" w:rsidP="004618A5">
            <w:pPr>
              <w:ind w:left="-136" w:right="-80"/>
              <w:jc w:val="center"/>
              <w:rPr>
                <w:sz w:val="16"/>
                <w:szCs w:val="16"/>
              </w:rPr>
            </w:pPr>
            <w:r w:rsidRPr="007D0CAA">
              <w:rPr>
                <w:sz w:val="16"/>
                <w:szCs w:val="16"/>
              </w:rPr>
              <w:t xml:space="preserve"> </w:t>
            </w:r>
          </w:p>
          <w:p w14:paraId="31DDD32D" w14:textId="77777777" w:rsidR="00DF1AE4" w:rsidRPr="007D0CAA" w:rsidRDefault="00DF1AE4" w:rsidP="004618A5">
            <w:pPr>
              <w:jc w:val="center"/>
              <w:rPr>
                <w:sz w:val="16"/>
                <w:szCs w:val="16"/>
              </w:rPr>
            </w:pPr>
            <w:r>
              <w:rPr>
                <w:sz w:val="16"/>
                <w:szCs w:val="16"/>
              </w:rPr>
              <w:t>Самбірський відділ</w:t>
            </w:r>
            <w:r w:rsidRPr="007D0CAA">
              <w:rPr>
                <w:sz w:val="16"/>
                <w:szCs w:val="16"/>
              </w:rPr>
              <w:t xml:space="preserve"> </w:t>
            </w:r>
            <w:r>
              <w:rPr>
                <w:sz w:val="16"/>
                <w:szCs w:val="16"/>
              </w:rPr>
              <w:t>ЗМУ ДМС</w:t>
            </w:r>
          </w:p>
          <w:p w14:paraId="25FB23CD" w14:textId="77777777" w:rsidR="00DF1AE4" w:rsidRPr="007D0CAA" w:rsidRDefault="00DF1AE4" w:rsidP="004618A5">
            <w:pPr>
              <w:jc w:val="center"/>
              <w:rPr>
                <w:sz w:val="16"/>
                <w:szCs w:val="16"/>
              </w:rPr>
            </w:pPr>
            <w:r w:rsidRPr="007D0CAA">
              <w:rPr>
                <w:sz w:val="16"/>
                <w:szCs w:val="16"/>
              </w:rPr>
              <w:t xml:space="preserve"> </w:t>
            </w:r>
          </w:p>
          <w:p w14:paraId="2E994561" w14:textId="77777777" w:rsidR="00DF1AE4" w:rsidRDefault="00DF1AE4" w:rsidP="004618A5">
            <w:pPr>
              <w:jc w:val="center"/>
              <w:rPr>
                <w:sz w:val="16"/>
                <w:szCs w:val="16"/>
              </w:rPr>
            </w:pPr>
          </w:p>
          <w:p w14:paraId="49076A86" w14:textId="77777777" w:rsidR="00DF1AE4" w:rsidRPr="007D0CAA" w:rsidRDefault="00DF1AE4" w:rsidP="004618A5">
            <w:pPr>
              <w:jc w:val="center"/>
              <w:rPr>
                <w:sz w:val="16"/>
                <w:szCs w:val="16"/>
              </w:rPr>
            </w:pPr>
          </w:p>
          <w:p w14:paraId="3C8E756D" w14:textId="77777777" w:rsidR="00DF1AE4" w:rsidRPr="007D0CAA" w:rsidRDefault="00DF1AE4" w:rsidP="004618A5">
            <w:pPr>
              <w:jc w:val="center"/>
              <w:rPr>
                <w:sz w:val="16"/>
                <w:szCs w:val="16"/>
              </w:rPr>
            </w:pPr>
            <w:r w:rsidRPr="007D0CAA">
              <w:rPr>
                <w:sz w:val="16"/>
                <w:szCs w:val="16"/>
              </w:rPr>
              <w:t>Центр надання адміністративних послуг</w:t>
            </w:r>
          </w:p>
        </w:tc>
        <w:tc>
          <w:tcPr>
            <w:tcW w:w="1771" w:type="dxa"/>
            <w:tcBorders>
              <w:top w:val="single" w:sz="4" w:space="0" w:color="000000"/>
              <w:left w:val="single" w:sz="4" w:space="0" w:color="000000"/>
              <w:bottom w:val="single" w:sz="4" w:space="0" w:color="000000"/>
              <w:right w:val="single" w:sz="4" w:space="0" w:color="000000"/>
            </w:tcBorders>
          </w:tcPr>
          <w:p w14:paraId="403BB78E" w14:textId="77777777" w:rsidR="00DF1AE4" w:rsidRPr="005E062A" w:rsidRDefault="00DF1AE4">
            <w:pPr>
              <w:jc w:val="center"/>
              <w:rPr>
                <w:color w:val="000000"/>
              </w:rPr>
            </w:pPr>
            <w:r w:rsidRPr="005E062A">
              <w:rPr>
                <w:color w:val="000000"/>
                <w:sz w:val="16"/>
                <w:szCs w:val="16"/>
              </w:rPr>
              <w:t>Під час прийому документів у день звернення</w:t>
            </w:r>
          </w:p>
        </w:tc>
      </w:tr>
      <w:tr w:rsidR="00DF1AE4" w:rsidRPr="005E062A" w14:paraId="510FA45A" w14:textId="77777777" w:rsidTr="005E062A">
        <w:tc>
          <w:tcPr>
            <w:tcW w:w="560" w:type="dxa"/>
            <w:tcBorders>
              <w:top w:val="single" w:sz="4" w:space="0" w:color="000000"/>
              <w:left w:val="single" w:sz="4" w:space="0" w:color="000000"/>
              <w:bottom w:val="single" w:sz="4" w:space="0" w:color="000000"/>
            </w:tcBorders>
          </w:tcPr>
          <w:p w14:paraId="15A6106D" w14:textId="77777777" w:rsidR="00DF1AE4" w:rsidRPr="005E062A" w:rsidRDefault="00DF1AE4" w:rsidP="005E062A">
            <w:pPr>
              <w:jc w:val="center"/>
              <w:rPr>
                <w:color w:val="000000"/>
              </w:rPr>
            </w:pPr>
            <w:r w:rsidRPr="005E062A">
              <w:rPr>
                <w:color w:val="000000"/>
                <w:sz w:val="16"/>
                <w:szCs w:val="16"/>
              </w:rPr>
              <w:t>3</w:t>
            </w:r>
          </w:p>
        </w:tc>
        <w:tc>
          <w:tcPr>
            <w:tcW w:w="4118" w:type="dxa"/>
            <w:tcBorders>
              <w:top w:val="single" w:sz="4" w:space="0" w:color="000000"/>
              <w:left w:val="single" w:sz="4" w:space="0" w:color="000000"/>
              <w:bottom w:val="single" w:sz="4" w:space="0" w:color="000000"/>
            </w:tcBorders>
          </w:tcPr>
          <w:p w14:paraId="1ED0F10E" w14:textId="77777777" w:rsidR="00DF1AE4" w:rsidRPr="005E062A" w:rsidRDefault="00DF1AE4">
            <w:pPr>
              <w:pStyle w:val="af1"/>
              <w:spacing w:before="0"/>
              <w:ind w:firstLine="321"/>
              <w:jc w:val="both"/>
              <w:rPr>
                <w:rFonts w:ascii="Times New Roman" w:hAnsi="Times New Roman" w:cs="Times New Roman"/>
                <w:color w:val="000000"/>
              </w:rPr>
            </w:pPr>
            <w:r w:rsidRPr="005E062A">
              <w:rPr>
                <w:rFonts w:ascii="Times New Roman" w:hAnsi="Times New Roman" w:cs="Times New Roman"/>
                <w:color w:val="000000"/>
                <w:sz w:val="16"/>
                <w:szCs w:val="16"/>
              </w:rPr>
              <w:t>Після формування заяви-анкети працівник друкує її та надає заявнику для перевірки правильності внесених до заяви-анкети відомостей. Реєстрація заяви-анкети здійснюється із застосуванням засобів Реєстру під час її формування.</w:t>
            </w:r>
          </w:p>
          <w:p w14:paraId="50BC5630" w14:textId="77777777" w:rsidR="00DF1AE4" w:rsidRPr="005E062A" w:rsidRDefault="00DF1AE4">
            <w:pPr>
              <w:pStyle w:val="af1"/>
              <w:spacing w:before="0"/>
              <w:ind w:firstLine="321"/>
              <w:jc w:val="both"/>
              <w:rPr>
                <w:rFonts w:ascii="Times New Roman" w:hAnsi="Times New Roman" w:cs="Times New Roman"/>
                <w:color w:val="000000"/>
              </w:rPr>
            </w:pPr>
            <w:r w:rsidRPr="005E062A">
              <w:rPr>
                <w:rFonts w:ascii="Times New Roman" w:hAnsi="Times New Roman" w:cs="Times New Roman"/>
                <w:color w:val="000000"/>
                <w:sz w:val="16"/>
                <w:szCs w:val="16"/>
              </w:rPr>
              <w:t>У разі виявлення помилок в заяві-анкеті працівник вносить до неї відповідні виправлення.</w:t>
            </w:r>
          </w:p>
          <w:p w14:paraId="644360CD" w14:textId="77777777" w:rsidR="00DF1AE4" w:rsidRPr="005E062A" w:rsidRDefault="00DF1AE4">
            <w:pPr>
              <w:pStyle w:val="af0"/>
              <w:ind w:left="0" w:firstLine="321"/>
              <w:jc w:val="both"/>
              <w:rPr>
                <w:color w:val="000000"/>
              </w:rPr>
            </w:pPr>
            <w:r w:rsidRPr="005E062A">
              <w:rPr>
                <w:color w:val="000000"/>
                <w:sz w:val="16"/>
                <w:szCs w:val="16"/>
                <w:lang w:eastAsia="ru-RU"/>
              </w:rPr>
              <w:t>Працівник звертає його увагу на написання прізвища та імені латинськими літерами відповідно до Таблиці транслітерації українського алфавіту латиницею, затвердженою постановою КМУ від 27.01.2010 № 55.</w:t>
            </w:r>
          </w:p>
          <w:p w14:paraId="07E591DC" w14:textId="77777777" w:rsidR="00DF1AE4" w:rsidRPr="005E062A" w:rsidRDefault="00DF1AE4">
            <w:pPr>
              <w:pStyle w:val="af0"/>
              <w:ind w:left="0" w:firstLine="321"/>
              <w:jc w:val="both"/>
              <w:rPr>
                <w:color w:val="000000"/>
              </w:rPr>
            </w:pPr>
            <w:r w:rsidRPr="005E062A">
              <w:rPr>
                <w:color w:val="000000"/>
                <w:sz w:val="16"/>
                <w:szCs w:val="16"/>
                <w:lang w:eastAsia="ru-RU"/>
              </w:rPr>
              <w:t xml:space="preserve">На письмове прохання заявника внесення прізвища та імені особи, на ім’я якої оформлюється паспорт для виїзду за кордон, латинськими літерами може бути виконано відповідно до його написання у раніше виданих документах, що посвідчують особу та підтверджують громадянство України, оформлених компетентними органами України, або документах, що підтверджують факт народження, зміни імені (у тому числі у разі укладення або розірвання шлюбу), виданих компетентними органами іноземної держави та легалізованих в установленому порядку. Написання прізвища особи у паспорті для виїзду за кордон може бути виконано відповідно до написання прізвища її дитини/батьків (або одного з них)/одного з подружжя у раніше виданих їм паспортах для виїзду за кордон (у тому числі в паспортах для виїзду за кордон, виданих іноземними державами, якщо дитина/батьки/одне з подружжя є іноземцями). </w:t>
            </w:r>
          </w:p>
          <w:p w14:paraId="0D19624B" w14:textId="77777777" w:rsidR="00DF1AE4" w:rsidRPr="005E062A" w:rsidRDefault="00DF1AE4">
            <w:pPr>
              <w:pStyle w:val="af0"/>
              <w:ind w:left="0" w:firstLine="321"/>
              <w:jc w:val="both"/>
              <w:rPr>
                <w:color w:val="000000"/>
              </w:rPr>
            </w:pPr>
            <w:r w:rsidRPr="005E062A">
              <w:rPr>
                <w:color w:val="000000"/>
                <w:sz w:val="16"/>
                <w:szCs w:val="16"/>
                <w:lang w:eastAsia="ru-RU"/>
              </w:rPr>
              <w:t xml:space="preserve">Якщо документи, які можуть підтвердити </w:t>
            </w:r>
            <w:r w:rsidRPr="005E062A">
              <w:rPr>
                <w:color w:val="000000"/>
                <w:sz w:val="16"/>
                <w:szCs w:val="16"/>
                <w:lang w:eastAsia="ru-RU"/>
              </w:rPr>
              <w:lastRenderedPageBreak/>
              <w:t>зазначених факт наявні у заявника під час прийому, працівник приймає від нього письмову заяву, сканує її  та документ до заяви-анкети і вносить корегування у написання прізвища та/або імені до відповідних полів заяви-анкети.</w:t>
            </w:r>
          </w:p>
          <w:p w14:paraId="21DC81A8" w14:textId="77777777" w:rsidR="00DF1AE4" w:rsidRPr="005E062A" w:rsidRDefault="00DF1AE4">
            <w:pPr>
              <w:ind w:firstLine="321"/>
              <w:jc w:val="both"/>
              <w:rPr>
                <w:color w:val="000000"/>
              </w:rPr>
            </w:pPr>
            <w:r w:rsidRPr="005E062A">
              <w:rPr>
                <w:color w:val="000000"/>
                <w:sz w:val="16"/>
                <w:szCs w:val="16"/>
              </w:rPr>
              <w:t>Якщо під час прийому відсутні підтверджуючі документи та заявник згоден відмовитися від оформлення, працівник оформлює відмову від оформлення заяви-анкети.</w:t>
            </w:r>
          </w:p>
        </w:tc>
        <w:tc>
          <w:tcPr>
            <w:tcW w:w="2126" w:type="dxa"/>
            <w:tcBorders>
              <w:top w:val="single" w:sz="4" w:space="0" w:color="000000"/>
              <w:left w:val="single" w:sz="4" w:space="0" w:color="000000"/>
              <w:bottom w:val="single" w:sz="4" w:space="0" w:color="000000"/>
            </w:tcBorders>
          </w:tcPr>
          <w:p w14:paraId="2366DC88" w14:textId="77777777" w:rsidR="00DF1AE4" w:rsidRPr="007D0CAA" w:rsidRDefault="00DF1AE4" w:rsidP="004618A5">
            <w:pPr>
              <w:jc w:val="center"/>
              <w:rPr>
                <w:sz w:val="16"/>
                <w:szCs w:val="16"/>
              </w:rPr>
            </w:pPr>
            <w:r w:rsidRPr="007D0CAA">
              <w:rPr>
                <w:sz w:val="16"/>
                <w:szCs w:val="16"/>
              </w:rPr>
              <w:lastRenderedPageBreak/>
              <w:t>Працівник</w:t>
            </w:r>
            <w:r>
              <w:rPr>
                <w:sz w:val="16"/>
                <w:szCs w:val="16"/>
              </w:rPr>
              <w:t xml:space="preserve"> Самбірського відділу</w:t>
            </w:r>
            <w:r w:rsidRPr="007D0CAA">
              <w:rPr>
                <w:sz w:val="16"/>
                <w:szCs w:val="16"/>
              </w:rPr>
              <w:t xml:space="preserve"> </w:t>
            </w:r>
            <w:r>
              <w:rPr>
                <w:sz w:val="16"/>
                <w:szCs w:val="16"/>
              </w:rPr>
              <w:t>ЗМУ ДМС</w:t>
            </w:r>
          </w:p>
          <w:p w14:paraId="3C27005C" w14:textId="77777777" w:rsidR="00DF1AE4" w:rsidRDefault="00DF1AE4" w:rsidP="004618A5">
            <w:pPr>
              <w:jc w:val="center"/>
              <w:rPr>
                <w:sz w:val="16"/>
                <w:szCs w:val="16"/>
              </w:rPr>
            </w:pPr>
            <w:r w:rsidRPr="007D0CAA">
              <w:rPr>
                <w:sz w:val="16"/>
                <w:szCs w:val="16"/>
              </w:rPr>
              <w:t xml:space="preserve"> </w:t>
            </w:r>
          </w:p>
          <w:p w14:paraId="3F4590AE" w14:textId="77777777" w:rsidR="00DF1AE4" w:rsidRDefault="00DF1AE4" w:rsidP="004618A5">
            <w:pPr>
              <w:jc w:val="center"/>
              <w:rPr>
                <w:sz w:val="16"/>
                <w:szCs w:val="16"/>
              </w:rPr>
            </w:pPr>
          </w:p>
          <w:p w14:paraId="6ACC3315" w14:textId="77777777" w:rsidR="00DF1AE4" w:rsidRPr="007D0CAA" w:rsidRDefault="00DF1AE4" w:rsidP="004618A5">
            <w:pPr>
              <w:jc w:val="center"/>
              <w:rPr>
                <w:sz w:val="16"/>
                <w:szCs w:val="16"/>
              </w:rPr>
            </w:pPr>
          </w:p>
          <w:p w14:paraId="36D09E99" w14:textId="77777777" w:rsidR="00DF1AE4" w:rsidRDefault="00DF1AE4" w:rsidP="004618A5">
            <w:pPr>
              <w:ind w:left="32" w:right="-80" w:hanging="32"/>
              <w:jc w:val="center"/>
              <w:rPr>
                <w:sz w:val="16"/>
                <w:szCs w:val="16"/>
              </w:rPr>
            </w:pPr>
          </w:p>
          <w:p w14:paraId="7C6111B2" w14:textId="77777777" w:rsidR="00DF1AE4" w:rsidRPr="007D0CAA" w:rsidRDefault="00DF1AE4" w:rsidP="004618A5">
            <w:pPr>
              <w:ind w:left="32" w:right="-80" w:hanging="32"/>
              <w:jc w:val="center"/>
              <w:rPr>
                <w:sz w:val="16"/>
                <w:szCs w:val="16"/>
              </w:rPr>
            </w:pPr>
            <w:r w:rsidRPr="007D0CAA">
              <w:rPr>
                <w:sz w:val="16"/>
                <w:szCs w:val="16"/>
              </w:rPr>
              <w:t>Працівник центру надання  адміністративних послуг</w:t>
            </w:r>
          </w:p>
        </w:tc>
        <w:tc>
          <w:tcPr>
            <w:tcW w:w="1843" w:type="dxa"/>
            <w:tcBorders>
              <w:top w:val="single" w:sz="4" w:space="0" w:color="000000"/>
              <w:left w:val="single" w:sz="4" w:space="0" w:color="000000"/>
              <w:bottom w:val="single" w:sz="4" w:space="0" w:color="000000"/>
            </w:tcBorders>
          </w:tcPr>
          <w:p w14:paraId="32F0C9C2" w14:textId="77777777" w:rsidR="00DF1AE4" w:rsidRPr="007D0CAA" w:rsidRDefault="00DF1AE4" w:rsidP="004618A5">
            <w:pPr>
              <w:ind w:left="-136" w:right="-80"/>
              <w:jc w:val="center"/>
              <w:rPr>
                <w:sz w:val="16"/>
                <w:szCs w:val="16"/>
              </w:rPr>
            </w:pPr>
            <w:r w:rsidRPr="007D0CAA">
              <w:rPr>
                <w:sz w:val="16"/>
                <w:szCs w:val="16"/>
              </w:rPr>
              <w:t xml:space="preserve"> </w:t>
            </w:r>
          </w:p>
          <w:p w14:paraId="5A78E720" w14:textId="77777777" w:rsidR="00DF1AE4" w:rsidRPr="007D0CAA" w:rsidRDefault="00DF1AE4" w:rsidP="004618A5">
            <w:pPr>
              <w:jc w:val="center"/>
              <w:rPr>
                <w:sz w:val="16"/>
                <w:szCs w:val="16"/>
              </w:rPr>
            </w:pPr>
            <w:r>
              <w:rPr>
                <w:sz w:val="16"/>
                <w:szCs w:val="16"/>
              </w:rPr>
              <w:t>Самбірський відділ</w:t>
            </w:r>
            <w:r w:rsidRPr="007D0CAA">
              <w:rPr>
                <w:sz w:val="16"/>
                <w:szCs w:val="16"/>
              </w:rPr>
              <w:t xml:space="preserve"> </w:t>
            </w:r>
            <w:r>
              <w:rPr>
                <w:sz w:val="16"/>
                <w:szCs w:val="16"/>
              </w:rPr>
              <w:t>ЗМУ ДМС</w:t>
            </w:r>
          </w:p>
          <w:p w14:paraId="6B4793AF" w14:textId="77777777" w:rsidR="00DF1AE4" w:rsidRPr="007D0CAA" w:rsidRDefault="00DF1AE4" w:rsidP="004618A5">
            <w:pPr>
              <w:jc w:val="center"/>
              <w:rPr>
                <w:sz w:val="16"/>
                <w:szCs w:val="16"/>
              </w:rPr>
            </w:pPr>
            <w:r w:rsidRPr="007D0CAA">
              <w:rPr>
                <w:sz w:val="16"/>
                <w:szCs w:val="16"/>
              </w:rPr>
              <w:t xml:space="preserve"> </w:t>
            </w:r>
          </w:p>
          <w:p w14:paraId="33F99158" w14:textId="77777777" w:rsidR="00DF1AE4" w:rsidRDefault="00DF1AE4" w:rsidP="004618A5">
            <w:pPr>
              <w:jc w:val="center"/>
              <w:rPr>
                <w:sz w:val="16"/>
                <w:szCs w:val="16"/>
              </w:rPr>
            </w:pPr>
          </w:p>
          <w:p w14:paraId="08499EAF" w14:textId="77777777" w:rsidR="00DF1AE4" w:rsidRPr="007D0CAA" w:rsidRDefault="00DF1AE4" w:rsidP="004618A5">
            <w:pPr>
              <w:jc w:val="center"/>
              <w:rPr>
                <w:sz w:val="16"/>
                <w:szCs w:val="16"/>
              </w:rPr>
            </w:pPr>
          </w:p>
          <w:p w14:paraId="0B595E84" w14:textId="77777777" w:rsidR="00DF1AE4" w:rsidRPr="007D0CAA" w:rsidRDefault="00DF1AE4" w:rsidP="004618A5">
            <w:pPr>
              <w:jc w:val="center"/>
              <w:rPr>
                <w:sz w:val="16"/>
                <w:szCs w:val="16"/>
              </w:rPr>
            </w:pPr>
            <w:r w:rsidRPr="007D0CAA">
              <w:rPr>
                <w:sz w:val="16"/>
                <w:szCs w:val="16"/>
              </w:rPr>
              <w:t>Центр надання адміністративних послуг</w:t>
            </w:r>
          </w:p>
        </w:tc>
        <w:tc>
          <w:tcPr>
            <w:tcW w:w="1771" w:type="dxa"/>
            <w:tcBorders>
              <w:top w:val="single" w:sz="4" w:space="0" w:color="000000"/>
              <w:left w:val="single" w:sz="4" w:space="0" w:color="000000"/>
              <w:bottom w:val="single" w:sz="4" w:space="0" w:color="000000"/>
              <w:right w:val="single" w:sz="4" w:space="0" w:color="000000"/>
            </w:tcBorders>
          </w:tcPr>
          <w:p w14:paraId="7E8BB79B" w14:textId="77777777" w:rsidR="00DF1AE4" w:rsidRPr="005E062A" w:rsidRDefault="00DF1AE4">
            <w:pPr>
              <w:jc w:val="center"/>
              <w:rPr>
                <w:color w:val="000000"/>
              </w:rPr>
            </w:pPr>
            <w:r w:rsidRPr="005E062A">
              <w:rPr>
                <w:color w:val="000000"/>
                <w:sz w:val="16"/>
                <w:szCs w:val="16"/>
              </w:rPr>
              <w:t>Під час прийому документів у день звернення</w:t>
            </w:r>
          </w:p>
        </w:tc>
      </w:tr>
      <w:tr w:rsidR="00DF1AE4" w:rsidRPr="005E062A" w14:paraId="559B8B34" w14:textId="77777777" w:rsidTr="005E062A">
        <w:tc>
          <w:tcPr>
            <w:tcW w:w="560" w:type="dxa"/>
            <w:tcBorders>
              <w:top w:val="single" w:sz="4" w:space="0" w:color="000000"/>
              <w:left w:val="single" w:sz="4" w:space="0" w:color="000000"/>
              <w:bottom w:val="single" w:sz="4" w:space="0" w:color="000000"/>
            </w:tcBorders>
          </w:tcPr>
          <w:p w14:paraId="6020F207" w14:textId="77777777" w:rsidR="00DF1AE4" w:rsidRPr="005E062A" w:rsidRDefault="00DF1AE4" w:rsidP="005E062A">
            <w:pPr>
              <w:jc w:val="center"/>
              <w:rPr>
                <w:color w:val="000000"/>
              </w:rPr>
            </w:pPr>
            <w:r w:rsidRPr="005E062A">
              <w:rPr>
                <w:color w:val="000000"/>
                <w:sz w:val="16"/>
                <w:szCs w:val="16"/>
              </w:rPr>
              <w:t>4</w:t>
            </w:r>
          </w:p>
        </w:tc>
        <w:tc>
          <w:tcPr>
            <w:tcW w:w="4118" w:type="dxa"/>
            <w:tcBorders>
              <w:top w:val="single" w:sz="4" w:space="0" w:color="000000"/>
              <w:left w:val="single" w:sz="4" w:space="0" w:color="000000"/>
              <w:bottom w:val="single" w:sz="4" w:space="0" w:color="000000"/>
            </w:tcBorders>
          </w:tcPr>
          <w:p w14:paraId="6AF1CE82" w14:textId="77777777" w:rsidR="00DF1AE4" w:rsidRPr="005E062A" w:rsidRDefault="00DF1AE4">
            <w:pPr>
              <w:pStyle w:val="af1"/>
              <w:spacing w:before="0"/>
              <w:ind w:firstLine="321"/>
              <w:jc w:val="both"/>
              <w:rPr>
                <w:rFonts w:ascii="Times New Roman" w:hAnsi="Times New Roman" w:cs="Times New Roman"/>
                <w:color w:val="000000"/>
              </w:rPr>
            </w:pPr>
            <w:r w:rsidRPr="005E062A">
              <w:rPr>
                <w:rFonts w:ascii="Times New Roman" w:hAnsi="Times New Roman" w:cs="Times New Roman"/>
                <w:color w:val="000000"/>
                <w:sz w:val="16"/>
                <w:szCs w:val="16"/>
              </w:rPr>
              <w:t>Після перевірки заявник власним підписом підтверджує правильність внесених до заяви-анкети відомостей про особу. Якщо заявник через фізичні вади не може підтвердити власним підписом правильність таких відомостей, працівник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14:paraId="598C3481" w14:textId="77777777" w:rsidR="00DF1AE4" w:rsidRPr="005E062A" w:rsidRDefault="00DF1AE4">
            <w:pPr>
              <w:pStyle w:val="af0"/>
              <w:ind w:left="0" w:firstLine="321"/>
              <w:jc w:val="both"/>
              <w:rPr>
                <w:color w:val="000000"/>
                <w:sz w:val="16"/>
                <w:szCs w:val="16"/>
                <w:lang w:eastAsia="ru-RU"/>
              </w:rPr>
            </w:pPr>
          </w:p>
        </w:tc>
        <w:tc>
          <w:tcPr>
            <w:tcW w:w="2126" w:type="dxa"/>
            <w:tcBorders>
              <w:top w:val="single" w:sz="4" w:space="0" w:color="000000"/>
              <w:left w:val="single" w:sz="4" w:space="0" w:color="000000"/>
              <w:bottom w:val="single" w:sz="4" w:space="0" w:color="000000"/>
            </w:tcBorders>
          </w:tcPr>
          <w:p w14:paraId="72C72CA0" w14:textId="77777777" w:rsidR="00DF1AE4" w:rsidRDefault="00DF1AE4">
            <w:pPr>
              <w:ind w:left="34"/>
              <w:jc w:val="center"/>
              <w:rPr>
                <w:color w:val="000000"/>
                <w:sz w:val="16"/>
                <w:szCs w:val="16"/>
              </w:rPr>
            </w:pPr>
            <w:r w:rsidRPr="005E062A">
              <w:rPr>
                <w:color w:val="000000"/>
                <w:sz w:val="16"/>
                <w:szCs w:val="16"/>
              </w:rPr>
              <w:t>Заявник або його законний  представник</w:t>
            </w:r>
          </w:p>
          <w:p w14:paraId="5E07E850" w14:textId="77777777" w:rsidR="00DF1AE4" w:rsidRPr="007D0CAA" w:rsidRDefault="00DF1AE4" w:rsidP="00DF1AE4">
            <w:pPr>
              <w:jc w:val="center"/>
              <w:rPr>
                <w:sz w:val="16"/>
                <w:szCs w:val="16"/>
              </w:rPr>
            </w:pPr>
            <w:r w:rsidRPr="007D0CAA">
              <w:rPr>
                <w:sz w:val="16"/>
                <w:szCs w:val="16"/>
              </w:rPr>
              <w:t>Працівник</w:t>
            </w:r>
            <w:r>
              <w:rPr>
                <w:sz w:val="16"/>
                <w:szCs w:val="16"/>
              </w:rPr>
              <w:t xml:space="preserve"> Самбірського відділу</w:t>
            </w:r>
            <w:r w:rsidRPr="007D0CAA">
              <w:rPr>
                <w:sz w:val="16"/>
                <w:szCs w:val="16"/>
              </w:rPr>
              <w:t xml:space="preserve"> </w:t>
            </w:r>
            <w:r>
              <w:rPr>
                <w:sz w:val="16"/>
                <w:szCs w:val="16"/>
              </w:rPr>
              <w:t>ЗМУ ДМС</w:t>
            </w:r>
          </w:p>
          <w:p w14:paraId="70683E5E" w14:textId="77777777" w:rsidR="00DF1AE4" w:rsidRDefault="00DF1AE4" w:rsidP="00DF1AE4">
            <w:pPr>
              <w:jc w:val="center"/>
              <w:rPr>
                <w:sz w:val="16"/>
                <w:szCs w:val="16"/>
              </w:rPr>
            </w:pPr>
            <w:r w:rsidRPr="007D0CAA">
              <w:rPr>
                <w:sz w:val="16"/>
                <w:szCs w:val="16"/>
              </w:rPr>
              <w:t xml:space="preserve"> </w:t>
            </w:r>
          </w:p>
          <w:p w14:paraId="6A2D9F45" w14:textId="77777777" w:rsidR="00DF1AE4" w:rsidRPr="005E062A" w:rsidRDefault="00DF1AE4">
            <w:pPr>
              <w:ind w:left="34"/>
              <w:jc w:val="center"/>
              <w:rPr>
                <w:color w:val="000000"/>
              </w:rPr>
            </w:pPr>
            <w:r w:rsidRPr="007D0CAA">
              <w:rPr>
                <w:sz w:val="16"/>
                <w:szCs w:val="16"/>
              </w:rPr>
              <w:t>Працівник центру надання  адміністративних послуг</w:t>
            </w:r>
          </w:p>
          <w:p w14:paraId="73441578" w14:textId="77777777" w:rsidR="00DF1AE4" w:rsidRPr="005E062A" w:rsidRDefault="00DF1AE4">
            <w:pPr>
              <w:ind w:left="34"/>
              <w:jc w:val="center"/>
              <w:rPr>
                <w:color w:val="000000"/>
              </w:rPr>
            </w:pPr>
          </w:p>
        </w:tc>
        <w:tc>
          <w:tcPr>
            <w:tcW w:w="1843" w:type="dxa"/>
            <w:tcBorders>
              <w:top w:val="single" w:sz="4" w:space="0" w:color="000000"/>
              <w:left w:val="single" w:sz="4" w:space="0" w:color="000000"/>
              <w:bottom w:val="single" w:sz="4" w:space="0" w:color="000000"/>
            </w:tcBorders>
          </w:tcPr>
          <w:p w14:paraId="15F8A305" w14:textId="77777777" w:rsidR="00DF1AE4" w:rsidRPr="005E062A" w:rsidRDefault="00DF1AE4">
            <w:pPr>
              <w:ind w:left="34"/>
              <w:jc w:val="center"/>
              <w:rPr>
                <w:color w:val="000000"/>
              </w:rPr>
            </w:pPr>
            <w:r w:rsidRPr="005E062A">
              <w:rPr>
                <w:color w:val="000000"/>
                <w:sz w:val="16"/>
                <w:szCs w:val="16"/>
              </w:rPr>
              <w:t>Заявник або його законний  представник</w:t>
            </w:r>
          </w:p>
          <w:p w14:paraId="7E92A532" w14:textId="77777777" w:rsidR="00DF1AE4" w:rsidRPr="007D0CAA" w:rsidRDefault="00DF1AE4" w:rsidP="00DF1AE4">
            <w:pPr>
              <w:jc w:val="center"/>
              <w:rPr>
                <w:sz w:val="16"/>
                <w:szCs w:val="16"/>
              </w:rPr>
            </w:pPr>
            <w:r w:rsidRPr="007D0CAA">
              <w:rPr>
                <w:sz w:val="16"/>
                <w:szCs w:val="16"/>
              </w:rPr>
              <w:t>Працівник</w:t>
            </w:r>
            <w:r>
              <w:rPr>
                <w:sz w:val="16"/>
                <w:szCs w:val="16"/>
              </w:rPr>
              <w:t xml:space="preserve"> Самбірського відділу</w:t>
            </w:r>
            <w:r w:rsidRPr="007D0CAA">
              <w:rPr>
                <w:sz w:val="16"/>
                <w:szCs w:val="16"/>
              </w:rPr>
              <w:t xml:space="preserve"> </w:t>
            </w:r>
            <w:r>
              <w:rPr>
                <w:sz w:val="16"/>
                <w:szCs w:val="16"/>
              </w:rPr>
              <w:t>ЗМУ ДМС</w:t>
            </w:r>
          </w:p>
          <w:p w14:paraId="5AD859B6" w14:textId="77777777" w:rsidR="00DF1AE4" w:rsidRDefault="00DF1AE4" w:rsidP="00DF1AE4">
            <w:pPr>
              <w:jc w:val="center"/>
              <w:rPr>
                <w:sz w:val="16"/>
                <w:szCs w:val="16"/>
              </w:rPr>
            </w:pPr>
            <w:r w:rsidRPr="007D0CAA">
              <w:rPr>
                <w:sz w:val="16"/>
                <w:szCs w:val="16"/>
              </w:rPr>
              <w:t xml:space="preserve"> </w:t>
            </w:r>
          </w:p>
          <w:p w14:paraId="38F68059" w14:textId="77777777" w:rsidR="00DF1AE4" w:rsidRPr="005E062A" w:rsidRDefault="00DF1AE4" w:rsidP="00DF1AE4">
            <w:pPr>
              <w:ind w:left="34"/>
              <w:jc w:val="center"/>
              <w:rPr>
                <w:color w:val="000000"/>
              </w:rPr>
            </w:pPr>
            <w:r w:rsidRPr="007D0CAA">
              <w:rPr>
                <w:sz w:val="16"/>
                <w:szCs w:val="16"/>
              </w:rPr>
              <w:t>Працівник центру надання  адміністративних послуг</w:t>
            </w:r>
          </w:p>
          <w:p w14:paraId="63A69904" w14:textId="77777777" w:rsidR="00DF1AE4" w:rsidRPr="005E062A" w:rsidRDefault="00DF1AE4">
            <w:pPr>
              <w:ind w:left="34"/>
              <w:jc w:val="center"/>
              <w:rPr>
                <w:color w:val="000000"/>
              </w:rPr>
            </w:pPr>
          </w:p>
        </w:tc>
        <w:tc>
          <w:tcPr>
            <w:tcW w:w="1771" w:type="dxa"/>
            <w:tcBorders>
              <w:top w:val="single" w:sz="4" w:space="0" w:color="000000"/>
              <w:left w:val="single" w:sz="4" w:space="0" w:color="000000"/>
              <w:bottom w:val="single" w:sz="4" w:space="0" w:color="000000"/>
              <w:right w:val="single" w:sz="4" w:space="0" w:color="000000"/>
            </w:tcBorders>
          </w:tcPr>
          <w:p w14:paraId="0949219F" w14:textId="77777777" w:rsidR="00DF1AE4" w:rsidRPr="005E062A" w:rsidRDefault="00DF1AE4">
            <w:pPr>
              <w:jc w:val="center"/>
              <w:rPr>
                <w:color w:val="000000"/>
              </w:rPr>
            </w:pPr>
            <w:r w:rsidRPr="005E062A">
              <w:rPr>
                <w:color w:val="000000"/>
                <w:sz w:val="16"/>
                <w:szCs w:val="16"/>
              </w:rPr>
              <w:t>Після прийому документів у день звернення</w:t>
            </w:r>
          </w:p>
        </w:tc>
      </w:tr>
      <w:tr w:rsidR="00DF1AE4" w:rsidRPr="005E062A" w14:paraId="4A515C3C" w14:textId="77777777" w:rsidTr="005E062A">
        <w:tc>
          <w:tcPr>
            <w:tcW w:w="560" w:type="dxa"/>
            <w:tcBorders>
              <w:top w:val="single" w:sz="4" w:space="0" w:color="000000"/>
              <w:left w:val="single" w:sz="4" w:space="0" w:color="000000"/>
              <w:bottom w:val="single" w:sz="4" w:space="0" w:color="000000"/>
            </w:tcBorders>
          </w:tcPr>
          <w:p w14:paraId="4B383DCE" w14:textId="77777777" w:rsidR="00DF1AE4" w:rsidRPr="005E062A" w:rsidRDefault="00DF1AE4" w:rsidP="005E062A">
            <w:pPr>
              <w:jc w:val="center"/>
              <w:rPr>
                <w:color w:val="000000"/>
              </w:rPr>
            </w:pPr>
            <w:r w:rsidRPr="005E062A">
              <w:rPr>
                <w:color w:val="000000"/>
                <w:sz w:val="16"/>
                <w:szCs w:val="16"/>
              </w:rPr>
              <w:t>5</w:t>
            </w:r>
          </w:p>
        </w:tc>
        <w:tc>
          <w:tcPr>
            <w:tcW w:w="4118" w:type="dxa"/>
            <w:tcBorders>
              <w:top w:val="single" w:sz="4" w:space="0" w:color="000000"/>
              <w:left w:val="single" w:sz="4" w:space="0" w:color="000000"/>
              <w:bottom w:val="single" w:sz="4" w:space="0" w:color="000000"/>
            </w:tcBorders>
          </w:tcPr>
          <w:p w14:paraId="47A7E19A" w14:textId="77777777" w:rsidR="00DF1AE4" w:rsidRPr="005E062A" w:rsidRDefault="00DF1AE4">
            <w:pPr>
              <w:pStyle w:val="af1"/>
              <w:spacing w:before="0"/>
              <w:ind w:firstLine="321"/>
              <w:jc w:val="both"/>
              <w:rPr>
                <w:rFonts w:ascii="Times New Roman" w:hAnsi="Times New Roman" w:cs="Times New Roman"/>
                <w:color w:val="000000"/>
              </w:rPr>
            </w:pPr>
            <w:r w:rsidRPr="005E062A">
              <w:rPr>
                <w:rFonts w:ascii="Times New Roman" w:hAnsi="Times New Roman" w:cs="Times New Roman"/>
                <w:color w:val="000000"/>
                <w:sz w:val="16"/>
                <w:szCs w:val="16"/>
              </w:rPr>
              <w:t>Після перевірки заявником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який прийняв документи та сформував заяву-анкету.</w:t>
            </w:r>
          </w:p>
        </w:tc>
        <w:tc>
          <w:tcPr>
            <w:tcW w:w="2126" w:type="dxa"/>
            <w:tcBorders>
              <w:top w:val="single" w:sz="4" w:space="0" w:color="000000"/>
              <w:left w:val="single" w:sz="4" w:space="0" w:color="000000"/>
              <w:bottom w:val="single" w:sz="4" w:space="0" w:color="000000"/>
            </w:tcBorders>
          </w:tcPr>
          <w:p w14:paraId="0E869BA7" w14:textId="77777777" w:rsidR="00DF1AE4" w:rsidRPr="007D0CAA" w:rsidRDefault="00DF1AE4" w:rsidP="004618A5">
            <w:pPr>
              <w:jc w:val="center"/>
              <w:rPr>
                <w:sz w:val="16"/>
                <w:szCs w:val="16"/>
              </w:rPr>
            </w:pPr>
            <w:r w:rsidRPr="007D0CAA">
              <w:rPr>
                <w:sz w:val="16"/>
                <w:szCs w:val="16"/>
              </w:rPr>
              <w:t>Працівник</w:t>
            </w:r>
            <w:r>
              <w:rPr>
                <w:sz w:val="16"/>
                <w:szCs w:val="16"/>
              </w:rPr>
              <w:t xml:space="preserve"> Самбірського відділу</w:t>
            </w:r>
            <w:r w:rsidRPr="007D0CAA">
              <w:rPr>
                <w:sz w:val="16"/>
                <w:szCs w:val="16"/>
              </w:rPr>
              <w:t xml:space="preserve"> </w:t>
            </w:r>
            <w:r>
              <w:rPr>
                <w:sz w:val="16"/>
                <w:szCs w:val="16"/>
              </w:rPr>
              <w:t>ЗМУ ДМС</w:t>
            </w:r>
          </w:p>
          <w:p w14:paraId="5D0E0CD0" w14:textId="77777777" w:rsidR="00DF1AE4" w:rsidRDefault="00DF1AE4" w:rsidP="004618A5">
            <w:pPr>
              <w:jc w:val="center"/>
              <w:rPr>
                <w:sz w:val="16"/>
                <w:szCs w:val="16"/>
              </w:rPr>
            </w:pPr>
            <w:r w:rsidRPr="007D0CAA">
              <w:rPr>
                <w:sz w:val="16"/>
                <w:szCs w:val="16"/>
              </w:rPr>
              <w:t xml:space="preserve"> </w:t>
            </w:r>
          </w:p>
          <w:p w14:paraId="7F0E7BC6" w14:textId="77777777" w:rsidR="00DF1AE4" w:rsidRDefault="00DF1AE4" w:rsidP="004618A5">
            <w:pPr>
              <w:jc w:val="center"/>
              <w:rPr>
                <w:sz w:val="16"/>
                <w:szCs w:val="16"/>
              </w:rPr>
            </w:pPr>
          </w:p>
          <w:p w14:paraId="69AF5091" w14:textId="77777777" w:rsidR="00DF1AE4" w:rsidRPr="007D0CAA" w:rsidRDefault="00DF1AE4" w:rsidP="004618A5">
            <w:pPr>
              <w:jc w:val="center"/>
              <w:rPr>
                <w:sz w:val="16"/>
                <w:szCs w:val="16"/>
              </w:rPr>
            </w:pPr>
          </w:p>
          <w:p w14:paraId="05B2AB69" w14:textId="77777777" w:rsidR="00DF1AE4" w:rsidRDefault="00DF1AE4" w:rsidP="004618A5">
            <w:pPr>
              <w:ind w:left="32" w:right="-80" w:hanging="32"/>
              <w:jc w:val="center"/>
              <w:rPr>
                <w:sz w:val="16"/>
                <w:szCs w:val="16"/>
              </w:rPr>
            </w:pPr>
          </w:p>
          <w:p w14:paraId="3266A1BA" w14:textId="77777777" w:rsidR="00DF1AE4" w:rsidRPr="007D0CAA" w:rsidRDefault="00DF1AE4" w:rsidP="004618A5">
            <w:pPr>
              <w:ind w:left="32" w:right="-80" w:hanging="32"/>
              <w:jc w:val="center"/>
              <w:rPr>
                <w:sz w:val="16"/>
                <w:szCs w:val="16"/>
              </w:rPr>
            </w:pPr>
            <w:r w:rsidRPr="007D0CAA">
              <w:rPr>
                <w:sz w:val="16"/>
                <w:szCs w:val="16"/>
              </w:rPr>
              <w:t>Працівник центру надання  адміністративних послуг</w:t>
            </w:r>
          </w:p>
        </w:tc>
        <w:tc>
          <w:tcPr>
            <w:tcW w:w="1843" w:type="dxa"/>
            <w:tcBorders>
              <w:top w:val="single" w:sz="4" w:space="0" w:color="000000"/>
              <w:left w:val="single" w:sz="4" w:space="0" w:color="000000"/>
              <w:bottom w:val="single" w:sz="4" w:space="0" w:color="000000"/>
            </w:tcBorders>
          </w:tcPr>
          <w:p w14:paraId="26573A75" w14:textId="77777777" w:rsidR="00DF1AE4" w:rsidRPr="007D0CAA" w:rsidRDefault="00DF1AE4" w:rsidP="004618A5">
            <w:pPr>
              <w:ind w:left="-136" w:right="-80"/>
              <w:jc w:val="center"/>
              <w:rPr>
                <w:sz w:val="16"/>
                <w:szCs w:val="16"/>
              </w:rPr>
            </w:pPr>
            <w:r w:rsidRPr="007D0CAA">
              <w:rPr>
                <w:sz w:val="16"/>
                <w:szCs w:val="16"/>
              </w:rPr>
              <w:t xml:space="preserve"> </w:t>
            </w:r>
          </w:p>
          <w:p w14:paraId="7B6A64D4" w14:textId="77777777" w:rsidR="00DF1AE4" w:rsidRPr="007D0CAA" w:rsidRDefault="00DF1AE4" w:rsidP="004618A5">
            <w:pPr>
              <w:jc w:val="center"/>
              <w:rPr>
                <w:sz w:val="16"/>
                <w:szCs w:val="16"/>
              </w:rPr>
            </w:pPr>
            <w:r>
              <w:rPr>
                <w:sz w:val="16"/>
                <w:szCs w:val="16"/>
              </w:rPr>
              <w:t>Самбірський відділ</w:t>
            </w:r>
            <w:r w:rsidRPr="007D0CAA">
              <w:rPr>
                <w:sz w:val="16"/>
                <w:szCs w:val="16"/>
              </w:rPr>
              <w:t xml:space="preserve"> </w:t>
            </w:r>
            <w:r>
              <w:rPr>
                <w:sz w:val="16"/>
                <w:szCs w:val="16"/>
              </w:rPr>
              <w:t>ЗМУ ДМС</w:t>
            </w:r>
          </w:p>
          <w:p w14:paraId="3BAB2069" w14:textId="77777777" w:rsidR="00DF1AE4" w:rsidRPr="007D0CAA" w:rsidRDefault="00DF1AE4" w:rsidP="004618A5">
            <w:pPr>
              <w:jc w:val="center"/>
              <w:rPr>
                <w:sz w:val="16"/>
                <w:szCs w:val="16"/>
              </w:rPr>
            </w:pPr>
            <w:r w:rsidRPr="007D0CAA">
              <w:rPr>
                <w:sz w:val="16"/>
                <w:szCs w:val="16"/>
              </w:rPr>
              <w:t xml:space="preserve"> </w:t>
            </w:r>
          </w:p>
          <w:p w14:paraId="2F073EAD" w14:textId="77777777" w:rsidR="00DF1AE4" w:rsidRDefault="00DF1AE4" w:rsidP="004618A5">
            <w:pPr>
              <w:jc w:val="center"/>
              <w:rPr>
                <w:sz w:val="16"/>
                <w:szCs w:val="16"/>
              </w:rPr>
            </w:pPr>
          </w:p>
          <w:p w14:paraId="43FC4738" w14:textId="77777777" w:rsidR="00DF1AE4" w:rsidRPr="007D0CAA" w:rsidRDefault="00DF1AE4" w:rsidP="004618A5">
            <w:pPr>
              <w:jc w:val="center"/>
              <w:rPr>
                <w:sz w:val="16"/>
                <w:szCs w:val="16"/>
              </w:rPr>
            </w:pPr>
          </w:p>
          <w:p w14:paraId="4044F70D" w14:textId="77777777" w:rsidR="00DF1AE4" w:rsidRPr="007D0CAA" w:rsidRDefault="00DF1AE4" w:rsidP="004618A5">
            <w:pPr>
              <w:jc w:val="center"/>
              <w:rPr>
                <w:sz w:val="16"/>
                <w:szCs w:val="16"/>
              </w:rPr>
            </w:pPr>
            <w:r w:rsidRPr="007D0CAA">
              <w:rPr>
                <w:sz w:val="16"/>
                <w:szCs w:val="16"/>
              </w:rPr>
              <w:t>Центр надання адміністративних послуг</w:t>
            </w:r>
          </w:p>
        </w:tc>
        <w:tc>
          <w:tcPr>
            <w:tcW w:w="1771" w:type="dxa"/>
            <w:tcBorders>
              <w:top w:val="single" w:sz="4" w:space="0" w:color="000000"/>
              <w:left w:val="single" w:sz="4" w:space="0" w:color="000000"/>
              <w:bottom w:val="single" w:sz="4" w:space="0" w:color="000000"/>
              <w:right w:val="single" w:sz="4" w:space="0" w:color="000000"/>
            </w:tcBorders>
          </w:tcPr>
          <w:p w14:paraId="30C6810B" w14:textId="77777777" w:rsidR="00DF1AE4" w:rsidRPr="005E062A" w:rsidRDefault="00DF1AE4">
            <w:pPr>
              <w:jc w:val="center"/>
              <w:rPr>
                <w:color w:val="000000"/>
              </w:rPr>
            </w:pPr>
            <w:r w:rsidRPr="005E062A">
              <w:rPr>
                <w:color w:val="000000"/>
                <w:sz w:val="16"/>
                <w:szCs w:val="16"/>
              </w:rPr>
              <w:t>Під час прийому документів у день звернення</w:t>
            </w:r>
          </w:p>
        </w:tc>
      </w:tr>
      <w:tr w:rsidR="00DF1AE4" w:rsidRPr="005E062A" w14:paraId="7BD23349" w14:textId="77777777" w:rsidTr="005E062A">
        <w:tc>
          <w:tcPr>
            <w:tcW w:w="560" w:type="dxa"/>
            <w:tcBorders>
              <w:top w:val="single" w:sz="4" w:space="0" w:color="000000"/>
              <w:left w:val="single" w:sz="4" w:space="0" w:color="000000"/>
              <w:bottom w:val="single" w:sz="4" w:space="0" w:color="000000"/>
            </w:tcBorders>
          </w:tcPr>
          <w:p w14:paraId="2E4C5073" w14:textId="77777777" w:rsidR="00DF1AE4" w:rsidRPr="005E062A" w:rsidRDefault="00DF1AE4" w:rsidP="005E062A">
            <w:pPr>
              <w:jc w:val="center"/>
              <w:rPr>
                <w:color w:val="000000"/>
              </w:rPr>
            </w:pPr>
            <w:r w:rsidRPr="005E062A">
              <w:rPr>
                <w:color w:val="000000"/>
                <w:sz w:val="16"/>
                <w:szCs w:val="16"/>
              </w:rPr>
              <w:t>6</w:t>
            </w:r>
          </w:p>
        </w:tc>
        <w:tc>
          <w:tcPr>
            <w:tcW w:w="4118" w:type="dxa"/>
            <w:tcBorders>
              <w:top w:val="single" w:sz="4" w:space="0" w:color="000000"/>
              <w:left w:val="single" w:sz="4" w:space="0" w:color="000000"/>
              <w:bottom w:val="single" w:sz="4" w:space="0" w:color="000000"/>
            </w:tcBorders>
          </w:tcPr>
          <w:p w14:paraId="40B71FC6" w14:textId="77777777" w:rsidR="00DF1AE4" w:rsidRPr="005E062A" w:rsidRDefault="00DF1AE4">
            <w:pPr>
              <w:pStyle w:val="af1"/>
              <w:spacing w:before="0"/>
              <w:ind w:firstLine="321"/>
              <w:jc w:val="both"/>
              <w:rPr>
                <w:rFonts w:ascii="Times New Roman" w:hAnsi="Times New Roman" w:cs="Times New Roman"/>
                <w:color w:val="000000"/>
              </w:rPr>
            </w:pPr>
            <w:r w:rsidRPr="005E062A">
              <w:rPr>
                <w:rFonts w:ascii="Times New Roman" w:hAnsi="Times New Roman" w:cs="Times New Roman"/>
                <w:color w:val="000000"/>
                <w:sz w:val="16"/>
                <w:szCs w:val="16"/>
              </w:rPr>
              <w:t>Працівник сканує із застосуванням засобів Реєстру до заяви-анкети документи, які подаються заявником. Оригінали документів повертаються заявнику після оформлення заяви-анкети.</w:t>
            </w:r>
          </w:p>
          <w:p w14:paraId="4C4ABA28" w14:textId="77777777" w:rsidR="00DF1AE4" w:rsidRPr="005E062A" w:rsidRDefault="00DF1AE4">
            <w:pPr>
              <w:pStyle w:val="af1"/>
              <w:spacing w:before="0"/>
              <w:ind w:firstLine="321"/>
              <w:jc w:val="both"/>
              <w:rPr>
                <w:rFonts w:ascii="Times New Roman" w:hAnsi="Times New Roman" w:cs="Times New Roman"/>
                <w:color w:val="000000"/>
              </w:rPr>
            </w:pPr>
            <w:r w:rsidRPr="005E062A">
              <w:rPr>
                <w:rFonts w:ascii="Times New Roman" w:hAnsi="Times New Roman" w:cs="Times New Roman"/>
                <w:color w:val="000000"/>
                <w:sz w:val="16"/>
                <w:szCs w:val="16"/>
                <w:lang w:val="ru-RU"/>
              </w:rPr>
              <w:t xml:space="preserve">У разі подання заявником інформації  про сплату адміністративного збору реквізити платежу (код квитанції) вносяться до заяви-анкети та </w:t>
            </w:r>
            <w:r w:rsidRPr="005E062A">
              <w:rPr>
                <w:rFonts w:ascii="Times New Roman" w:hAnsi="Times New Roman" w:cs="Times New Roman"/>
                <w:color w:val="000000"/>
                <w:sz w:val="16"/>
                <w:szCs w:val="16"/>
                <w:u w:val="single"/>
                <w:lang w:val="ru-RU"/>
              </w:rPr>
              <w:t>у разі наявності технічної можливості</w:t>
            </w:r>
            <w:r w:rsidRPr="005E062A">
              <w:rPr>
                <w:rFonts w:ascii="Times New Roman" w:hAnsi="Times New Roman" w:cs="Times New Roman"/>
                <w:color w:val="000000"/>
                <w:sz w:val="16"/>
                <w:szCs w:val="16"/>
                <w:lang w:val="ru-RU"/>
              </w:rPr>
              <w:t xml:space="preserve"> квитанція роздруковується за допомогою програмного продукту «</w:t>
            </w:r>
            <w:r w:rsidRPr="005E062A">
              <w:rPr>
                <w:rFonts w:ascii="Times New Roman" w:hAnsi="Times New Roman" w:cs="Times New Roman"/>
                <w:color w:val="000000"/>
                <w:sz w:val="16"/>
                <w:szCs w:val="16"/>
                <w:lang w:val="en-US"/>
              </w:rPr>
              <w:t>check</w:t>
            </w:r>
            <w:r w:rsidRPr="005E062A">
              <w:rPr>
                <w:rFonts w:ascii="Times New Roman" w:hAnsi="Times New Roman" w:cs="Times New Roman"/>
                <w:color w:val="000000"/>
                <w:sz w:val="16"/>
                <w:szCs w:val="16"/>
                <w:lang w:val="ru-RU"/>
              </w:rPr>
              <w:t>», сканується до заяви-анкети.</w:t>
            </w:r>
          </w:p>
        </w:tc>
        <w:tc>
          <w:tcPr>
            <w:tcW w:w="2126" w:type="dxa"/>
            <w:tcBorders>
              <w:top w:val="single" w:sz="4" w:space="0" w:color="000000"/>
              <w:left w:val="single" w:sz="4" w:space="0" w:color="000000"/>
              <w:bottom w:val="single" w:sz="4" w:space="0" w:color="000000"/>
            </w:tcBorders>
          </w:tcPr>
          <w:p w14:paraId="69D47874" w14:textId="77777777" w:rsidR="00DF1AE4" w:rsidRPr="007D0CAA" w:rsidRDefault="00DF1AE4" w:rsidP="004618A5">
            <w:pPr>
              <w:jc w:val="center"/>
              <w:rPr>
                <w:sz w:val="16"/>
                <w:szCs w:val="16"/>
              </w:rPr>
            </w:pPr>
            <w:r w:rsidRPr="007D0CAA">
              <w:rPr>
                <w:sz w:val="16"/>
                <w:szCs w:val="16"/>
              </w:rPr>
              <w:t>Працівник</w:t>
            </w:r>
            <w:r>
              <w:rPr>
                <w:sz w:val="16"/>
                <w:szCs w:val="16"/>
              </w:rPr>
              <w:t xml:space="preserve"> Самбірського відділу</w:t>
            </w:r>
            <w:r w:rsidRPr="007D0CAA">
              <w:rPr>
                <w:sz w:val="16"/>
                <w:szCs w:val="16"/>
              </w:rPr>
              <w:t xml:space="preserve"> </w:t>
            </w:r>
            <w:r>
              <w:rPr>
                <w:sz w:val="16"/>
                <w:szCs w:val="16"/>
              </w:rPr>
              <w:t>ЗМУ ДМС</w:t>
            </w:r>
          </w:p>
          <w:p w14:paraId="171DF7E0" w14:textId="77777777" w:rsidR="00DF1AE4" w:rsidRDefault="00DF1AE4" w:rsidP="004618A5">
            <w:pPr>
              <w:jc w:val="center"/>
              <w:rPr>
                <w:sz w:val="16"/>
                <w:szCs w:val="16"/>
              </w:rPr>
            </w:pPr>
            <w:r w:rsidRPr="007D0CAA">
              <w:rPr>
                <w:sz w:val="16"/>
                <w:szCs w:val="16"/>
              </w:rPr>
              <w:t xml:space="preserve"> </w:t>
            </w:r>
          </w:p>
          <w:p w14:paraId="73BAF7E8" w14:textId="77777777" w:rsidR="00DF1AE4" w:rsidRDefault="00DF1AE4" w:rsidP="004618A5">
            <w:pPr>
              <w:jc w:val="center"/>
              <w:rPr>
                <w:sz w:val="16"/>
                <w:szCs w:val="16"/>
              </w:rPr>
            </w:pPr>
          </w:p>
          <w:p w14:paraId="66C56D93" w14:textId="77777777" w:rsidR="00DF1AE4" w:rsidRPr="007D0CAA" w:rsidRDefault="00DF1AE4" w:rsidP="004618A5">
            <w:pPr>
              <w:jc w:val="center"/>
              <w:rPr>
                <w:sz w:val="16"/>
                <w:szCs w:val="16"/>
              </w:rPr>
            </w:pPr>
          </w:p>
          <w:p w14:paraId="3F0988A1" w14:textId="77777777" w:rsidR="00DF1AE4" w:rsidRDefault="00DF1AE4" w:rsidP="004618A5">
            <w:pPr>
              <w:ind w:left="32" w:right="-80" w:hanging="32"/>
              <w:jc w:val="center"/>
              <w:rPr>
                <w:sz w:val="16"/>
                <w:szCs w:val="16"/>
              </w:rPr>
            </w:pPr>
          </w:p>
          <w:p w14:paraId="6BCB555D" w14:textId="77777777" w:rsidR="00DF1AE4" w:rsidRPr="007D0CAA" w:rsidRDefault="00DF1AE4" w:rsidP="004618A5">
            <w:pPr>
              <w:ind w:left="32" w:right="-80" w:hanging="32"/>
              <w:jc w:val="center"/>
              <w:rPr>
                <w:sz w:val="16"/>
                <w:szCs w:val="16"/>
              </w:rPr>
            </w:pPr>
            <w:r w:rsidRPr="007D0CAA">
              <w:rPr>
                <w:sz w:val="16"/>
                <w:szCs w:val="16"/>
              </w:rPr>
              <w:t>Працівник центру надання  адміністративних послуг</w:t>
            </w:r>
          </w:p>
        </w:tc>
        <w:tc>
          <w:tcPr>
            <w:tcW w:w="1843" w:type="dxa"/>
            <w:tcBorders>
              <w:top w:val="single" w:sz="4" w:space="0" w:color="000000"/>
              <w:left w:val="single" w:sz="4" w:space="0" w:color="000000"/>
              <w:bottom w:val="single" w:sz="4" w:space="0" w:color="000000"/>
            </w:tcBorders>
          </w:tcPr>
          <w:p w14:paraId="7296B88F" w14:textId="77777777" w:rsidR="00DF1AE4" w:rsidRPr="007D0CAA" w:rsidRDefault="00DF1AE4" w:rsidP="004618A5">
            <w:pPr>
              <w:ind w:left="-136" w:right="-80"/>
              <w:jc w:val="center"/>
              <w:rPr>
                <w:sz w:val="16"/>
                <w:szCs w:val="16"/>
              </w:rPr>
            </w:pPr>
            <w:r w:rsidRPr="007D0CAA">
              <w:rPr>
                <w:sz w:val="16"/>
                <w:szCs w:val="16"/>
              </w:rPr>
              <w:t xml:space="preserve"> </w:t>
            </w:r>
          </w:p>
          <w:p w14:paraId="1B3335D2" w14:textId="77777777" w:rsidR="00DF1AE4" w:rsidRPr="007D0CAA" w:rsidRDefault="00DF1AE4" w:rsidP="004618A5">
            <w:pPr>
              <w:jc w:val="center"/>
              <w:rPr>
                <w:sz w:val="16"/>
                <w:szCs w:val="16"/>
              </w:rPr>
            </w:pPr>
            <w:r>
              <w:rPr>
                <w:sz w:val="16"/>
                <w:szCs w:val="16"/>
              </w:rPr>
              <w:t>Самбірський відділ</w:t>
            </w:r>
            <w:r w:rsidRPr="007D0CAA">
              <w:rPr>
                <w:sz w:val="16"/>
                <w:szCs w:val="16"/>
              </w:rPr>
              <w:t xml:space="preserve"> </w:t>
            </w:r>
            <w:r>
              <w:rPr>
                <w:sz w:val="16"/>
                <w:szCs w:val="16"/>
              </w:rPr>
              <w:t>ЗМУ ДМС</w:t>
            </w:r>
          </w:p>
          <w:p w14:paraId="16A4741C" w14:textId="77777777" w:rsidR="00DF1AE4" w:rsidRPr="007D0CAA" w:rsidRDefault="00DF1AE4" w:rsidP="004618A5">
            <w:pPr>
              <w:jc w:val="center"/>
              <w:rPr>
                <w:sz w:val="16"/>
                <w:szCs w:val="16"/>
              </w:rPr>
            </w:pPr>
            <w:r w:rsidRPr="007D0CAA">
              <w:rPr>
                <w:sz w:val="16"/>
                <w:szCs w:val="16"/>
              </w:rPr>
              <w:t xml:space="preserve"> </w:t>
            </w:r>
          </w:p>
          <w:p w14:paraId="3E072034" w14:textId="77777777" w:rsidR="00DF1AE4" w:rsidRDefault="00DF1AE4" w:rsidP="004618A5">
            <w:pPr>
              <w:jc w:val="center"/>
              <w:rPr>
                <w:sz w:val="16"/>
                <w:szCs w:val="16"/>
              </w:rPr>
            </w:pPr>
          </w:p>
          <w:p w14:paraId="326B300D" w14:textId="77777777" w:rsidR="00DF1AE4" w:rsidRPr="007D0CAA" w:rsidRDefault="00DF1AE4" w:rsidP="004618A5">
            <w:pPr>
              <w:jc w:val="center"/>
              <w:rPr>
                <w:sz w:val="16"/>
                <w:szCs w:val="16"/>
              </w:rPr>
            </w:pPr>
          </w:p>
          <w:p w14:paraId="551F2F4C" w14:textId="77777777" w:rsidR="00DF1AE4" w:rsidRPr="007D0CAA" w:rsidRDefault="00DF1AE4" w:rsidP="004618A5">
            <w:pPr>
              <w:jc w:val="center"/>
              <w:rPr>
                <w:sz w:val="16"/>
                <w:szCs w:val="16"/>
              </w:rPr>
            </w:pPr>
            <w:r w:rsidRPr="007D0CAA">
              <w:rPr>
                <w:sz w:val="16"/>
                <w:szCs w:val="16"/>
              </w:rPr>
              <w:t>Центр надання адміністративних послуг</w:t>
            </w:r>
          </w:p>
        </w:tc>
        <w:tc>
          <w:tcPr>
            <w:tcW w:w="1771" w:type="dxa"/>
            <w:tcBorders>
              <w:top w:val="single" w:sz="4" w:space="0" w:color="000000"/>
              <w:left w:val="single" w:sz="4" w:space="0" w:color="000000"/>
              <w:bottom w:val="single" w:sz="4" w:space="0" w:color="000000"/>
              <w:right w:val="single" w:sz="4" w:space="0" w:color="000000"/>
            </w:tcBorders>
          </w:tcPr>
          <w:p w14:paraId="286668E0" w14:textId="77777777" w:rsidR="00DF1AE4" w:rsidRPr="005E062A" w:rsidRDefault="00DF1AE4">
            <w:pPr>
              <w:jc w:val="center"/>
              <w:rPr>
                <w:color w:val="000000"/>
              </w:rPr>
            </w:pPr>
            <w:r w:rsidRPr="005E062A">
              <w:rPr>
                <w:color w:val="000000"/>
                <w:sz w:val="16"/>
                <w:szCs w:val="16"/>
              </w:rPr>
              <w:t>Під час прийому документів у день звернення</w:t>
            </w:r>
          </w:p>
        </w:tc>
      </w:tr>
      <w:tr w:rsidR="00DF1AE4" w:rsidRPr="005E062A" w14:paraId="7F2D6E4E" w14:textId="77777777" w:rsidTr="005E062A">
        <w:tc>
          <w:tcPr>
            <w:tcW w:w="560" w:type="dxa"/>
            <w:tcBorders>
              <w:top w:val="single" w:sz="4" w:space="0" w:color="000000"/>
              <w:left w:val="single" w:sz="4" w:space="0" w:color="000000"/>
              <w:bottom w:val="single" w:sz="4" w:space="0" w:color="000000"/>
            </w:tcBorders>
          </w:tcPr>
          <w:p w14:paraId="4A067686" w14:textId="77777777" w:rsidR="00DF1AE4" w:rsidRPr="005E062A" w:rsidRDefault="00DF1AE4" w:rsidP="005E062A">
            <w:pPr>
              <w:jc w:val="center"/>
              <w:rPr>
                <w:color w:val="000000"/>
              </w:rPr>
            </w:pPr>
            <w:r w:rsidRPr="005E062A">
              <w:rPr>
                <w:color w:val="000000"/>
                <w:sz w:val="16"/>
                <w:szCs w:val="16"/>
              </w:rPr>
              <w:t>7</w:t>
            </w:r>
          </w:p>
        </w:tc>
        <w:tc>
          <w:tcPr>
            <w:tcW w:w="4118" w:type="dxa"/>
            <w:tcBorders>
              <w:top w:val="single" w:sz="4" w:space="0" w:color="000000"/>
              <w:left w:val="single" w:sz="4" w:space="0" w:color="000000"/>
              <w:bottom w:val="single" w:sz="4" w:space="0" w:color="000000"/>
            </w:tcBorders>
          </w:tcPr>
          <w:p w14:paraId="74FDC805" w14:textId="77777777" w:rsidR="00DF1AE4" w:rsidRPr="005E062A" w:rsidRDefault="00DF1AE4">
            <w:pPr>
              <w:ind w:firstLine="321"/>
              <w:jc w:val="both"/>
              <w:rPr>
                <w:color w:val="000000"/>
              </w:rPr>
            </w:pPr>
            <w:r w:rsidRPr="005E062A">
              <w:rPr>
                <w:color w:val="000000"/>
                <w:sz w:val="16"/>
                <w:szCs w:val="16"/>
              </w:rPr>
              <w:t>Розгляд заяви-анкети  відповідальним працівником</w:t>
            </w:r>
          </w:p>
        </w:tc>
        <w:tc>
          <w:tcPr>
            <w:tcW w:w="2126" w:type="dxa"/>
            <w:tcBorders>
              <w:top w:val="single" w:sz="4" w:space="0" w:color="000000"/>
              <w:left w:val="single" w:sz="4" w:space="0" w:color="000000"/>
              <w:bottom w:val="single" w:sz="4" w:space="0" w:color="000000"/>
            </w:tcBorders>
          </w:tcPr>
          <w:p w14:paraId="46EF63BF" w14:textId="77777777" w:rsidR="00DF1AE4" w:rsidRPr="007D0CAA" w:rsidRDefault="00DF1AE4" w:rsidP="00DF1AE4">
            <w:pPr>
              <w:jc w:val="center"/>
              <w:rPr>
                <w:sz w:val="16"/>
                <w:szCs w:val="16"/>
              </w:rPr>
            </w:pPr>
            <w:r w:rsidRPr="007D0CAA">
              <w:rPr>
                <w:sz w:val="16"/>
                <w:szCs w:val="16"/>
              </w:rPr>
              <w:t>Працівник</w:t>
            </w:r>
            <w:r>
              <w:rPr>
                <w:sz w:val="16"/>
                <w:szCs w:val="16"/>
              </w:rPr>
              <w:t xml:space="preserve"> Самбірського відділу</w:t>
            </w:r>
            <w:r w:rsidRPr="007D0CAA">
              <w:rPr>
                <w:sz w:val="16"/>
                <w:szCs w:val="16"/>
              </w:rPr>
              <w:t xml:space="preserve"> </w:t>
            </w:r>
            <w:r>
              <w:rPr>
                <w:sz w:val="16"/>
                <w:szCs w:val="16"/>
              </w:rPr>
              <w:t>ЗМУ ДМС</w:t>
            </w:r>
          </w:p>
          <w:p w14:paraId="68D28102" w14:textId="77777777" w:rsidR="00DF1AE4" w:rsidRPr="005E062A" w:rsidRDefault="00DF1AE4">
            <w:pPr>
              <w:ind w:left="34"/>
              <w:jc w:val="center"/>
              <w:rPr>
                <w:color w:val="000000"/>
              </w:rPr>
            </w:pPr>
          </w:p>
        </w:tc>
        <w:tc>
          <w:tcPr>
            <w:tcW w:w="1843" w:type="dxa"/>
            <w:tcBorders>
              <w:top w:val="single" w:sz="4" w:space="0" w:color="000000"/>
              <w:left w:val="single" w:sz="4" w:space="0" w:color="000000"/>
              <w:bottom w:val="single" w:sz="4" w:space="0" w:color="000000"/>
            </w:tcBorders>
          </w:tcPr>
          <w:p w14:paraId="6EAC15C5" w14:textId="77777777" w:rsidR="00DF1AE4" w:rsidRPr="007D0CAA" w:rsidRDefault="00DF1AE4" w:rsidP="00DF1AE4">
            <w:pPr>
              <w:jc w:val="center"/>
              <w:rPr>
                <w:sz w:val="16"/>
                <w:szCs w:val="16"/>
              </w:rPr>
            </w:pPr>
            <w:r>
              <w:rPr>
                <w:sz w:val="16"/>
                <w:szCs w:val="16"/>
              </w:rPr>
              <w:t>Самбірський відділ</w:t>
            </w:r>
            <w:r w:rsidRPr="007D0CAA">
              <w:rPr>
                <w:sz w:val="16"/>
                <w:szCs w:val="16"/>
              </w:rPr>
              <w:t xml:space="preserve"> </w:t>
            </w:r>
            <w:r>
              <w:rPr>
                <w:sz w:val="16"/>
                <w:szCs w:val="16"/>
              </w:rPr>
              <w:t>ЗМУ ДМС</w:t>
            </w:r>
          </w:p>
          <w:p w14:paraId="5ACC23EC" w14:textId="77777777" w:rsidR="00DF1AE4" w:rsidRPr="007D0CAA" w:rsidRDefault="00DF1AE4" w:rsidP="00DF1AE4">
            <w:pPr>
              <w:jc w:val="center"/>
              <w:rPr>
                <w:sz w:val="16"/>
                <w:szCs w:val="16"/>
              </w:rPr>
            </w:pPr>
            <w:r w:rsidRPr="007D0CAA">
              <w:rPr>
                <w:sz w:val="16"/>
                <w:szCs w:val="16"/>
              </w:rPr>
              <w:t xml:space="preserve"> </w:t>
            </w:r>
          </w:p>
          <w:p w14:paraId="648AEA3A" w14:textId="77777777" w:rsidR="00DF1AE4" w:rsidRPr="005E062A" w:rsidRDefault="00DF1AE4">
            <w:pPr>
              <w:ind w:left="34"/>
              <w:jc w:val="center"/>
              <w:rPr>
                <w:color w:val="000000"/>
              </w:rPr>
            </w:pPr>
          </w:p>
        </w:tc>
        <w:tc>
          <w:tcPr>
            <w:tcW w:w="1771" w:type="dxa"/>
            <w:tcBorders>
              <w:top w:val="single" w:sz="4" w:space="0" w:color="000000"/>
              <w:left w:val="single" w:sz="4" w:space="0" w:color="000000"/>
              <w:bottom w:val="single" w:sz="4" w:space="0" w:color="000000"/>
              <w:right w:val="single" w:sz="4" w:space="0" w:color="000000"/>
            </w:tcBorders>
          </w:tcPr>
          <w:p w14:paraId="40489693" w14:textId="77777777" w:rsidR="00DF1AE4" w:rsidRPr="005E062A" w:rsidRDefault="00DF1AE4">
            <w:pPr>
              <w:jc w:val="center"/>
              <w:rPr>
                <w:color w:val="000000"/>
              </w:rPr>
            </w:pPr>
            <w:r w:rsidRPr="005E062A">
              <w:rPr>
                <w:color w:val="000000"/>
                <w:sz w:val="16"/>
                <w:szCs w:val="16"/>
              </w:rPr>
              <w:t>Протягом  15 робочих днів  з дня  оформлення заяви-анкети.</w:t>
            </w:r>
          </w:p>
          <w:p w14:paraId="3BC567A2" w14:textId="77777777" w:rsidR="00DF1AE4" w:rsidRPr="005E062A" w:rsidRDefault="00DF1AE4">
            <w:pPr>
              <w:jc w:val="center"/>
              <w:rPr>
                <w:color w:val="000000"/>
              </w:rPr>
            </w:pPr>
            <w:r w:rsidRPr="005E062A">
              <w:rPr>
                <w:color w:val="000000"/>
                <w:sz w:val="16"/>
                <w:szCs w:val="16"/>
              </w:rPr>
              <w:t>У разі термінового оформлення:</w:t>
            </w:r>
          </w:p>
          <w:p w14:paraId="1F2590B7" w14:textId="77777777" w:rsidR="00DF1AE4" w:rsidRPr="005E062A" w:rsidRDefault="00DF1AE4">
            <w:pPr>
              <w:jc w:val="center"/>
              <w:rPr>
                <w:color w:val="000000"/>
              </w:rPr>
            </w:pPr>
            <w:r w:rsidRPr="005E062A">
              <w:rPr>
                <w:color w:val="000000"/>
                <w:sz w:val="16"/>
                <w:szCs w:val="16"/>
              </w:rPr>
              <w:t>7 робочих днів  – протягом 3 робочих днів з дня оформлення заяви-анкети, у строк до 3 робочих днів – протягом 3 робочих днів.</w:t>
            </w:r>
          </w:p>
        </w:tc>
      </w:tr>
      <w:tr w:rsidR="00DF1AE4" w:rsidRPr="005E062A" w14:paraId="1E1FD1D1" w14:textId="77777777" w:rsidTr="005E062A">
        <w:tc>
          <w:tcPr>
            <w:tcW w:w="560" w:type="dxa"/>
            <w:tcBorders>
              <w:top w:val="single" w:sz="4" w:space="0" w:color="000000"/>
              <w:left w:val="single" w:sz="4" w:space="0" w:color="000000"/>
              <w:bottom w:val="single" w:sz="4" w:space="0" w:color="000000"/>
            </w:tcBorders>
          </w:tcPr>
          <w:p w14:paraId="0CED9E86" w14:textId="77777777" w:rsidR="00DF1AE4" w:rsidRPr="005E062A" w:rsidRDefault="00DF1AE4" w:rsidP="005E062A">
            <w:pPr>
              <w:jc w:val="center"/>
              <w:rPr>
                <w:color w:val="000000"/>
              </w:rPr>
            </w:pPr>
            <w:r w:rsidRPr="005E062A">
              <w:rPr>
                <w:color w:val="000000"/>
                <w:sz w:val="16"/>
                <w:szCs w:val="16"/>
              </w:rPr>
              <w:t>8</w:t>
            </w:r>
          </w:p>
        </w:tc>
        <w:tc>
          <w:tcPr>
            <w:tcW w:w="4118" w:type="dxa"/>
            <w:tcBorders>
              <w:top w:val="single" w:sz="4" w:space="0" w:color="000000"/>
              <w:left w:val="single" w:sz="4" w:space="0" w:color="000000"/>
              <w:bottom w:val="single" w:sz="4" w:space="0" w:color="000000"/>
            </w:tcBorders>
          </w:tcPr>
          <w:p w14:paraId="12E73BA5" w14:textId="77777777" w:rsidR="00DF1AE4" w:rsidRPr="005E062A" w:rsidRDefault="00DF1AE4">
            <w:pPr>
              <w:ind w:firstLine="321"/>
              <w:jc w:val="both"/>
              <w:rPr>
                <w:color w:val="000000"/>
              </w:rPr>
            </w:pPr>
            <w:r w:rsidRPr="005E062A">
              <w:rPr>
                <w:color w:val="000000"/>
                <w:sz w:val="16"/>
                <w:szCs w:val="16"/>
              </w:rPr>
              <w:t xml:space="preserve">Здійснення ідентифікації особи </w:t>
            </w:r>
          </w:p>
          <w:p w14:paraId="4BE7EEED" w14:textId="77777777" w:rsidR="00DF1AE4" w:rsidRPr="005E062A" w:rsidRDefault="00DF1AE4">
            <w:pPr>
              <w:ind w:firstLine="321"/>
              <w:jc w:val="both"/>
              <w:rPr>
                <w:color w:val="000000"/>
                <w:sz w:val="16"/>
                <w:szCs w:val="16"/>
              </w:rPr>
            </w:pPr>
          </w:p>
        </w:tc>
        <w:tc>
          <w:tcPr>
            <w:tcW w:w="2126" w:type="dxa"/>
            <w:tcBorders>
              <w:top w:val="single" w:sz="4" w:space="0" w:color="000000"/>
              <w:left w:val="single" w:sz="4" w:space="0" w:color="000000"/>
              <w:bottom w:val="single" w:sz="4" w:space="0" w:color="000000"/>
            </w:tcBorders>
          </w:tcPr>
          <w:p w14:paraId="1BC5C69A" w14:textId="77777777" w:rsidR="00DF1AE4" w:rsidRPr="007D0CAA" w:rsidRDefault="00DF1AE4" w:rsidP="004618A5">
            <w:pPr>
              <w:jc w:val="center"/>
              <w:rPr>
                <w:sz w:val="16"/>
                <w:szCs w:val="16"/>
              </w:rPr>
            </w:pPr>
            <w:r w:rsidRPr="007D0CAA">
              <w:rPr>
                <w:sz w:val="16"/>
                <w:szCs w:val="16"/>
              </w:rPr>
              <w:t>Працівник</w:t>
            </w:r>
            <w:r>
              <w:rPr>
                <w:sz w:val="16"/>
                <w:szCs w:val="16"/>
              </w:rPr>
              <w:t xml:space="preserve"> Самбірського відділу</w:t>
            </w:r>
            <w:r w:rsidRPr="007D0CAA">
              <w:rPr>
                <w:sz w:val="16"/>
                <w:szCs w:val="16"/>
              </w:rPr>
              <w:t xml:space="preserve"> </w:t>
            </w:r>
            <w:r>
              <w:rPr>
                <w:sz w:val="16"/>
                <w:szCs w:val="16"/>
              </w:rPr>
              <w:t>ЗМУ ДМС</w:t>
            </w:r>
          </w:p>
          <w:p w14:paraId="0D60C6E2" w14:textId="77777777" w:rsidR="00DF1AE4" w:rsidRPr="005E062A" w:rsidRDefault="00DF1AE4" w:rsidP="004618A5">
            <w:pPr>
              <w:ind w:left="34"/>
              <w:jc w:val="center"/>
              <w:rPr>
                <w:color w:val="000000"/>
              </w:rPr>
            </w:pPr>
          </w:p>
        </w:tc>
        <w:tc>
          <w:tcPr>
            <w:tcW w:w="1843" w:type="dxa"/>
            <w:tcBorders>
              <w:top w:val="single" w:sz="4" w:space="0" w:color="000000"/>
              <w:left w:val="single" w:sz="4" w:space="0" w:color="000000"/>
              <w:bottom w:val="single" w:sz="4" w:space="0" w:color="000000"/>
            </w:tcBorders>
          </w:tcPr>
          <w:p w14:paraId="54BA83C6" w14:textId="77777777" w:rsidR="00DF1AE4" w:rsidRPr="007D0CAA" w:rsidRDefault="00DF1AE4" w:rsidP="004618A5">
            <w:pPr>
              <w:jc w:val="center"/>
              <w:rPr>
                <w:sz w:val="16"/>
                <w:szCs w:val="16"/>
              </w:rPr>
            </w:pPr>
            <w:r>
              <w:rPr>
                <w:sz w:val="16"/>
                <w:szCs w:val="16"/>
              </w:rPr>
              <w:t>Самбірський відділ</w:t>
            </w:r>
            <w:r w:rsidRPr="007D0CAA">
              <w:rPr>
                <w:sz w:val="16"/>
                <w:szCs w:val="16"/>
              </w:rPr>
              <w:t xml:space="preserve"> </w:t>
            </w:r>
            <w:r>
              <w:rPr>
                <w:sz w:val="16"/>
                <w:szCs w:val="16"/>
              </w:rPr>
              <w:t>ЗМУ ДМС</w:t>
            </w:r>
          </w:p>
          <w:p w14:paraId="125E1B33" w14:textId="77777777" w:rsidR="00DF1AE4" w:rsidRPr="007D0CAA" w:rsidRDefault="00DF1AE4" w:rsidP="004618A5">
            <w:pPr>
              <w:jc w:val="center"/>
              <w:rPr>
                <w:sz w:val="16"/>
                <w:szCs w:val="16"/>
              </w:rPr>
            </w:pPr>
            <w:r w:rsidRPr="007D0CAA">
              <w:rPr>
                <w:sz w:val="16"/>
                <w:szCs w:val="16"/>
              </w:rPr>
              <w:t xml:space="preserve"> </w:t>
            </w:r>
          </w:p>
          <w:p w14:paraId="3F4625F4" w14:textId="77777777" w:rsidR="00DF1AE4" w:rsidRPr="005E062A" w:rsidRDefault="00DF1AE4" w:rsidP="004618A5">
            <w:pPr>
              <w:ind w:left="34"/>
              <w:jc w:val="center"/>
              <w:rPr>
                <w:color w:val="000000"/>
              </w:rPr>
            </w:pPr>
          </w:p>
        </w:tc>
        <w:tc>
          <w:tcPr>
            <w:tcW w:w="1771" w:type="dxa"/>
            <w:tcBorders>
              <w:top w:val="single" w:sz="4" w:space="0" w:color="000000"/>
              <w:left w:val="single" w:sz="4" w:space="0" w:color="000000"/>
              <w:bottom w:val="single" w:sz="4" w:space="0" w:color="000000"/>
              <w:right w:val="single" w:sz="4" w:space="0" w:color="000000"/>
            </w:tcBorders>
          </w:tcPr>
          <w:p w14:paraId="012AE4DA" w14:textId="77777777" w:rsidR="00DF1AE4" w:rsidRPr="005E062A" w:rsidRDefault="00DF1AE4">
            <w:pPr>
              <w:jc w:val="center"/>
              <w:rPr>
                <w:color w:val="000000"/>
              </w:rPr>
            </w:pPr>
            <w:r w:rsidRPr="005E062A">
              <w:rPr>
                <w:color w:val="000000"/>
                <w:sz w:val="16"/>
                <w:szCs w:val="16"/>
              </w:rPr>
              <w:t>Протягом  15 робочих днів  з дня  оформлення заяви-анкети.</w:t>
            </w:r>
          </w:p>
          <w:p w14:paraId="659A1F30" w14:textId="77777777" w:rsidR="00DF1AE4" w:rsidRPr="005E062A" w:rsidRDefault="00DF1AE4">
            <w:pPr>
              <w:jc w:val="center"/>
              <w:rPr>
                <w:color w:val="000000"/>
              </w:rPr>
            </w:pPr>
            <w:r w:rsidRPr="005E062A">
              <w:rPr>
                <w:color w:val="000000"/>
                <w:sz w:val="16"/>
                <w:szCs w:val="16"/>
              </w:rPr>
              <w:t>У разі термінового оформлення:</w:t>
            </w:r>
          </w:p>
          <w:p w14:paraId="64AB63C8" w14:textId="77777777" w:rsidR="00DF1AE4" w:rsidRPr="005E062A" w:rsidRDefault="00DF1AE4">
            <w:pPr>
              <w:jc w:val="center"/>
              <w:rPr>
                <w:color w:val="000000"/>
              </w:rPr>
            </w:pPr>
            <w:r w:rsidRPr="005E062A">
              <w:rPr>
                <w:color w:val="000000"/>
                <w:sz w:val="16"/>
                <w:szCs w:val="16"/>
              </w:rPr>
              <w:t>7 робочих днів  – протягом 3 робочих днів з дня оформлення заяви-анкети, у строк до 3 робочих днів – протягом 2 робочих днів.</w:t>
            </w:r>
          </w:p>
        </w:tc>
      </w:tr>
      <w:tr w:rsidR="00DF1AE4" w:rsidRPr="005E062A" w14:paraId="31CF71ED" w14:textId="77777777" w:rsidTr="005E062A">
        <w:tc>
          <w:tcPr>
            <w:tcW w:w="560" w:type="dxa"/>
            <w:tcBorders>
              <w:top w:val="single" w:sz="4" w:space="0" w:color="000000"/>
              <w:left w:val="single" w:sz="4" w:space="0" w:color="000000"/>
              <w:bottom w:val="single" w:sz="4" w:space="0" w:color="000000"/>
            </w:tcBorders>
          </w:tcPr>
          <w:p w14:paraId="45C0F074" w14:textId="77777777" w:rsidR="00DF1AE4" w:rsidRPr="005E062A" w:rsidRDefault="00DF1AE4" w:rsidP="005E062A">
            <w:pPr>
              <w:jc w:val="center"/>
              <w:rPr>
                <w:color w:val="000000"/>
              </w:rPr>
            </w:pPr>
            <w:r w:rsidRPr="005E062A">
              <w:rPr>
                <w:color w:val="000000"/>
                <w:sz w:val="16"/>
                <w:szCs w:val="16"/>
              </w:rPr>
              <w:t>9</w:t>
            </w:r>
          </w:p>
        </w:tc>
        <w:tc>
          <w:tcPr>
            <w:tcW w:w="4118" w:type="dxa"/>
            <w:tcBorders>
              <w:top w:val="single" w:sz="4" w:space="0" w:color="000000"/>
              <w:left w:val="single" w:sz="4" w:space="0" w:color="000000"/>
              <w:bottom w:val="single" w:sz="4" w:space="0" w:color="000000"/>
            </w:tcBorders>
          </w:tcPr>
          <w:p w14:paraId="15D56E75" w14:textId="77777777" w:rsidR="00DF1AE4" w:rsidRPr="005E062A" w:rsidRDefault="00DF1AE4">
            <w:pPr>
              <w:pStyle w:val="af1"/>
              <w:spacing w:before="0"/>
              <w:ind w:firstLine="321"/>
              <w:jc w:val="both"/>
              <w:rPr>
                <w:rFonts w:ascii="Times New Roman" w:hAnsi="Times New Roman" w:cs="Times New Roman"/>
                <w:color w:val="000000"/>
              </w:rPr>
            </w:pPr>
            <w:r w:rsidRPr="005E062A">
              <w:rPr>
                <w:rFonts w:ascii="Times New Roman" w:hAnsi="Times New Roman" w:cs="Times New Roman"/>
                <w:color w:val="000000"/>
                <w:sz w:val="16"/>
                <w:szCs w:val="16"/>
              </w:rPr>
              <w:t xml:space="preserve">Рішення про оформлення паспорта приймається територіальним органом/територіальним підрозділом ДМС </w:t>
            </w:r>
            <w:r w:rsidRPr="005E062A">
              <w:rPr>
                <w:rFonts w:ascii="Times New Roman" w:hAnsi="Times New Roman" w:cs="Times New Roman"/>
                <w:b/>
                <w:color w:val="000000"/>
                <w:sz w:val="16"/>
                <w:szCs w:val="16"/>
              </w:rPr>
              <w:t>за результатами</w:t>
            </w:r>
            <w:r w:rsidRPr="005E062A">
              <w:rPr>
                <w:rFonts w:ascii="Times New Roman" w:hAnsi="Times New Roman" w:cs="Times New Roman"/>
                <w:color w:val="000000"/>
                <w:sz w:val="16"/>
                <w:szCs w:val="16"/>
              </w:rPr>
              <w:t xml:space="preserve"> ідентифікації особи та перевірки факту належності особи до громадянства України. </w:t>
            </w:r>
          </w:p>
          <w:p w14:paraId="37FB2997" w14:textId="77777777" w:rsidR="00DF1AE4" w:rsidRPr="005E062A" w:rsidRDefault="00DF1AE4">
            <w:pPr>
              <w:ind w:firstLine="321"/>
              <w:jc w:val="both"/>
              <w:rPr>
                <w:color w:val="000000"/>
                <w:sz w:val="16"/>
                <w:szCs w:val="16"/>
              </w:rPr>
            </w:pPr>
          </w:p>
        </w:tc>
        <w:tc>
          <w:tcPr>
            <w:tcW w:w="2126" w:type="dxa"/>
            <w:tcBorders>
              <w:top w:val="single" w:sz="4" w:space="0" w:color="000000"/>
              <w:left w:val="single" w:sz="4" w:space="0" w:color="000000"/>
              <w:bottom w:val="single" w:sz="4" w:space="0" w:color="000000"/>
            </w:tcBorders>
          </w:tcPr>
          <w:p w14:paraId="39774A57" w14:textId="77777777" w:rsidR="00DF1AE4" w:rsidRPr="007D0CAA" w:rsidRDefault="00DF1AE4" w:rsidP="004618A5">
            <w:pPr>
              <w:jc w:val="center"/>
              <w:rPr>
                <w:sz w:val="16"/>
                <w:szCs w:val="16"/>
              </w:rPr>
            </w:pPr>
            <w:r w:rsidRPr="007D0CAA">
              <w:rPr>
                <w:sz w:val="16"/>
                <w:szCs w:val="16"/>
              </w:rPr>
              <w:t>Працівник</w:t>
            </w:r>
            <w:r>
              <w:rPr>
                <w:sz w:val="16"/>
                <w:szCs w:val="16"/>
              </w:rPr>
              <w:t xml:space="preserve"> Самбірського відділу</w:t>
            </w:r>
            <w:r w:rsidRPr="007D0CAA">
              <w:rPr>
                <w:sz w:val="16"/>
                <w:szCs w:val="16"/>
              </w:rPr>
              <w:t xml:space="preserve"> </w:t>
            </w:r>
            <w:r>
              <w:rPr>
                <w:sz w:val="16"/>
                <w:szCs w:val="16"/>
              </w:rPr>
              <w:t>ЗМУ ДМС</w:t>
            </w:r>
          </w:p>
          <w:p w14:paraId="306BC632" w14:textId="77777777" w:rsidR="00DF1AE4" w:rsidRPr="005E062A" w:rsidRDefault="00DF1AE4" w:rsidP="004618A5">
            <w:pPr>
              <w:ind w:left="34"/>
              <w:jc w:val="center"/>
              <w:rPr>
                <w:color w:val="000000"/>
              </w:rPr>
            </w:pPr>
          </w:p>
        </w:tc>
        <w:tc>
          <w:tcPr>
            <w:tcW w:w="1843" w:type="dxa"/>
            <w:tcBorders>
              <w:top w:val="single" w:sz="4" w:space="0" w:color="000000"/>
              <w:left w:val="single" w:sz="4" w:space="0" w:color="000000"/>
              <w:bottom w:val="single" w:sz="4" w:space="0" w:color="000000"/>
            </w:tcBorders>
          </w:tcPr>
          <w:p w14:paraId="319F36CB" w14:textId="77777777" w:rsidR="00DF1AE4" w:rsidRPr="007D0CAA" w:rsidRDefault="00DF1AE4" w:rsidP="004618A5">
            <w:pPr>
              <w:jc w:val="center"/>
              <w:rPr>
                <w:sz w:val="16"/>
                <w:szCs w:val="16"/>
              </w:rPr>
            </w:pPr>
            <w:r>
              <w:rPr>
                <w:sz w:val="16"/>
                <w:szCs w:val="16"/>
              </w:rPr>
              <w:t>Самбірський відділ</w:t>
            </w:r>
            <w:r w:rsidRPr="007D0CAA">
              <w:rPr>
                <w:sz w:val="16"/>
                <w:szCs w:val="16"/>
              </w:rPr>
              <w:t xml:space="preserve"> </w:t>
            </w:r>
            <w:r>
              <w:rPr>
                <w:sz w:val="16"/>
                <w:szCs w:val="16"/>
              </w:rPr>
              <w:t>ЗМУ ДМС</w:t>
            </w:r>
          </w:p>
          <w:p w14:paraId="4405E04A" w14:textId="77777777" w:rsidR="00DF1AE4" w:rsidRPr="007D0CAA" w:rsidRDefault="00DF1AE4" w:rsidP="004618A5">
            <w:pPr>
              <w:jc w:val="center"/>
              <w:rPr>
                <w:sz w:val="16"/>
                <w:szCs w:val="16"/>
              </w:rPr>
            </w:pPr>
            <w:r w:rsidRPr="007D0CAA">
              <w:rPr>
                <w:sz w:val="16"/>
                <w:szCs w:val="16"/>
              </w:rPr>
              <w:t xml:space="preserve"> </w:t>
            </w:r>
          </w:p>
          <w:p w14:paraId="307A48DB" w14:textId="77777777" w:rsidR="00DF1AE4" w:rsidRPr="005E062A" w:rsidRDefault="00DF1AE4" w:rsidP="004618A5">
            <w:pPr>
              <w:ind w:left="34"/>
              <w:jc w:val="center"/>
              <w:rPr>
                <w:color w:val="000000"/>
              </w:rPr>
            </w:pPr>
          </w:p>
        </w:tc>
        <w:tc>
          <w:tcPr>
            <w:tcW w:w="1771" w:type="dxa"/>
            <w:tcBorders>
              <w:top w:val="single" w:sz="4" w:space="0" w:color="000000"/>
              <w:left w:val="single" w:sz="4" w:space="0" w:color="000000"/>
              <w:bottom w:val="single" w:sz="4" w:space="0" w:color="000000"/>
              <w:right w:val="single" w:sz="4" w:space="0" w:color="000000"/>
            </w:tcBorders>
          </w:tcPr>
          <w:p w14:paraId="5E49C875" w14:textId="77777777" w:rsidR="00DF1AE4" w:rsidRPr="005E062A" w:rsidRDefault="00DF1AE4">
            <w:pPr>
              <w:jc w:val="center"/>
              <w:rPr>
                <w:color w:val="000000"/>
              </w:rPr>
            </w:pPr>
            <w:r w:rsidRPr="005E062A">
              <w:rPr>
                <w:color w:val="000000"/>
                <w:sz w:val="16"/>
                <w:szCs w:val="16"/>
              </w:rPr>
              <w:t>Не пізніше ніж на 15 робочий день з дня оформлення заяви-анкети.    У разі термінового оформлення:</w:t>
            </w:r>
          </w:p>
          <w:p w14:paraId="4F9C149C" w14:textId="77777777" w:rsidR="00DF1AE4" w:rsidRPr="005E062A" w:rsidRDefault="00DF1AE4">
            <w:pPr>
              <w:jc w:val="center"/>
              <w:rPr>
                <w:color w:val="000000"/>
              </w:rPr>
            </w:pPr>
            <w:r w:rsidRPr="005E062A">
              <w:rPr>
                <w:color w:val="000000"/>
                <w:sz w:val="16"/>
                <w:szCs w:val="16"/>
              </w:rPr>
              <w:t xml:space="preserve">7 робочих днів  –не пізніше 3 робочих днів,                           у строк до 3 робочих днів –              з дня оформлення заяви-анкети, але не пізніше               </w:t>
            </w:r>
            <w:r w:rsidRPr="005E062A">
              <w:rPr>
                <w:color w:val="000000"/>
                <w:sz w:val="16"/>
                <w:szCs w:val="16"/>
              </w:rPr>
              <w:lastRenderedPageBreak/>
              <w:t>2 робочих днів.</w:t>
            </w:r>
          </w:p>
        </w:tc>
      </w:tr>
      <w:tr w:rsidR="00DF1AE4" w:rsidRPr="005E062A" w14:paraId="7B9E094A" w14:textId="77777777" w:rsidTr="005E062A">
        <w:tc>
          <w:tcPr>
            <w:tcW w:w="560" w:type="dxa"/>
            <w:tcBorders>
              <w:top w:val="single" w:sz="4" w:space="0" w:color="000000"/>
              <w:left w:val="single" w:sz="4" w:space="0" w:color="000000"/>
              <w:bottom w:val="single" w:sz="4" w:space="0" w:color="000000"/>
            </w:tcBorders>
          </w:tcPr>
          <w:p w14:paraId="7E524EFC" w14:textId="77777777" w:rsidR="00DF1AE4" w:rsidRPr="005E062A" w:rsidRDefault="00DF1AE4" w:rsidP="005E062A">
            <w:pPr>
              <w:jc w:val="center"/>
              <w:rPr>
                <w:color w:val="000000"/>
              </w:rPr>
            </w:pPr>
            <w:r w:rsidRPr="005E062A">
              <w:rPr>
                <w:color w:val="000000"/>
                <w:sz w:val="16"/>
                <w:szCs w:val="16"/>
              </w:rPr>
              <w:lastRenderedPageBreak/>
              <w:t>10</w:t>
            </w:r>
          </w:p>
        </w:tc>
        <w:tc>
          <w:tcPr>
            <w:tcW w:w="4118" w:type="dxa"/>
            <w:tcBorders>
              <w:top w:val="single" w:sz="4" w:space="0" w:color="000000"/>
              <w:left w:val="single" w:sz="4" w:space="0" w:color="000000"/>
              <w:bottom w:val="single" w:sz="4" w:space="0" w:color="000000"/>
            </w:tcBorders>
          </w:tcPr>
          <w:p w14:paraId="36AD1B19" w14:textId="77777777" w:rsidR="00DF1AE4" w:rsidRPr="005E062A" w:rsidRDefault="00DF1AE4">
            <w:pPr>
              <w:ind w:firstLine="321"/>
              <w:jc w:val="both"/>
              <w:rPr>
                <w:color w:val="000000"/>
              </w:rPr>
            </w:pPr>
            <w:r w:rsidRPr="005E062A">
              <w:rPr>
                <w:color w:val="000000"/>
                <w:sz w:val="16"/>
                <w:szCs w:val="16"/>
              </w:rPr>
              <w:t>Оформлення (персоналізація) паспорта громадянина України для виїзду за кордон та доставка до територіального органу/територіального підрозділу ДМС</w:t>
            </w:r>
          </w:p>
        </w:tc>
        <w:tc>
          <w:tcPr>
            <w:tcW w:w="2126" w:type="dxa"/>
            <w:tcBorders>
              <w:top w:val="single" w:sz="4" w:space="0" w:color="000000"/>
              <w:left w:val="single" w:sz="4" w:space="0" w:color="000000"/>
              <w:bottom w:val="single" w:sz="4" w:space="0" w:color="000000"/>
            </w:tcBorders>
          </w:tcPr>
          <w:p w14:paraId="29F56A2C" w14:textId="77777777" w:rsidR="00DF1AE4" w:rsidRPr="005E062A" w:rsidRDefault="00DF1AE4">
            <w:pPr>
              <w:jc w:val="both"/>
              <w:rPr>
                <w:color w:val="000000"/>
              </w:rPr>
            </w:pPr>
            <w:r w:rsidRPr="005E062A">
              <w:rPr>
                <w:color w:val="000000"/>
                <w:sz w:val="16"/>
                <w:szCs w:val="16"/>
              </w:rPr>
              <w:t>ДП «Поліграфічний комбінат «Україна» по виготовленню цінних паперів»</w:t>
            </w:r>
          </w:p>
        </w:tc>
        <w:tc>
          <w:tcPr>
            <w:tcW w:w="1843" w:type="dxa"/>
            <w:tcBorders>
              <w:top w:val="single" w:sz="4" w:space="0" w:color="000000"/>
              <w:left w:val="single" w:sz="4" w:space="0" w:color="000000"/>
              <w:bottom w:val="single" w:sz="4" w:space="0" w:color="000000"/>
            </w:tcBorders>
          </w:tcPr>
          <w:p w14:paraId="46F6D687" w14:textId="77777777" w:rsidR="00DF1AE4" w:rsidRPr="005E062A" w:rsidRDefault="00DF1AE4">
            <w:pPr>
              <w:jc w:val="both"/>
              <w:rPr>
                <w:color w:val="000000"/>
              </w:rPr>
            </w:pPr>
            <w:r w:rsidRPr="005E062A">
              <w:rPr>
                <w:color w:val="000000"/>
                <w:sz w:val="16"/>
                <w:szCs w:val="16"/>
              </w:rPr>
              <w:t>ДП «Поліграфічний комбінат «Україна» по виготовленню цінних паперів»</w:t>
            </w:r>
          </w:p>
        </w:tc>
        <w:tc>
          <w:tcPr>
            <w:tcW w:w="1771" w:type="dxa"/>
            <w:tcBorders>
              <w:top w:val="single" w:sz="4" w:space="0" w:color="000000"/>
              <w:left w:val="single" w:sz="4" w:space="0" w:color="000000"/>
              <w:bottom w:val="single" w:sz="4" w:space="0" w:color="000000"/>
              <w:right w:val="single" w:sz="4" w:space="0" w:color="000000"/>
            </w:tcBorders>
          </w:tcPr>
          <w:p w14:paraId="0690C9E5" w14:textId="77777777" w:rsidR="00DF1AE4" w:rsidRPr="005E062A" w:rsidRDefault="00DF1AE4">
            <w:pPr>
              <w:jc w:val="both"/>
              <w:rPr>
                <w:color w:val="000000"/>
              </w:rPr>
            </w:pPr>
            <w:r w:rsidRPr="005E062A">
              <w:rPr>
                <w:color w:val="000000"/>
                <w:sz w:val="16"/>
                <w:szCs w:val="16"/>
              </w:rPr>
              <w:t xml:space="preserve">Не пізніше 3 робочих днів </w:t>
            </w:r>
          </w:p>
        </w:tc>
      </w:tr>
      <w:tr w:rsidR="00DF1AE4" w:rsidRPr="005E062A" w14:paraId="0665DCE3" w14:textId="77777777" w:rsidTr="005E062A">
        <w:tc>
          <w:tcPr>
            <w:tcW w:w="560" w:type="dxa"/>
            <w:tcBorders>
              <w:top w:val="single" w:sz="4" w:space="0" w:color="000000"/>
              <w:left w:val="single" w:sz="4" w:space="0" w:color="000000"/>
              <w:bottom w:val="single" w:sz="4" w:space="0" w:color="000000"/>
            </w:tcBorders>
          </w:tcPr>
          <w:p w14:paraId="78D75770" w14:textId="77777777" w:rsidR="00DF1AE4" w:rsidRPr="005E062A" w:rsidRDefault="00DF1AE4" w:rsidP="005E062A">
            <w:pPr>
              <w:jc w:val="center"/>
              <w:rPr>
                <w:color w:val="000000"/>
              </w:rPr>
            </w:pPr>
            <w:r w:rsidRPr="005E062A">
              <w:rPr>
                <w:color w:val="000000"/>
                <w:sz w:val="16"/>
                <w:szCs w:val="16"/>
              </w:rPr>
              <w:t>11</w:t>
            </w:r>
          </w:p>
        </w:tc>
        <w:tc>
          <w:tcPr>
            <w:tcW w:w="4118" w:type="dxa"/>
            <w:tcBorders>
              <w:top w:val="single" w:sz="4" w:space="0" w:color="000000"/>
              <w:left w:val="single" w:sz="4" w:space="0" w:color="000000"/>
              <w:bottom w:val="single" w:sz="4" w:space="0" w:color="000000"/>
            </w:tcBorders>
          </w:tcPr>
          <w:p w14:paraId="784251C1" w14:textId="77777777" w:rsidR="00DF1AE4" w:rsidRPr="005E062A" w:rsidRDefault="00DF1AE4">
            <w:pPr>
              <w:ind w:left="34"/>
              <w:jc w:val="both"/>
              <w:rPr>
                <w:color w:val="000000"/>
              </w:rPr>
            </w:pPr>
            <w:r w:rsidRPr="005E062A">
              <w:rPr>
                <w:rFonts w:eastAsia="Verdana"/>
                <w:color w:val="000000"/>
                <w:sz w:val="16"/>
                <w:szCs w:val="16"/>
              </w:rPr>
              <w:t xml:space="preserve">      </w:t>
            </w:r>
            <w:r w:rsidRPr="005E062A">
              <w:rPr>
                <w:color w:val="000000"/>
                <w:sz w:val="16"/>
                <w:szCs w:val="16"/>
              </w:rPr>
              <w:t>У разі прийняття заяви-анкети у центрі надання адміністративних послуг/державному підприємстві, що належить до сфери управління ДМС, або його відокремлених підрозділів, 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паспорта.</w:t>
            </w:r>
          </w:p>
          <w:p w14:paraId="234752E0" w14:textId="77777777" w:rsidR="00DF1AE4" w:rsidRPr="005E062A" w:rsidRDefault="00DF1AE4">
            <w:pPr>
              <w:ind w:firstLine="325"/>
              <w:jc w:val="both"/>
              <w:rPr>
                <w:color w:val="000000"/>
                <w:sz w:val="16"/>
                <w:szCs w:val="16"/>
              </w:rPr>
            </w:pPr>
          </w:p>
        </w:tc>
        <w:tc>
          <w:tcPr>
            <w:tcW w:w="2126" w:type="dxa"/>
            <w:tcBorders>
              <w:top w:val="single" w:sz="4" w:space="0" w:color="000000"/>
              <w:left w:val="single" w:sz="4" w:space="0" w:color="000000"/>
              <w:bottom w:val="single" w:sz="4" w:space="0" w:color="000000"/>
            </w:tcBorders>
          </w:tcPr>
          <w:p w14:paraId="0243154C" w14:textId="77777777" w:rsidR="00DF1AE4" w:rsidRPr="007D0CAA" w:rsidRDefault="00DF1AE4" w:rsidP="004618A5">
            <w:pPr>
              <w:jc w:val="center"/>
              <w:rPr>
                <w:sz w:val="16"/>
                <w:szCs w:val="16"/>
              </w:rPr>
            </w:pPr>
            <w:r w:rsidRPr="007D0CAA">
              <w:rPr>
                <w:sz w:val="16"/>
                <w:szCs w:val="16"/>
              </w:rPr>
              <w:t>Працівник</w:t>
            </w:r>
            <w:r>
              <w:rPr>
                <w:sz w:val="16"/>
                <w:szCs w:val="16"/>
              </w:rPr>
              <w:t xml:space="preserve"> Самбірського відділу</w:t>
            </w:r>
            <w:r w:rsidRPr="007D0CAA">
              <w:rPr>
                <w:sz w:val="16"/>
                <w:szCs w:val="16"/>
              </w:rPr>
              <w:t xml:space="preserve"> </w:t>
            </w:r>
            <w:r>
              <w:rPr>
                <w:sz w:val="16"/>
                <w:szCs w:val="16"/>
              </w:rPr>
              <w:t>ЗМУ ДМС</w:t>
            </w:r>
          </w:p>
          <w:p w14:paraId="6294C7BE" w14:textId="77777777" w:rsidR="00DF1AE4" w:rsidRPr="005E062A" w:rsidRDefault="00DF1AE4" w:rsidP="004618A5">
            <w:pPr>
              <w:ind w:left="34"/>
              <w:jc w:val="center"/>
              <w:rPr>
                <w:color w:val="000000"/>
              </w:rPr>
            </w:pPr>
          </w:p>
        </w:tc>
        <w:tc>
          <w:tcPr>
            <w:tcW w:w="1843" w:type="dxa"/>
            <w:tcBorders>
              <w:top w:val="single" w:sz="4" w:space="0" w:color="000000"/>
              <w:left w:val="single" w:sz="4" w:space="0" w:color="000000"/>
              <w:bottom w:val="single" w:sz="4" w:space="0" w:color="000000"/>
            </w:tcBorders>
          </w:tcPr>
          <w:p w14:paraId="00BFBAA4" w14:textId="77777777" w:rsidR="00DF1AE4" w:rsidRPr="007D0CAA" w:rsidRDefault="00DF1AE4" w:rsidP="004618A5">
            <w:pPr>
              <w:jc w:val="center"/>
              <w:rPr>
                <w:sz w:val="16"/>
                <w:szCs w:val="16"/>
              </w:rPr>
            </w:pPr>
            <w:r>
              <w:rPr>
                <w:sz w:val="16"/>
                <w:szCs w:val="16"/>
              </w:rPr>
              <w:t>Самбірський відділ</w:t>
            </w:r>
            <w:r w:rsidRPr="007D0CAA">
              <w:rPr>
                <w:sz w:val="16"/>
                <w:szCs w:val="16"/>
              </w:rPr>
              <w:t xml:space="preserve"> </w:t>
            </w:r>
            <w:r>
              <w:rPr>
                <w:sz w:val="16"/>
                <w:szCs w:val="16"/>
              </w:rPr>
              <w:t>ЗМУ ДМС</w:t>
            </w:r>
          </w:p>
          <w:p w14:paraId="5667DE4C" w14:textId="77777777" w:rsidR="00DF1AE4" w:rsidRPr="007D0CAA" w:rsidRDefault="00DF1AE4" w:rsidP="004618A5">
            <w:pPr>
              <w:jc w:val="center"/>
              <w:rPr>
                <w:sz w:val="16"/>
                <w:szCs w:val="16"/>
              </w:rPr>
            </w:pPr>
            <w:r w:rsidRPr="007D0CAA">
              <w:rPr>
                <w:sz w:val="16"/>
                <w:szCs w:val="16"/>
              </w:rPr>
              <w:t xml:space="preserve"> </w:t>
            </w:r>
          </w:p>
          <w:p w14:paraId="69C7F6B4" w14:textId="77777777" w:rsidR="00DF1AE4" w:rsidRPr="005E062A" w:rsidRDefault="00DF1AE4" w:rsidP="004618A5">
            <w:pPr>
              <w:ind w:left="34"/>
              <w:jc w:val="center"/>
              <w:rPr>
                <w:color w:val="000000"/>
              </w:rPr>
            </w:pPr>
          </w:p>
        </w:tc>
        <w:tc>
          <w:tcPr>
            <w:tcW w:w="1771" w:type="dxa"/>
            <w:tcBorders>
              <w:top w:val="single" w:sz="4" w:space="0" w:color="000000"/>
              <w:left w:val="single" w:sz="4" w:space="0" w:color="000000"/>
              <w:bottom w:val="single" w:sz="4" w:space="0" w:color="000000"/>
              <w:right w:val="single" w:sz="4" w:space="0" w:color="000000"/>
            </w:tcBorders>
          </w:tcPr>
          <w:p w14:paraId="37504EAD" w14:textId="77777777" w:rsidR="00DF1AE4" w:rsidRPr="005E062A" w:rsidRDefault="00DF1AE4">
            <w:pPr>
              <w:jc w:val="both"/>
              <w:rPr>
                <w:color w:val="000000"/>
              </w:rPr>
            </w:pPr>
            <w:r w:rsidRPr="005E062A">
              <w:rPr>
                <w:color w:val="000000"/>
                <w:sz w:val="16"/>
                <w:szCs w:val="16"/>
              </w:rPr>
              <w:t>Не пізніше 20 робочих днів з дня оформлення заяви-анкети</w:t>
            </w:r>
          </w:p>
          <w:p w14:paraId="1EE72348" w14:textId="77777777" w:rsidR="00DF1AE4" w:rsidRPr="005E062A" w:rsidRDefault="00DF1AE4">
            <w:pPr>
              <w:jc w:val="center"/>
              <w:rPr>
                <w:color w:val="000000"/>
              </w:rPr>
            </w:pPr>
            <w:r w:rsidRPr="005E062A">
              <w:rPr>
                <w:color w:val="000000"/>
                <w:sz w:val="16"/>
                <w:szCs w:val="16"/>
              </w:rPr>
              <w:t>У разі термінового оформлення:</w:t>
            </w:r>
          </w:p>
          <w:p w14:paraId="2441523B" w14:textId="77777777" w:rsidR="00DF1AE4" w:rsidRPr="005E062A" w:rsidRDefault="00DF1AE4">
            <w:pPr>
              <w:jc w:val="center"/>
              <w:rPr>
                <w:color w:val="000000"/>
              </w:rPr>
            </w:pPr>
            <w:r w:rsidRPr="005E062A">
              <w:rPr>
                <w:color w:val="000000"/>
                <w:sz w:val="16"/>
                <w:szCs w:val="16"/>
              </w:rPr>
              <w:t>7 робочих днів – не пізніше 7 робочих днів;</w:t>
            </w:r>
          </w:p>
          <w:p w14:paraId="78FC6970" w14:textId="77777777" w:rsidR="00DF1AE4" w:rsidRPr="005E062A" w:rsidRDefault="00DF1AE4">
            <w:pPr>
              <w:jc w:val="center"/>
              <w:rPr>
                <w:color w:val="000000"/>
              </w:rPr>
            </w:pPr>
            <w:r w:rsidRPr="005E062A">
              <w:rPr>
                <w:color w:val="000000"/>
                <w:sz w:val="16"/>
                <w:szCs w:val="16"/>
              </w:rPr>
              <w:t>у строк до 3 робочих днів – не пізніше 3 робочих днів.</w:t>
            </w:r>
          </w:p>
        </w:tc>
      </w:tr>
      <w:tr w:rsidR="00DF1AE4" w:rsidRPr="005E062A" w14:paraId="19885247" w14:textId="77777777" w:rsidTr="005E062A">
        <w:tc>
          <w:tcPr>
            <w:tcW w:w="560" w:type="dxa"/>
            <w:tcBorders>
              <w:top w:val="single" w:sz="4" w:space="0" w:color="000000"/>
              <w:left w:val="single" w:sz="4" w:space="0" w:color="000000"/>
              <w:bottom w:val="single" w:sz="4" w:space="0" w:color="000000"/>
            </w:tcBorders>
          </w:tcPr>
          <w:p w14:paraId="0CD792DC" w14:textId="77777777" w:rsidR="00DF1AE4" w:rsidRPr="005E062A" w:rsidRDefault="00DF1AE4" w:rsidP="005E062A">
            <w:pPr>
              <w:jc w:val="center"/>
              <w:rPr>
                <w:color w:val="000000"/>
              </w:rPr>
            </w:pPr>
            <w:r w:rsidRPr="005E062A">
              <w:rPr>
                <w:color w:val="000000"/>
                <w:sz w:val="16"/>
                <w:szCs w:val="16"/>
              </w:rPr>
              <w:t>12</w:t>
            </w:r>
          </w:p>
        </w:tc>
        <w:tc>
          <w:tcPr>
            <w:tcW w:w="4118" w:type="dxa"/>
            <w:tcBorders>
              <w:top w:val="single" w:sz="4" w:space="0" w:color="000000"/>
              <w:left w:val="single" w:sz="4" w:space="0" w:color="000000"/>
              <w:bottom w:val="single" w:sz="4" w:space="0" w:color="000000"/>
            </w:tcBorders>
          </w:tcPr>
          <w:p w14:paraId="4529C3B5" w14:textId="77777777" w:rsidR="00DF1AE4" w:rsidRPr="005E062A" w:rsidRDefault="00DF1AE4">
            <w:pPr>
              <w:ind w:firstLine="321"/>
              <w:jc w:val="both"/>
              <w:rPr>
                <w:color w:val="000000"/>
              </w:rPr>
            </w:pPr>
            <w:r w:rsidRPr="005E062A">
              <w:rPr>
                <w:color w:val="000000"/>
                <w:sz w:val="16"/>
                <w:szCs w:val="16"/>
              </w:rPr>
              <w:t>Видача паспорта громадянина України для виїзду за кордон</w:t>
            </w:r>
          </w:p>
          <w:p w14:paraId="6E45E306" w14:textId="77777777" w:rsidR="00DF1AE4" w:rsidRPr="005E062A" w:rsidRDefault="00DF1AE4">
            <w:pPr>
              <w:ind w:firstLine="321"/>
              <w:jc w:val="both"/>
              <w:rPr>
                <w:color w:val="000000"/>
                <w:sz w:val="16"/>
                <w:szCs w:val="16"/>
              </w:rPr>
            </w:pPr>
          </w:p>
          <w:p w14:paraId="0A234914" w14:textId="77777777" w:rsidR="00DF1AE4" w:rsidRPr="005E062A" w:rsidRDefault="00DF1AE4">
            <w:pPr>
              <w:ind w:firstLine="321"/>
              <w:jc w:val="both"/>
              <w:rPr>
                <w:color w:val="000000"/>
              </w:rPr>
            </w:pPr>
            <w:r w:rsidRPr="005E062A">
              <w:rPr>
                <w:color w:val="000000"/>
                <w:sz w:val="16"/>
                <w:szCs w:val="16"/>
              </w:rPr>
              <w:t>У разі прийняття рішення про відмову в оформленні чи видачі паспорта за результатами розгляду заяви-анкети та поданих документів надається письмова відповідь з обґрунтуванням причин відмови.</w:t>
            </w:r>
          </w:p>
        </w:tc>
        <w:tc>
          <w:tcPr>
            <w:tcW w:w="2126" w:type="dxa"/>
            <w:tcBorders>
              <w:top w:val="single" w:sz="4" w:space="0" w:color="000000"/>
              <w:left w:val="single" w:sz="4" w:space="0" w:color="000000"/>
              <w:bottom w:val="single" w:sz="4" w:space="0" w:color="000000"/>
            </w:tcBorders>
          </w:tcPr>
          <w:p w14:paraId="06B74D53" w14:textId="77777777" w:rsidR="00DF1AE4" w:rsidRPr="007D0CAA" w:rsidRDefault="00DF1AE4" w:rsidP="004618A5">
            <w:pPr>
              <w:jc w:val="center"/>
              <w:rPr>
                <w:sz w:val="16"/>
                <w:szCs w:val="16"/>
              </w:rPr>
            </w:pPr>
            <w:r w:rsidRPr="007D0CAA">
              <w:rPr>
                <w:sz w:val="16"/>
                <w:szCs w:val="16"/>
              </w:rPr>
              <w:t>Працівник</w:t>
            </w:r>
            <w:r>
              <w:rPr>
                <w:sz w:val="16"/>
                <w:szCs w:val="16"/>
              </w:rPr>
              <w:t xml:space="preserve"> Самбірського відділу</w:t>
            </w:r>
            <w:r w:rsidRPr="007D0CAA">
              <w:rPr>
                <w:sz w:val="16"/>
                <w:szCs w:val="16"/>
              </w:rPr>
              <w:t xml:space="preserve"> </w:t>
            </w:r>
            <w:r>
              <w:rPr>
                <w:sz w:val="16"/>
                <w:szCs w:val="16"/>
              </w:rPr>
              <w:t>ЗМУ ДМС</w:t>
            </w:r>
          </w:p>
          <w:p w14:paraId="411E2073" w14:textId="77777777" w:rsidR="00DF1AE4" w:rsidRPr="005E062A" w:rsidRDefault="00DF1AE4" w:rsidP="004618A5">
            <w:pPr>
              <w:ind w:left="34"/>
              <w:jc w:val="center"/>
              <w:rPr>
                <w:color w:val="000000"/>
              </w:rPr>
            </w:pPr>
          </w:p>
        </w:tc>
        <w:tc>
          <w:tcPr>
            <w:tcW w:w="1843" w:type="dxa"/>
            <w:tcBorders>
              <w:top w:val="single" w:sz="4" w:space="0" w:color="000000"/>
              <w:left w:val="single" w:sz="4" w:space="0" w:color="000000"/>
              <w:bottom w:val="single" w:sz="4" w:space="0" w:color="000000"/>
            </w:tcBorders>
          </w:tcPr>
          <w:p w14:paraId="3BCFB791" w14:textId="77777777" w:rsidR="00DF1AE4" w:rsidRPr="007D0CAA" w:rsidRDefault="00DF1AE4" w:rsidP="004618A5">
            <w:pPr>
              <w:jc w:val="center"/>
              <w:rPr>
                <w:sz w:val="16"/>
                <w:szCs w:val="16"/>
              </w:rPr>
            </w:pPr>
            <w:r>
              <w:rPr>
                <w:sz w:val="16"/>
                <w:szCs w:val="16"/>
              </w:rPr>
              <w:t>Самбірський відділ</w:t>
            </w:r>
            <w:r w:rsidRPr="007D0CAA">
              <w:rPr>
                <w:sz w:val="16"/>
                <w:szCs w:val="16"/>
              </w:rPr>
              <w:t xml:space="preserve"> </w:t>
            </w:r>
            <w:r>
              <w:rPr>
                <w:sz w:val="16"/>
                <w:szCs w:val="16"/>
              </w:rPr>
              <w:t>ЗМУ ДМС</w:t>
            </w:r>
          </w:p>
          <w:p w14:paraId="2AC1FCB6" w14:textId="77777777" w:rsidR="00DF1AE4" w:rsidRPr="007D0CAA" w:rsidRDefault="00DF1AE4" w:rsidP="004618A5">
            <w:pPr>
              <w:jc w:val="center"/>
              <w:rPr>
                <w:sz w:val="16"/>
                <w:szCs w:val="16"/>
              </w:rPr>
            </w:pPr>
            <w:r w:rsidRPr="007D0CAA">
              <w:rPr>
                <w:sz w:val="16"/>
                <w:szCs w:val="16"/>
              </w:rPr>
              <w:t xml:space="preserve"> </w:t>
            </w:r>
          </w:p>
          <w:p w14:paraId="6F088D15" w14:textId="77777777" w:rsidR="00DF1AE4" w:rsidRPr="005E062A" w:rsidRDefault="00DF1AE4" w:rsidP="004618A5">
            <w:pPr>
              <w:ind w:left="34"/>
              <w:jc w:val="center"/>
              <w:rPr>
                <w:color w:val="000000"/>
              </w:rPr>
            </w:pPr>
          </w:p>
        </w:tc>
        <w:tc>
          <w:tcPr>
            <w:tcW w:w="1771" w:type="dxa"/>
            <w:tcBorders>
              <w:top w:val="single" w:sz="4" w:space="0" w:color="000000"/>
              <w:left w:val="single" w:sz="4" w:space="0" w:color="000000"/>
              <w:bottom w:val="single" w:sz="4" w:space="0" w:color="000000"/>
              <w:right w:val="single" w:sz="4" w:space="0" w:color="000000"/>
            </w:tcBorders>
          </w:tcPr>
          <w:p w14:paraId="36195CF5" w14:textId="77777777" w:rsidR="00DF1AE4" w:rsidRPr="005E062A" w:rsidRDefault="00DF1AE4">
            <w:pPr>
              <w:jc w:val="center"/>
              <w:rPr>
                <w:color w:val="000000"/>
              </w:rPr>
            </w:pPr>
            <w:r w:rsidRPr="005E062A">
              <w:rPr>
                <w:color w:val="000000"/>
                <w:sz w:val="16"/>
                <w:szCs w:val="16"/>
              </w:rPr>
              <w:t>На 8 робочий день з дня оформлення заяви-анкети, але не пізніше 20 робочих днів з дня оформлення заяви-анкети</w:t>
            </w:r>
          </w:p>
          <w:p w14:paraId="06100670" w14:textId="77777777" w:rsidR="00DF1AE4" w:rsidRPr="005E062A" w:rsidRDefault="00DF1AE4">
            <w:pPr>
              <w:jc w:val="center"/>
              <w:rPr>
                <w:color w:val="000000"/>
              </w:rPr>
            </w:pPr>
            <w:r w:rsidRPr="005E062A">
              <w:rPr>
                <w:color w:val="000000"/>
                <w:sz w:val="16"/>
                <w:szCs w:val="16"/>
              </w:rPr>
              <w:t>У разі термінового оформлення:</w:t>
            </w:r>
          </w:p>
          <w:p w14:paraId="2FD3AB97" w14:textId="77777777" w:rsidR="00DF1AE4" w:rsidRPr="005E062A" w:rsidRDefault="00DF1AE4">
            <w:pPr>
              <w:jc w:val="center"/>
              <w:rPr>
                <w:color w:val="000000"/>
              </w:rPr>
            </w:pPr>
            <w:r w:rsidRPr="005E062A">
              <w:rPr>
                <w:color w:val="000000"/>
                <w:sz w:val="16"/>
                <w:szCs w:val="16"/>
              </w:rPr>
              <w:t>7 робочих днів– не пізніше ніж через 7 робочих днів;</w:t>
            </w:r>
          </w:p>
          <w:p w14:paraId="666A7C78" w14:textId="77777777" w:rsidR="00DF1AE4" w:rsidRPr="005E062A" w:rsidRDefault="00DF1AE4">
            <w:pPr>
              <w:jc w:val="center"/>
              <w:rPr>
                <w:color w:val="000000"/>
              </w:rPr>
            </w:pPr>
            <w:r w:rsidRPr="005E062A">
              <w:rPr>
                <w:color w:val="000000"/>
                <w:sz w:val="16"/>
                <w:szCs w:val="16"/>
              </w:rPr>
              <w:t>у строк до 3 робочих днів – не пізніше ніж через 3 робочих днів.</w:t>
            </w:r>
          </w:p>
          <w:p w14:paraId="1E3605C6" w14:textId="77777777" w:rsidR="00DF1AE4" w:rsidRPr="005E062A" w:rsidRDefault="00DF1AE4">
            <w:pPr>
              <w:jc w:val="both"/>
              <w:rPr>
                <w:color w:val="000000"/>
                <w:sz w:val="16"/>
                <w:szCs w:val="16"/>
              </w:rPr>
            </w:pPr>
          </w:p>
        </w:tc>
      </w:tr>
      <w:tr w:rsidR="00DF1AE4" w:rsidRPr="005E062A" w14:paraId="281F885E" w14:textId="77777777" w:rsidTr="005E062A">
        <w:tc>
          <w:tcPr>
            <w:tcW w:w="560" w:type="dxa"/>
            <w:tcBorders>
              <w:top w:val="single" w:sz="4" w:space="0" w:color="000000"/>
              <w:left w:val="single" w:sz="4" w:space="0" w:color="000000"/>
              <w:bottom w:val="single" w:sz="4" w:space="0" w:color="000000"/>
            </w:tcBorders>
          </w:tcPr>
          <w:p w14:paraId="1DC91D00" w14:textId="77777777" w:rsidR="00DF1AE4" w:rsidRPr="005E062A" w:rsidRDefault="00DF1AE4" w:rsidP="005E062A">
            <w:pPr>
              <w:jc w:val="center"/>
              <w:rPr>
                <w:color w:val="000000"/>
              </w:rPr>
            </w:pPr>
            <w:r w:rsidRPr="005E062A">
              <w:rPr>
                <w:color w:val="000000"/>
                <w:sz w:val="16"/>
                <w:szCs w:val="16"/>
              </w:rPr>
              <w:t>1</w:t>
            </w:r>
            <w:bookmarkStart w:id="3" w:name="_GoBack"/>
            <w:bookmarkEnd w:id="3"/>
            <w:r w:rsidRPr="005E062A">
              <w:rPr>
                <w:color w:val="000000"/>
                <w:sz w:val="16"/>
                <w:szCs w:val="16"/>
              </w:rPr>
              <w:t>3</w:t>
            </w:r>
          </w:p>
        </w:tc>
        <w:tc>
          <w:tcPr>
            <w:tcW w:w="4118" w:type="dxa"/>
            <w:tcBorders>
              <w:top w:val="single" w:sz="4" w:space="0" w:color="000000"/>
              <w:left w:val="single" w:sz="4" w:space="0" w:color="000000"/>
              <w:bottom w:val="single" w:sz="4" w:space="0" w:color="000000"/>
            </w:tcBorders>
          </w:tcPr>
          <w:p w14:paraId="476A4D1C" w14:textId="77777777" w:rsidR="00DF1AE4" w:rsidRPr="005E062A" w:rsidRDefault="00DF1AE4">
            <w:pPr>
              <w:ind w:firstLine="321"/>
              <w:jc w:val="both"/>
              <w:rPr>
                <w:color w:val="000000"/>
              </w:rPr>
            </w:pPr>
            <w:r w:rsidRPr="005E062A">
              <w:rPr>
                <w:color w:val="000000"/>
                <w:sz w:val="16"/>
                <w:szCs w:val="16"/>
              </w:rPr>
              <w:t>Оскарження</w:t>
            </w:r>
          </w:p>
        </w:tc>
        <w:tc>
          <w:tcPr>
            <w:tcW w:w="5740" w:type="dxa"/>
            <w:gridSpan w:val="3"/>
            <w:tcBorders>
              <w:top w:val="single" w:sz="4" w:space="0" w:color="000000"/>
              <w:left w:val="single" w:sz="4" w:space="0" w:color="000000"/>
              <w:bottom w:val="single" w:sz="4" w:space="0" w:color="000000"/>
              <w:right w:val="single" w:sz="4" w:space="0" w:color="000000"/>
            </w:tcBorders>
          </w:tcPr>
          <w:p w14:paraId="541D0948" w14:textId="77777777" w:rsidR="00DF1AE4" w:rsidRPr="005E062A" w:rsidRDefault="00DF1AE4">
            <w:pPr>
              <w:pStyle w:val="af1"/>
              <w:spacing w:before="0"/>
              <w:ind w:firstLine="459"/>
              <w:jc w:val="both"/>
              <w:rPr>
                <w:rFonts w:ascii="Times New Roman" w:hAnsi="Times New Roman" w:cs="Times New Roman"/>
                <w:color w:val="000000"/>
              </w:rPr>
            </w:pPr>
            <w:r w:rsidRPr="005E062A">
              <w:rPr>
                <w:rFonts w:ascii="Times New Roman" w:hAnsi="Times New Roman" w:cs="Times New Roman"/>
                <w:color w:val="000000"/>
                <w:sz w:val="16"/>
                <w:szCs w:val="16"/>
              </w:rPr>
              <w:t>Рішення про відмову в оформленні, обміні та видачі паспорта може бути оскаржено особою в адміністративному порядку або до суду.</w:t>
            </w:r>
          </w:p>
          <w:p w14:paraId="78F9EE63" w14:textId="77777777" w:rsidR="00DF1AE4" w:rsidRPr="005E062A" w:rsidRDefault="00DF1AE4">
            <w:pPr>
              <w:pStyle w:val="af1"/>
              <w:spacing w:before="0"/>
              <w:ind w:firstLine="459"/>
              <w:jc w:val="both"/>
              <w:rPr>
                <w:rFonts w:ascii="Times New Roman" w:hAnsi="Times New Roman" w:cs="Times New Roman"/>
                <w:color w:val="000000"/>
              </w:rPr>
            </w:pPr>
            <w:r w:rsidRPr="005E062A">
              <w:rPr>
                <w:rFonts w:ascii="Times New Roman" w:hAnsi="Times New Roman" w:cs="Times New Roman"/>
                <w:color w:val="000000"/>
                <w:sz w:val="16"/>
                <w:szCs w:val="16"/>
              </w:rPr>
              <w:t>ДМС, територіальний орган ДМС має право переглянути рішення, прийняте територіальним підрозділом ДМС, і за наявності підстав зобов’язати його скасувати попереднє рішення про відмову в оформленні, обміні та видачі паспорта і прийняти нове рішення на підставі раніше поданих документів.</w:t>
            </w:r>
          </w:p>
          <w:p w14:paraId="273B4700" w14:textId="77777777" w:rsidR="00DF1AE4" w:rsidRPr="005E062A" w:rsidRDefault="00DF1AE4">
            <w:pPr>
              <w:pStyle w:val="af1"/>
              <w:spacing w:before="0"/>
              <w:ind w:firstLine="459"/>
              <w:jc w:val="both"/>
              <w:rPr>
                <w:rFonts w:ascii="Times New Roman" w:hAnsi="Times New Roman" w:cs="Times New Roman"/>
                <w:color w:val="000000"/>
              </w:rPr>
            </w:pPr>
            <w:r w:rsidRPr="005E062A">
              <w:rPr>
                <w:rFonts w:ascii="Times New Roman" w:hAnsi="Times New Roman" w:cs="Times New Roman"/>
                <w:color w:val="000000"/>
                <w:sz w:val="16"/>
                <w:szCs w:val="16"/>
              </w:rPr>
              <w:t>Інформація про результати розгляду скарги доводиться до відома заявника в установлений законодавством строк.</w:t>
            </w:r>
          </w:p>
        </w:tc>
      </w:tr>
    </w:tbl>
    <w:p w14:paraId="5CBF4EEB" w14:textId="77777777" w:rsidR="003D12EB" w:rsidRPr="005E062A" w:rsidRDefault="003D12EB">
      <w:pPr>
        <w:jc w:val="both"/>
        <w:rPr>
          <w:b/>
          <w:bCs/>
          <w:spacing w:val="-2"/>
          <w:sz w:val="16"/>
          <w:szCs w:val="16"/>
          <w:lang w:val="ru-RU"/>
        </w:rPr>
      </w:pPr>
    </w:p>
    <w:p w14:paraId="3243863B" w14:textId="77777777" w:rsidR="003D12EB" w:rsidRPr="005E062A" w:rsidRDefault="003D12EB">
      <w:pPr>
        <w:ind w:left="-567"/>
        <w:jc w:val="both"/>
        <w:rPr>
          <w:b/>
          <w:bCs/>
          <w:spacing w:val="-2"/>
          <w:sz w:val="16"/>
          <w:szCs w:val="16"/>
          <w:lang w:val="ru-RU"/>
        </w:rPr>
      </w:pPr>
    </w:p>
    <w:p w14:paraId="63815EBF" w14:textId="77777777" w:rsidR="00081C29" w:rsidRDefault="003D12EB" w:rsidP="00081C29">
      <w:pPr>
        <w:jc w:val="both"/>
      </w:pPr>
      <w:r w:rsidRPr="005E062A">
        <w:rPr>
          <w:b/>
          <w:sz w:val="16"/>
          <w:szCs w:val="16"/>
        </w:rPr>
        <w:t xml:space="preserve">* У разі подання особою або її законним представником </w:t>
      </w:r>
      <w:r w:rsidRPr="005E062A">
        <w:rPr>
          <w:b/>
          <w:sz w:val="16"/>
          <w:szCs w:val="16"/>
          <w:u w:val="single"/>
        </w:rPr>
        <w:t>під час прийому</w:t>
      </w:r>
      <w:r w:rsidRPr="005E062A">
        <w:rPr>
          <w:b/>
          <w:sz w:val="16"/>
          <w:szCs w:val="16"/>
        </w:rPr>
        <w:t xml:space="preserve"> документів інформації (реквізитів платежу) про сплату адміністративного збору в будь-якій формі, за якою може бути перевірено факт оплати із використанням програмного продукту «check», </w:t>
      </w:r>
      <w:r w:rsidRPr="005E062A">
        <w:rPr>
          <w:b/>
          <w:sz w:val="16"/>
          <w:szCs w:val="16"/>
          <w:u w:val="single"/>
        </w:rPr>
        <w:t>квитанція роздруковується</w:t>
      </w:r>
      <w:r w:rsidRPr="005E062A">
        <w:rPr>
          <w:b/>
          <w:sz w:val="16"/>
          <w:szCs w:val="16"/>
        </w:rPr>
        <w:t xml:space="preserve"> відповідним працівником територіального органу/територіального підрозділу ДМС/уповноваженого суб’єкта за допомогою програмного продукту «check» </w:t>
      </w:r>
      <w:r w:rsidRPr="005E062A">
        <w:rPr>
          <w:b/>
          <w:sz w:val="16"/>
          <w:szCs w:val="16"/>
          <w:u w:val="single"/>
        </w:rPr>
        <w:t>у разі технічної можливості.</w:t>
      </w:r>
    </w:p>
    <w:p w14:paraId="751CB301" w14:textId="77777777" w:rsidR="00081C29" w:rsidRDefault="00081C29" w:rsidP="00081C29">
      <w:pPr>
        <w:jc w:val="both"/>
      </w:pPr>
    </w:p>
    <w:p w14:paraId="690C2399" w14:textId="77777777" w:rsidR="00081C29" w:rsidRDefault="00081C29" w:rsidP="00081C29">
      <w:pPr>
        <w:jc w:val="both"/>
      </w:pPr>
    </w:p>
    <w:p w14:paraId="11BE96B3" w14:textId="29DDE220" w:rsidR="00081C29" w:rsidRPr="00081C29" w:rsidRDefault="00081C29" w:rsidP="00081C29">
      <w:pPr>
        <w:jc w:val="both"/>
        <w:rPr>
          <w:sz w:val="24"/>
          <w:szCs w:val="24"/>
        </w:rPr>
      </w:pPr>
      <w:r w:rsidRPr="00081C29">
        <w:rPr>
          <w:b/>
          <w:bCs/>
          <w:spacing w:val="-2"/>
          <w:sz w:val="24"/>
          <w:szCs w:val="24"/>
          <w:lang w:val="ru-RU"/>
        </w:rPr>
        <w:t xml:space="preserve">Начальник </w:t>
      </w:r>
      <w:r w:rsidR="00361D16">
        <w:rPr>
          <w:b/>
          <w:bCs/>
          <w:spacing w:val="-2"/>
          <w:sz w:val="24"/>
          <w:szCs w:val="24"/>
          <w:lang w:val="ru-RU"/>
        </w:rPr>
        <w:t xml:space="preserve">Самбірського </w:t>
      </w:r>
      <w:r w:rsidRPr="00081C29">
        <w:rPr>
          <w:b/>
          <w:bCs/>
          <w:spacing w:val="-2"/>
          <w:sz w:val="24"/>
          <w:szCs w:val="24"/>
          <w:lang w:val="ru-RU"/>
        </w:rPr>
        <w:t>відділу</w:t>
      </w:r>
      <w:r w:rsidR="00361D16">
        <w:rPr>
          <w:b/>
          <w:bCs/>
          <w:spacing w:val="-2"/>
          <w:sz w:val="24"/>
          <w:szCs w:val="24"/>
          <w:lang w:val="ru-RU"/>
        </w:rPr>
        <w:t xml:space="preserve">                   </w:t>
      </w:r>
      <w:r w:rsidR="00B12538" w:rsidRPr="005E73EC">
        <w:rPr>
          <w:b/>
          <w:noProof/>
          <w:color w:val="000000"/>
          <w:spacing w:val="-2"/>
          <w:sz w:val="24"/>
          <w:szCs w:val="24"/>
          <w:lang w:eastAsia="uk-UA"/>
        </w:rPr>
        <w:drawing>
          <wp:inline distT="0" distB="0" distL="0" distR="0" wp14:anchorId="522A3681" wp14:editId="062DE604">
            <wp:extent cx="914400" cy="356235"/>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356235"/>
                    </a:xfrm>
                    <a:prstGeom prst="rect">
                      <a:avLst/>
                    </a:prstGeom>
                    <a:noFill/>
                    <a:ln>
                      <a:noFill/>
                    </a:ln>
                  </pic:spPr>
                </pic:pic>
              </a:graphicData>
            </a:graphic>
          </wp:inline>
        </w:drawing>
      </w:r>
      <w:r w:rsidR="00361D16">
        <w:rPr>
          <w:b/>
          <w:bCs/>
          <w:spacing w:val="-2"/>
          <w:sz w:val="24"/>
          <w:szCs w:val="24"/>
          <w:lang w:val="ru-RU"/>
        </w:rPr>
        <w:t xml:space="preserve">                                     Ірина НАЗАРКО</w:t>
      </w:r>
    </w:p>
    <w:p w14:paraId="57A81D01" w14:textId="77777777" w:rsidR="003D12EB" w:rsidRPr="005E062A" w:rsidRDefault="003D12EB">
      <w:pPr>
        <w:ind w:left="-567"/>
        <w:jc w:val="both"/>
        <w:rPr>
          <w:b/>
          <w:bCs/>
          <w:spacing w:val="-2"/>
          <w:sz w:val="16"/>
          <w:szCs w:val="16"/>
          <w:lang w:val="ru-RU"/>
        </w:rPr>
      </w:pPr>
    </w:p>
    <w:p w14:paraId="676D903E" w14:textId="77777777" w:rsidR="003D12EB" w:rsidRPr="005E062A" w:rsidRDefault="003D12EB">
      <w:pPr>
        <w:ind w:left="-567"/>
        <w:jc w:val="both"/>
        <w:rPr>
          <w:b/>
          <w:bCs/>
          <w:spacing w:val="-2"/>
          <w:sz w:val="16"/>
          <w:szCs w:val="16"/>
          <w:lang w:val="ru-RU"/>
        </w:rPr>
      </w:pPr>
    </w:p>
    <w:p w14:paraId="71439567" w14:textId="77777777" w:rsidR="003D12EB" w:rsidRPr="005E062A" w:rsidRDefault="003D12EB">
      <w:pPr>
        <w:ind w:left="-567"/>
        <w:jc w:val="both"/>
        <w:rPr>
          <w:b/>
          <w:bCs/>
          <w:spacing w:val="-2"/>
          <w:sz w:val="16"/>
          <w:szCs w:val="16"/>
          <w:lang w:val="ru-RU"/>
        </w:rPr>
      </w:pPr>
    </w:p>
    <w:p w14:paraId="48C78C6D" w14:textId="77777777" w:rsidR="003D12EB" w:rsidRPr="005E062A" w:rsidRDefault="003D12EB">
      <w:pPr>
        <w:ind w:left="-567"/>
        <w:jc w:val="both"/>
        <w:rPr>
          <w:b/>
          <w:bCs/>
          <w:spacing w:val="-2"/>
          <w:sz w:val="16"/>
          <w:szCs w:val="16"/>
          <w:lang w:val="ru-RU"/>
        </w:rPr>
      </w:pPr>
    </w:p>
    <w:p w14:paraId="2A62FCC1" w14:textId="77777777" w:rsidR="003D12EB" w:rsidRPr="005E062A" w:rsidRDefault="003D12EB">
      <w:pPr>
        <w:ind w:left="-567"/>
        <w:jc w:val="both"/>
        <w:rPr>
          <w:b/>
          <w:bCs/>
          <w:spacing w:val="-2"/>
          <w:sz w:val="16"/>
          <w:szCs w:val="16"/>
          <w:lang w:val="ru-RU"/>
        </w:rPr>
      </w:pPr>
    </w:p>
    <w:p w14:paraId="328732B5" w14:textId="77777777" w:rsidR="003D12EB" w:rsidRPr="005E062A" w:rsidRDefault="003D12EB">
      <w:pPr>
        <w:ind w:left="-567"/>
        <w:jc w:val="both"/>
        <w:rPr>
          <w:b/>
          <w:bCs/>
          <w:spacing w:val="-2"/>
          <w:sz w:val="16"/>
          <w:szCs w:val="16"/>
          <w:lang w:val="ru-RU"/>
        </w:rPr>
      </w:pPr>
    </w:p>
    <w:p w14:paraId="07B1253F" w14:textId="77777777" w:rsidR="003D12EB" w:rsidRPr="005E062A" w:rsidRDefault="003D12EB">
      <w:pPr>
        <w:ind w:left="-567"/>
        <w:jc w:val="both"/>
        <w:rPr>
          <w:b/>
          <w:bCs/>
          <w:spacing w:val="-2"/>
          <w:sz w:val="16"/>
          <w:szCs w:val="16"/>
          <w:lang w:val="ru-RU"/>
        </w:rPr>
      </w:pPr>
    </w:p>
    <w:p w14:paraId="31EE8D0C" w14:textId="77777777" w:rsidR="003D12EB" w:rsidRPr="005E062A" w:rsidRDefault="003D12EB">
      <w:pPr>
        <w:ind w:left="-567"/>
        <w:jc w:val="both"/>
        <w:rPr>
          <w:b/>
          <w:bCs/>
          <w:spacing w:val="-2"/>
          <w:sz w:val="16"/>
          <w:szCs w:val="16"/>
          <w:lang w:val="ru-RU"/>
        </w:rPr>
      </w:pPr>
    </w:p>
    <w:p w14:paraId="27A5D0D0" w14:textId="77777777" w:rsidR="003D12EB" w:rsidRPr="005E062A" w:rsidRDefault="003D12EB">
      <w:pPr>
        <w:ind w:left="-567"/>
        <w:jc w:val="both"/>
        <w:rPr>
          <w:b/>
          <w:bCs/>
          <w:spacing w:val="-2"/>
          <w:sz w:val="16"/>
          <w:szCs w:val="16"/>
          <w:lang w:val="ru-RU"/>
        </w:rPr>
      </w:pPr>
    </w:p>
    <w:p w14:paraId="1F489208" w14:textId="77777777" w:rsidR="003D12EB" w:rsidRPr="005E062A" w:rsidRDefault="003D12EB">
      <w:pPr>
        <w:ind w:left="-567"/>
        <w:jc w:val="both"/>
        <w:rPr>
          <w:b/>
          <w:bCs/>
          <w:spacing w:val="-2"/>
          <w:sz w:val="16"/>
          <w:szCs w:val="16"/>
          <w:lang w:val="ru-RU"/>
        </w:rPr>
      </w:pPr>
    </w:p>
    <w:p w14:paraId="3E1707E9" w14:textId="77777777" w:rsidR="003D12EB" w:rsidRPr="005E062A" w:rsidRDefault="003D12EB">
      <w:pPr>
        <w:ind w:left="-567"/>
        <w:jc w:val="both"/>
        <w:rPr>
          <w:b/>
          <w:bCs/>
          <w:spacing w:val="-2"/>
          <w:sz w:val="16"/>
          <w:szCs w:val="16"/>
          <w:lang w:val="ru-RU"/>
        </w:rPr>
      </w:pPr>
    </w:p>
    <w:p w14:paraId="149748AB" w14:textId="77777777" w:rsidR="003D12EB" w:rsidRPr="005E062A" w:rsidRDefault="003D12EB">
      <w:pPr>
        <w:ind w:left="-567"/>
        <w:jc w:val="both"/>
        <w:rPr>
          <w:b/>
          <w:bCs/>
          <w:spacing w:val="-2"/>
          <w:sz w:val="16"/>
          <w:szCs w:val="16"/>
          <w:lang w:val="ru-RU"/>
        </w:rPr>
      </w:pPr>
    </w:p>
    <w:p w14:paraId="0ACB857E" w14:textId="77777777" w:rsidR="003D12EB" w:rsidRDefault="003D12EB">
      <w:pPr>
        <w:ind w:left="-567"/>
        <w:jc w:val="both"/>
        <w:rPr>
          <w:b/>
          <w:bCs/>
          <w:spacing w:val="-2"/>
          <w:sz w:val="16"/>
          <w:szCs w:val="16"/>
          <w:lang w:val="ru-RU"/>
        </w:rPr>
      </w:pPr>
    </w:p>
    <w:p w14:paraId="3CCCDD2F" w14:textId="77777777" w:rsidR="005E062A" w:rsidRDefault="005E062A">
      <w:pPr>
        <w:ind w:left="-567"/>
        <w:jc w:val="both"/>
        <w:rPr>
          <w:b/>
          <w:bCs/>
          <w:spacing w:val="-2"/>
          <w:sz w:val="16"/>
          <w:szCs w:val="16"/>
          <w:lang w:val="ru-RU"/>
        </w:rPr>
      </w:pPr>
    </w:p>
    <w:p w14:paraId="1A4E2693" w14:textId="77777777" w:rsidR="00970DFE" w:rsidRDefault="00970DFE">
      <w:pPr>
        <w:ind w:left="-567"/>
        <w:jc w:val="both"/>
        <w:rPr>
          <w:b/>
          <w:bCs/>
          <w:spacing w:val="-2"/>
          <w:sz w:val="16"/>
          <w:szCs w:val="16"/>
          <w:lang w:val="ru-RU"/>
        </w:rPr>
      </w:pPr>
    </w:p>
    <w:p w14:paraId="432A885B" w14:textId="77777777" w:rsidR="00970DFE" w:rsidRDefault="00970DFE">
      <w:pPr>
        <w:ind w:left="-567"/>
        <w:jc w:val="both"/>
        <w:rPr>
          <w:b/>
          <w:bCs/>
          <w:spacing w:val="-2"/>
          <w:sz w:val="16"/>
          <w:szCs w:val="16"/>
          <w:lang w:val="ru-RU"/>
        </w:rPr>
      </w:pPr>
    </w:p>
    <w:p w14:paraId="51BDD251" w14:textId="77777777" w:rsidR="00970DFE" w:rsidRDefault="00970DFE">
      <w:pPr>
        <w:ind w:left="-567"/>
        <w:jc w:val="both"/>
        <w:rPr>
          <w:b/>
          <w:bCs/>
          <w:spacing w:val="-2"/>
          <w:sz w:val="16"/>
          <w:szCs w:val="16"/>
          <w:lang w:val="ru-RU"/>
        </w:rPr>
      </w:pPr>
    </w:p>
    <w:p w14:paraId="7A3A3D4C" w14:textId="77777777" w:rsidR="00970DFE" w:rsidRDefault="00970DFE">
      <w:pPr>
        <w:ind w:left="-567"/>
        <w:jc w:val="both"/>
        <w:rPr>
          <w:b/>
          <w:bCs/>
          <w:spacing w:val="-2"/>
          <w:sz w:val="16"/>
          <w:szCs w:val="16"/>
          <w:lang w:val="ru-RU"/>
        </w:rPr>
      </w:pPr>
    </w:p>
    <w:p w14:paraId="274E7E94" w14:textId="77777777" w:rsidR="00970DFE" w:rsidRDefault="00970DFE">
      <w:pPr>
        <w:ind w:left="-567"/>
        <w:jc w:val="both"/>
        <w:rPr>
          <w:b/>
          <w:bCs/>
          <w:spacing w:val="-2"/>
          <w:sz w:val="16"/>
          <w:szCs w:val="16"/>
          <w:lang w:val="ru-RU"/>
        </w:rPr>
      </w:pPr>
    </w:p>
    <w:p w14:paraId="095AB1E3" w14:textId="77777777" w:rsidR="00970DFE" w:rsidRDefault="00970DFE">
      <w:pPr>
        <w:ind w:left="-567"/>
        <w:jc w:val="both"/>
        <w:rPr>
          <w:b/>
          <w:bCs/>
          <w:spacing w:val="-2"/>
          <w:sz w:val="16"/>
          <w:szCs w:val="16"/>
          <w:lang w:val="ru-RU"/>
        </w:rPr>
      </w:pPr>
    </w:p>
    <w:p w14:paraId="7766F4D4" w14:textId="77777777" w:rsidR="00970DFE" w:rsidRDefault="00970DFE">
      <w:pPr>
        <w:ind w:left="-567"/>
        <w:jc w:val="both"/>
        <w:rPr>
          <w:b/>
          <w:bCs/>
          <w:spacing w:val="-2"/>
          <w:sz w:val="16"/>
          <w:szCs w:val="16"/>
          <w:lang w:val="ru-RU"/>
        </w:rPr>
      </w:pPr>
    </w:p>
    <w:p w14:paraId="43CB5F07" w14:textId="77777777" w:rsidR="00970DFE" w:rsidRDefault="00970DFE">
      <w:pPr>
        <w:ind w:left="-567"/>
        <w:jc w:val="both"/>
        <w:rPr>
          <w:b/>
          <w:bCs/>
          <w:spacing w:val="-2"/>
          <w:sz w:val="16"/>
          <w:szCs w:val="16"/>
          <w:lang w:val="ru-RU"/>
        </w:rPr>
      </w:pPr>
    </w:p>
    <w:p w14:paraId="6C096CAD" w14:textId="77777777" w:rsidR="00970DFE" w:rsidRDefault="00970DFE">
      <w:pPr>
        <w:ind w:left="-567"/>
        <w:jc w:val="both"/>
        <w:rPr>
          <w:b/>
          <w:bCs/>
          <w:spacing w:val="-2"/>
          <w:sz w:val="16"/>
          <w:szCs w:val="16"/>
          <w:lang w:val="ru-RU"/>
        </w:rPr>
      </w:pPr>
    </w:p>
    <w:p w14:paraId="409B2095" w14:textId="77777777" w:rsidR="00970DFE" w:rsidRPr="005E062A" w:rsidRDefault="00970DFE">
      <w:pPr>
        <w:ind w:left="-567"/>
        <w:jc w:val="both"/>
        <w:rPr>
          <w:b/>
          <w:bCs/>
          <w:spacing w:val="-2"/>
          <w:sz w:val="16"/>
          <w:szCs w:val="16"/>
          <w:lang w:val="ru-RU"/>
        </w:rPr>
      </w:pPr>
    </w:p>
    <w:p w14:paraId="1A3DD829" w14:textId="77777777" w:rsidR="003D12EB" w:rsidRPr="005E062A" w:rsidRDefault="003D12EB">
      <w:pPr>
        <w:ind w:left="-567"/>
        <w:jc w:val="both"/>
        <w:rPr>
          <w:b/>
          <w:bCs/>
          <w:spacing w:val="-2"/>
          <w:sz w:val="16"/>
          <w:szCs w:val="16"/>
          <w:lang w:val="ru-RU"/>
        </w:rPr>
      </w:pPr>
    </w:p>
    <w:p w14:paraId="519A632D" w14:textId="77777777" w:rsidR="003D12EB" w:rsidRPr="005E062A" w:rsidRDefault="003D12EB">
      <w:pPr>
        <w:ind w:left="-567"/>
        <w:jc w:val="both"/>
        <w:rPr>
          <w:b/>
          <w:bCs/>
          <w:spacing w:val="-2"/>
          <w:sz w:val="16"/>
          <w:szCs w:val="16"/>
          <w:lang w:val="ru-RU"/>
        </w:rPr>
      </w:pPr>
    </w:p>
    <w:p w14:paraId="2ADB9DB9" w14:textId="77777777" w:rsidR="003D12EB" w:rsidRPr="005E062A" w:rsidRDefault="003D12EB">
      <w:pPr>
        <w:ind w:left="-567"/>
        <w:jc w:val="both"/>
        <w:rPr>
          <w:b/>
          <w:bCs/>
          <w:spacing w:val="-2"/>
          <w:sz w:val="16"/>
          <w:szCs w:val="16"/>
          <w:lang w:val="ru-RU"/>
        </w:rPr>
      </w:pPr>
    </w:p>
    <w:p w14:paraId="463E9D05" w14:textId="77777777" w:rsidR="003D12EB" w:rsidRPr="005E062A" w:rsidRDefault="003D12EB">
      <w:pPr>
        <w:ind w:left="-567"/>
        <w:jc w:val="both"/>
        <w:rPr>
          <w:b/>
          <w:bCs/>
          <w:spacing w:val="-2"/>
          <w:sz w:val="16"/>
          <w:szCs w:val="16"/>
          <w:lang w:val="ru-RU"/>
        </w:rPr>
      </w:pPr>
    </w:p>
    <w:p w14:paraId="6B1AA859" w14:textId="77777777" w:rsidR="003D12EB" w:rsidRPr="005E062A" w:rsidRDefault="003D12EB">
      <w:pPr>
        <w:ind w:left="-567"/>
        <w:jc w:val="both"/>
        <w:rPr>
          <w:b/>
          <w:bCs/>
          <w:spacing w:val="-2"/>
          <w:sz w:val="16"/>
          <w:szCs w:val="16"/>
          <w:lang w:val="ru-RU"/>
        </w:rPr>
      </w:pPr>
    </w:p>
    <w:p w14:paraId="78B94EDF" w14:textId="77777777" w:rsidR="003D12EB" w:rsidRPr="005E062A" w:rsidRDefault="003D12EB">
      <w:pPr>
        <w:ind w:left="-567"/>
        <w:jc w:val="both"/>
        <w:rPr>
          <w:b/>
          <w:bCs/>
          <w:spacing w:val="-2"/>
          <w:sz w:val="16"/>
          <w:szCs w:val="16"/>
          <w:lang w:val="ru-RU"/>
        </w:rPr>
      </w:pPr>
    </w:p>
    <w:p w14:paraId="7813BA9E" w14:textId="77777777" w:rsidR="003D12EB" w:rsidRPr="005E062A" w:rsidRDefault="003D12EB">
      <w:pPr>
        <w:widowControl w:val="0"/>
        <w:autoSpaceDE w:val="0"/>
        <w:spacing w:line="276" w:lineRule="auto"/>
        <w:ind w:right="-113" w:firstLine="6236"/>
        <w:jc w:val="both"/>
      </w:pPr>
      <w:r w:rsidRPr="005E062A">
        <w:rPr>
          <w:b/>
          <w:bCs/>
          <w:spacing w:val="2"/>
        </w:rPr>
        <w:t>ЗАТВЕРДЖЕНО</w:t>
      </w:r>
    </w:p>
    <w:p w14:paraId="27EB381C" w14:textId="77777777" w:rsidR="003D12EB" w:rsidRPr="005E062A" w:rsidRDefault="003D12EB">
      <w:pPr>
        <w:widowControl w:val="0"/>
        <w:autoSpaceDE w:val="0"/>
        <w:ind w:left="6237" w:right="-86"/>
        <w:jc w:val="both"/>
      </w:pPr>
      <w:r w:rsidRPr="005E062A">
        <w:rPr>
          <w:bCs/>
        </w:rPr>
        <w:t xml:space="preserve">наказ  </w:t>
      </w:r>
      <w:r w:rsidR="00513138" w:rsidRPr="005E062A">
        <w:rPr>
          <w:bCs/>
        </w:rPr>
        <w:t>ЗМУ</w:t>
      </w:r>
      <w:r w:rsidRPr="005E062A">
        <w:rPr>
          <w:bCs/>
        </w:rPr>
        <w:t xml:space="preserve"> ДМС </w:t>
      </w:r>
    </w:p>
    <w:p w14:paraId="05D455A1" w14:textId="77777777" w:rsidR="003D12EB" w:rsidRDefault="00970DFE">
      <w:pPr>
        <w:rPr>
          <w:bCs/>
        </w:rPr>
      </w:pPr>
      <w:r>
        <w:rPr>
          <w:bCs/>
        </w:rPr>
        <w:t xml:space="preserve">                                                                                          від 07.11.20025 №74</w:t>
      </w:r>
    </w:p>
    <w:p w14:paraId="3DE5B198" w14:textId="77777777" w:rsidR="00970DFE" w:rsidRPr="005E062A" w:rsidRDefault="00970DFE"/>
    <w:p w14:paraId="2FDADF39" w14:textId="77777777" w:rsidR="003D12EB" w:rsidRPr="005E062A" w:rsidRDefault="003D12EB">
      <w:pPr>
        <w:widowControl w:val="0"/>
        <w:autoSpaceDE w:val="0"/>
        <w:ind w:left="2096" w:right="1800"/>
        <w:jc w:val="center"/>
        <w:rPr>
          <w:b/>
          <w:bCs/>
          <w:spacing w:val="2"/>
          <w:sz w:val="16"/>
          <w:szCs w:val="16"/>
        </w:rPr>
      </w:pPr>
    </w:p>
    <w:p w14:paraId="7AB260B9" w14:textId="77777777" w:rsidR="003D12EB" w:rsidRPr="005E062A" w:rsidRDefault="003D12EB">
      <w:pPr>
        <w:jc w:val="center"/>
      </w:pPr>
      <w:r w:rsidRPr="005E062A">
        <w:rPr>
          <w:b/>
          <w:bCs/>
          <w:spacing w:val="2"/>
          <w:sz w:val="16"/>
          <w:szCs w:val="16"/>
        </w:rPr>
        <w:t>ІН</w:t>
      </w:r>
      <w:r w:rsidRPr="005E062A">
        <w:rPr>
          <w:b/>
          <w:bCs/>
          <w:spacing w:val="-4"/>
          <w:sz w:val="16"/>
          <w:szCs w:val="16"/>
        </w:rPr>
        <w:t>Ф</w:t>
      </w:r>
      <w:r w:rsidRPr="005E062A">
        <w:rPr>
          <w:b/>
          <w:bCs/>
          <w:spacing w:val="4"/>
          <w:sz w:val="16"/>
          <w:szCs w:val="16"/>
        </w:rPr>
        <w:t>О</w:t>
      </w:r>
      <w:r w:rsidRPr="005E062A">
        <w:rPr>
          <w:b/>
          <w:bCs/>
          <w:spacing w:val="-1"/>
          <w:sz w:val="16"/>
          <w:szCs w:val="16"/>
        </w:rPr>
        <w:t>РМ</w:t>
      </w:r>
      <w:r w:rsidRPr="005E062A">
        <w:rPr>
          <w:b/>
          <w:bCs/>
          <w:spacing w:val="2"/>
          <w:sz w:val="16"/>
          <w:szCs w:val="16"/>
        </w:rPr>
        <w:t>А</w:t>
      </w:r>
      <w:r w:rsidRPr="005E062A">
        <w:rPr>
          <w:b/>
          <w:bCs/>
          <w:spacing w:val="4"/>
          <w:sz w:val="16"/>
          <w:szCs w:val="16"/>
        </w:rPr>
        <w:t>Ц</w:t>
      </w:r>
      <w:r w:rsidRPr="005E062A">
        <w:rPr>
          <w:b/>
          <w:bCs/>
          <w:spacing w:val="2"/>
          <w:sz w:val="16"/>
          <w:szCs w:val="16"/>
        </w:rPr>
        <w:t>І</w:t>
      </w:r>
      <w:r w:rsidRPr="005E062A">
        <w:rPr>
          <w:b/>
          <w:bCs/>
          <w:spacing w:val="-2"/>
          <w:sz w:val="16"/>
          <w:szCs w:val="16"/>
        </w:rPr>
        <w:t>Й</w:t>
      </w:r>
      <w:r w:rsidRPr="005E062A">
        <w:rPr>
          <w:b/>
          <w:bCs/>
          <w:spacing w:val="2"/>
          <w:sz w:val="16"/>
          <w:szCs w:val="16"/>
        </w:rPr>
        <w:t>Н</w:t>
      </w:r>
      <w:r w:rsidRPr="005E062A">
        <w:rPr>
          <w:b/>
          <w:bCs/>
          <w:sz w:val="16"/>
          <w:szCs w:val="16"/>
        </w:rPr>
        <w:t>А</w:t>
      </w:r>
      <w:r w:rsidRPr="005E062A">
        <w:rPr>
          <w:b/>
          <w:bCs/>
          <w:spacing w:val="-16"/>
          <w:sz w:val="16"/>
          <w:szCs w:val="16"/>
        </w:rPr>
        <w:t xml:space="preserve"> </w:t>
      </w:r>
      <w:r w:rsidRPr="005E062A">
        <w:rPr>
          <w:b/>
          <w:bCs/>
          <w:spacing w:val="-1"/>
          <w:sz w:val="16"/>
          <w:szCs w:val="16"/>
        </w:rPr>
        <w:t>К</w:t>
      </w:r>
      <w:r w:rsidRPr="005E062A">
        <w:rPr>
          <w:b/>
          <w:bCs/>
          <w:spacing w:val="2"/>
          <w:sz w:val="16"/>
          <w:szCs w:val="16"/>
        </w:rPr>
        <w:t>А</w:t>
      </w:r>
      <w:r w:rsidRPr="005E062A">
        <w:rPr>
          <w:b/>
          <w:bCs/>
          <w:spacing w:val="-1"/>
          <w:sz w:val="16"/>
          <w:szCs w:val="16"/>
        </w:rPr>
        <w:t>Р</w:t>
      </w:r>
      <w:r w:rsidRPr="005E062A">
        <w:rPr>
          <w:b/>
          <w:bCs/>
          <w:spacing w:val="2"/>
          <w:sz w:val="16"/>
          <w:szCs w:val="16"/>
        </w:rPr>
        <w:t>Т</w:t>
      </w:r>
      <w:r w:rsidRPr="005E062A">
        <w:rPr>
          <w:b/>
          <w:bCs/>
          <w:spacing w:val="-2"/>
          <w:sz w:val="16"/>
          <w:szCs w:val="16"/>
        </w:rPr>
        <w:t>К</w:t>
      </w:r>
      <w:r w:rsidRPr="005E062A">
        <w:rPr>
          <w:b/>
          <w:bCs/>
          <w:sz w:val="16"/>
          <w:szCs w:val="16"/>
        </w:rPr>
        <w:t xml:space="preserve">А </w:t>
      </w:r>
      <w:r w:rsidRPr="005E062A">
        <w:rPr>
          <w:b/>
          <w:bCs/>
          <w:spacing w:val="2"/>
          <w:sz w:val="16"/>
          <w:szCs w:val="16"/>
        </w:rPr>
        <w:t>АД</w:t>
      </w:r>
      <w:r w:rsidRPr="005E062A">
        <w:rPr>
          <w:b/>
          <w:bCs/>
          <w:spacing w:val="-2"/>
          <w:sz w:val="16"/>
          <w:szCs w:val="16"/>
        </w:rPr>
        <w:t>М</w:t>
      </w:r>
      <w:r w:rsidRPr="005E062A">
        <w:rPr>
          <w:b/>
          <w:bCs/>
          <w:spacing w:val="2"/>
          <w:sz w:val="16"/>
          <w:szCs w:val="16"/>
        </w:rPr>
        <w:t>ІНІСТ</w:t>
      </w:r>
      <w:r w:rsidRPr="005E062A">
        <w:rPr>
          <w:b/>
          <w:bCs/>
          <w:spacing w:val="-1"/>
          <w:sz w:val="16"/>
          <w:szCs w:val="16"/>
        </w:rPr>
        <w:t>Р</w:t>
      </w:r>
      <w:r w:rsidRPr="005E062A">
        <w:rPr>
          <w:b/>
          <w:bCs/>
          <w:spacing w:val="2"/>
          <w:sz w:val="16"/>
          <w:szCs w:val="16"/>
        </w:rPr>
        <w:t>АТИ</w:t>
      </w:r>
      <w:r w:rsidRPr="005E062A">
        <w:rPr>
          <w:b/>
          <w:bCs/>
          <w:spacing w:val="-2"/>
          <w:sz w:val="16"/>
          <w:szCs w:val="16"/>
        </w:rPr>
        <w:t>В</w:t>
      </w:r>
      <w:r w:rsidRPr="005E062A">
        <w:rPr>
          <w:b/>
          <w:bCs/>
          <w:spacing w:val="2"/>
          <w:sz w:val="16"/>
          <w:szCs w:val="16"/>
        </w:rPr>
        <w:t>НОЇ ПОСЛУГИ</w:t>
      </w:r>
    </w:p>
    <w:p w14:paraId="2835A34D" w14:textId="77777777" w:rsidR="003D12EB" w:rsidRPr="005E062A" w:rsidRDefault="003D12EB">
      <w:pPr>
        <w:jc w:val="center"/>
        <w:rPr>
          <w:b/>
          <w:sz w:val="16"/>
          <w:szCs w:val="16"/>
        </w:rPr>
      </w:pPr>
    </w:p>
    <w:p w14:paraId="2CC691D2" w14:textId="77777777" w:rsidR="003D12EB" w:rsidRPr="005E062A" w:rsidRDefault="003D12EB">
      <w:pPr>
        <w:jc w:val="center"/>
      </w:pPr>
      <w:r w:rsidRPr="005E062A">
        <w:rPr>
          <w:b/>
          <w:sz w:val="16"/>
          <w:szCs w:val="16"/>
        </w:rPr>
        <w:t>ОФОРМЛЕННЯ І ВИДАЧА ПАСПОРТА ГРОМАДЯНИНА УКРАЇНИ  ДЛЯ ВИЇЗДУ ЗА КОРДОН</w:t>
      </w:r>
    </w:p>
    <w:p w14:paraId="58D4FEC1" w14:textId="77777777" w:rsidR="003D12EB" w:rsidRPr="005E062A" w:rsidRDefault="003D12EB">
      <w:pPr>
        <w:jc w:val="center"/>
      </w:pPr>
      <w:r w:rsidRPr="005E062A">
        <w:rPr>
          <w:b/>
          <w:sz w:val="16"/>
          <w:szCs w:val="16"/>
        </w:rPr>
        <w:t>З БЕЗКОНТАКТНИМ ЕЛЕКТРОННИМ НОСІЄМ</w:t>
      </w:r>
    </w:p>
    <w:p w14:paraId="7E3E074E" w14:textId="77777777" w:rsidR="003D12EB" w:rsidRPr="005E062A" w:rsidRDefault="003D12EB">
      <w:pPr>
        <w:jc w:val="center"/>
      </w:pPr>
      <w:r w:rsidRPr="005E062A">
        <w:rPr>
          <w:rFonts w:eastAsia="Verdana"/>
          <w:b/>
          <w:sz w:val="16"/>
          <w:szCs w:val="16"/>
        </w:rPr>
        <w:t xml:space="preserve"> </w:t>
      </w:r>
      <w:r w:rsidRPr="005E062A">
        <w:rPr>
          <w:b/>
          <w:sz w:val="16"/>
          <w:szCs w:val="16"/>
        </w:rPr>
        <w:t xml:space="preserve">замість втраченого або викраденого </w:t>
      </w:r>
    </w:p>
    <w:p w14:paraId="2CAB2955" w14:textId="77777777" w:rsidR="003D12EB" w:rsidRPr="005E062A" w:rsidRDefault="003D12EB">
      <w:pPr>
        <w:jc w:val="center"/>
        <w:rPr>
          <w:b/>
          <w:sz w:val="18"/>
          <w:szCs w:val="16"/>
        </w:rPr>
      </w:pPr>
    </w:p>
    <w:p w14:paraId="3D5D6E3B" w14:textId="77777777" w:rsidR="00803032" w:rsidRPr="001E71E9" w:rsidRDefault="00803032" w:rsidP="00803032">
      <w:pPr>
        <w:jc w:val="center"/>
        <w:rPr>
          <w:rFonts w:ascii="Verdana" w:hAnsi="Verdana"/>
          <w:b/>
          <w:sz w:val="16"/>
          <w:szCs w:val="16"/>
        </w:rPr>
      </w:pPr>
    </w:p>
    <w:p w14:paraId="445AAACB" w14:textId="77777777" w:rsidR="003D12EB" w:rsidRPr="005E062A" w:rsidRDefault="00803032" w:rsidP="00803032">
      <w:pPr>
        <w:jc w:val="center"/>
      </w:pPr>
      <w:r>
        <w:rPr>
          <w:rFonts w:ascii="Verdana" w:hAnsi="Verdana"/>
          <w:b/>
          <w:sz w:val="16"/>
          <w:szCs w:val="16"/>
          <w:u w:val="single"/>
        </w:rPr>
        <w:t>Самбірський</w:t>
      </w:r>
      <w:r w:rsidRPr="001E71E9">
        <w:rPr>
          <w:rFonts w:ascii="Verdana" w:hAnsi="Verdana"/>
          <w:b/>
          <w:sz w:val="16"/>
          <w:szCs w:val="16"/>
          <w:u w:val="single"/>
        </w:rPr>
        <w:t xml:space="preserve"> відділ ЗМУ ДМС</w:t>
      </w:r>
    </w:p>
    <w:p w14:paraId="65571405" w14:textId="77777777" w:rsidR="003D12EB" w:rsidRPr="005E062A" w:rsidRDefault="003D12EB">
      <w:pPr>
        <w:jc w:val="center"/>
      </w:pPr>
      <w:r w:rsidRPr="005E062A">
        <w:rPr>
          <w:sz w:val="14"/>
          <w:szCs w:val="16"/>
        </w:rPr>
        <w:t>(найменування суб’єкта надання адміністративної послуги)</w:t>
      </w:r>
    </w:p>
    <w:p w14:paraId="58A801B2" w14:textId="77777777" w:rsidR="003D12EB" w:rsidRPr="005E062A" w:rsidRDefault="003D12EB">
      <w:pPr>
        <w:jc w:val="both"/>
        <w:rPr>
          <w:sz w:val="16"/>
          <w:szCs w:val="16"/>
        </w:rPr>
      </w:pPr>
    </w:p>
    <w:tbl>
      <w:tblPr>
        <w:tblW w:w="0" w:type="auto"/>
        <w:tblInd w:w="-69" w:type="dxa"/>
        <w:tblLayout w:type="fixed"/>
        <w:tblLook w:val="0000" w:firstRow="0" w:lastRow="0" w:firstColumn="0" w:lastColumn="0" w:noHBand="0" w:noVBand="0"/>
      </w:tblPr>
      <w:tblGrid>
        <w:gridCol w:w="34"/>
        <w:gridCol w:w="3085"/>
        <w:gridCol w:w="284"/>
        <w:gridCol w:w="7087"/>
        <w:gridCol w:w="40"/>
        <w:gridCol w:w="30"/>
      </w:tblGrid>
      <w:tr w:rsidR="003D12EB" w:rsidRPr="005E062A" w14:paraId="48C38557" w14:textId="77777777">
        <w:trPr>
          <w:trHeight w:val="396"/>
        </w:trPr>
        <w:tc>
          <w:tcPr>
            <w:tcW w:w="10560" w:type="dxa"/>
            <w:gridSpan w:val="6"/>
            <w:tcBorders>
              <w:top w:val="single" w:sz="4" w:space="0" w:color="000000"/>
              <w:left w:val="single" w:sz="4" w:space="0" w:color="000000"/>
              <w:bottom w:val="single" w:sz="4" w:space="0" w:color="000000"/>
              <w:right w:val="single" w:sz="4" w:space="0" w:color="000000"/>
            </w:tcBorders>
            <w:shd w:val="clear" w:color="auto" w:fill="D9D9D9"/>
          </w:tcPr>
          <w:p w14:paraId="4055E97F" w14:textId="77777777" w:rsidR="003D12EB" w:rsidRPr="005E062A" w:rsidRDefault="003D12EB">
            <w:pPr>
              <w:snapToGrid w:val="0"/>
              <w:jc w:val="center"/>
              <w:rPr>
                <w:b/>
                <w:sz w:val="16"/>
                <w:szCs w:val="16"/>
              </w:rPr>
            </w:pPr>
          </w:p>
          <w:p w14:paraId="3AEB9331" w14:textId="77777777" w:rsidR="003D12EB" w:rsidRPr="005E062A" w:rsidRDefault="003D12EB">
            <w:pPr>
              <w:jc w:val="center"/>
            </w:pPr>
            <w:r w:rsidRPr="005E062A">
              <w:rPr>
                <w:b/>
                <w:sz w:val="16"/>
                <w:szCs w:val="16"/>
              </w:rPr>
              <w:t>Інформація про суб’єкта надання адміністративної послуги</w:t>
            </w:r>
          </w:p>
          <w:p w14:paraId="7A7A8169" w14:textId="77777777" w:rsidR="003D12EB" w:rsidRPr="005E062A" w:rsidRDefault="003D12EB">
            <w:pPr>
              <w:jc w:val="center"/>
              <w:rPr>
                <w:b/>
                <w:sz w:val="16"/>
                <w:szCs w:val="16"/>
              </w:rPr>
            </w:pPr>
          </w:p>
        </w:tc>
      </w:tr>
      <w:tr w:rsidR="00803032" w:rsidRPr="005E062A" w14:paraId="6CBE5F0C" w14:textId="77777777">
        <w:tc>
          <w:tcPr>
            <w:tcW w:w="3119" w:type="dxa"/>
            <w:gridSpan w:val="2"/>
            <w:tcBorders>
              <w:top w:val="single" w:sz="4" w:space="0" w:color="000000"/>
              <w:left w:val="single" w:sz="4" w:space="0" w:color="000000"/>
              <w:bottom w:val="single" w:sz="4" w:space="0" w:color="000000"/>
            </w:tcBorders>
          </w:tcPr>
          <w:p w14:paraId="0FDF3F8A" w14:textId="77777777" w:rsidR="00803032" w:rsidRPr="005E062A" w:rsidRDefault="00803032">
            <w:pPr>
              <w:ind w:left="34" w:firstLine="284"/>
              <w:jc w:val="center"/>
            </w:pPr>
            <w:r w:rsidRPr="005E062A">
              <w:rPr>
                <w:b/>
                <w:sz w:val="16"/>
                <w:szCs w:val="16"/>
              </w:rPr>
              <w:t>Найменування органу</w:t>
            </w:r>
            <w:r w:rsidRPr="005E062A">
              <w:rPr>
                <w:sz w:val="16"/>
                <w:szCs w:val="16"/>
              </w:rPr>
              <w:t>, в якому здійснюється обслуговування суб’єкта звернення:</w:t>
            </w:r>
          </w:p>
          <w:p w14:paraId="029537F3" w14:textId="77777777" w:rsidR="00803032" w:rsidRPr="005E062A" w:rsidRDefault="00803032">
            <w:pPr>
              <w:ind w:left="34" w:firstLine="284"/>
              <w:jc w:val="center"/>
            </w:pPr>
            <w:r w:rsidRPr="005E062A">
              <w:rPr>
                <w:sz w:val="16"/>
                <w:szCs w:val="16"/>
              </w:rPr>
              <w:t>територіального підрозділу ДМС</w:t>
            </w:r>
            <w:r w:rsidRPr="005E062A">
              <w:rPr>
                <w:sz w:val="16"/>
                <w:szCs w:val="16"/>
                <w:lang w:val="ru-RU"/>
              </w:rPr>
              <w:t>;</w:t>
            </w:r>
          </w:p>
          <w:p w14:paraId="31901C33" w14:textId="77777777" w:rsidR="00803032" w:rsidRPr="005E062A" w:rsidRDefault="00803032">
            <w:pPr>
              <w:ind w:left="34" w:firstLine="284"/>
              <w:jc w:val="center"/>
            </w:pPr>
            <w:r w:rsidRPr="005E062A">
              <w:rPr>
                <w:sz w:val="16"/>
                <w:szCs w:val="16"/>
                <w:lang w:val="ru-RU"/>
              </w:rPr>
              <w:t>територ</w:t>
            </w:r>
            <w:r w:rsidRPr="005E062A">
              <w:rPr>
                <w:sz w:val="16"/>
                <w:szCs w:val="16"/>
              </w:rPr>
              <w:t>і</w:t>
            </w:r>
            <w:r w:rsidRPr="005E062A">
              <w:rPr>
                <w:sz w:val="16"/>
                <w:szCs w:val="16"/>
                <w:lang w:val="ru-RU"/>
              </w:rPr>
              <w:t>ального органу ДМС;</w:t>
            </w:r>
          </w:p>
          <w:p w14:paraId="0096AFD8" w14:textId="77777777" w:rsidR="00803032" w:rsidRPr="005E062A" w:rsidRDefault="00803032">
            <w:pPr>
              <w:ind w:left="34"/>
              <w:jc w:val="center"/>
            </w:pPr>
            <w:r w:rsidRPr="005E062A">
              <w:rPr>
                <w:sz w:val="16"/>
                <w:szCs w:val="16"/>
              </w:rPr>
              <w:t>центру надання адміністративних послуг</w:t>
            </w:r>
            <w:r w:rsidRPr="005E062A">
              <w:rPr>
                <w:sz w:val="16"/>
                <w:szCs w:val="16"/>
                <w:lang w:val="ru-RU"/>
              </w:rPr>
              <w:t>;</w:t>
            </w:r>
          </w:p>
          <w:p w14:paraId="2FE49762" w14:textId="77777777" w:rsidR="00803032" w:rsidRPr="005E062A" w:rsidRDefault="00803032">
            <w:pPr>
              <w:ind w:left="34"/>
              <w:jc w:val="center"/>
            </w:pPr>
            <w:r w:rsidRPr="005E062A">
              <w:rPr>
                <w:sz w:val="16"/>
                <w:szCs w:val="16"/>
              </w:rPr>
              <w:t>державне підприємство, що належить до сфери управління ДМС, і його відокремлених підрозділів</w:t>
            </w:r>
          </w:p>
        </w:tc>
        <w:tc>
          <w:tcPr>
            <w:tcW w:w="7441" w:type="dxa"/>
            <w:gridSpan w:val="4"/>
            <w:tcBorders>
              <w:top w:val="single" w:sz="4" w:space="0" w:color="000000"/>
              <w:left w:val="single" w:sz="4" w:space="0" w:color="000000"/>
              <w:bottom w:val="single" w:sz="4" w:space="0" w:color="000000"/>
              <w:right w:val="single" w:sz="4" w:space="0" w:color="000000"/>
            </w:tcBorders>
            <w:vAlign w:val="center"/>
          </w:tcPr>
          <w:p w14:paraId="6F9060FE" w14:textId="77777777" w:rsidR="00803032" w:rsidRPr="00803032" w:rsidRDefault="00803032" w:rsidP="00803032">
            <w:pPr>
              <w:rPr>
                <w:sz w:val="16"/>
                <w:szCs w:val="16"/>
              </w:rPr>
            </w:pPr>
            <w:r w:rsidRPr="00803032">
              <w:rPr>
                <w:sz w:val="16"/>
                <w:szCs w:val="16"/>
              </w:rPr>
              <w:t>Самбірський  відділ ЗМУ ДМС</w:t>
            </w:r>
          </w:p>
          <w:p w14:paraId="10E5E62D" w14:textId="77777777" w:rsidR="00803032" w:rsidRPr="00803032" w:rsidRDefault="00803032" w:rsidP="00803032">
            <w:pPr>
              <w:rPr>
                <w:i/>
                <w:sz w:val="16"/>
                <w:szCs w:val="16"/>
              </w:rPr>
            </w:pPr>
            <w:r w:rsidRPr="00803032">
              <w:rPr>
                <w:sz w:val="16"/>
                <w:szCs w:val="16"/>
              </w:rPr>
              <w:t>Центр надання адміністративних послуг Самбірська міська рада</w:t>
            </w:r>
          </w:p>
          <w:p w14:paraId="5EBC0BCF" w14:textId="77777777" w:rsidR="00803032" w:rsidRPr="00803032" w:rsidRDefault="00803032" w:rsidP="00803032">
            <w:pPr>
              <w:rPr>
                <w:i/>
                <w:sz w:val="16"/>
                <w:szCs w:val="16"/>
              </w:rPr>
            </w:pPr>
            <w:r w:rsidRPr="00803032">
              <w:rPr>
                <w:sz w:val="16"/>
                <w:szCs w:val="16"/>
              </w:rPr>
              <w:t>Центр надання адміністративних послуг Рудківська міська рада</w:t>
            </w:r>
          </w:p>
          <w:p w14:paraId="6F1DFEA1" w14:textId="77777777" w:rsidR="00803032" w:rsidRPr="00803032" w:rsidRDefault="00803032" w:rsidP="00803032">
            <w:pPr>
              <w:rPr>
                <w:i/>
                <w:sz w:val="16"/>
                <w:szCs w:val="16"/>
              </w:rPr>
            </w:pPr>
            <w:r w:rsidRPr="00803032">
              <w:rPr>
                <w:sz w:val="16"/>
                <w:szCs w:val="16"/>
              </w:rPr>
              <w:t>Центр надання адміністративних послуг Бісковицька сільська рада</w:t>
            </w:r>
          </w:p>
        </w:tc>
      </w:tr>
      <w:tr w:rsidR="00803032" w:rsidRPr="005E062A" w14:paraId="2C188F71" w14:textId="77777777">
        <w:tc>
          <w:tcPr>
            <w:tcW w:w="3119" w:type="dxa"/>
            <w:gridSpan w:val="2"/>
            <w:tcBorders>
              <w:top w:val="single" w:sz="4" w:space="0" w:color="000000"/>
              <w:left w:val="single" w:sz="4" w:space="0" w:color="000000"/>
              <w:bottom w:val="single" w:sz="4" w:space="0" w:color="000000"/>
            </w:tcBorders>
          </w:tcPr>
          <w:p w14:paraId="5E51333D" w14:textId="77777777" w:rsidR="00803032" w:rsidRPr="005E062A" w:rsidRDefault="00803032">
            <w:pPr>
              <w:jc w:val="center"/>
            </w:pPr>
            <w:r w:rsidRPr="005E062A">
              <w:rPr>
                <w:b/>
                <w:sz w:val="16"/>
                <w:szCs w:val="16"/>
              </w:rPr>
              <w:t>Місцезнаходження</w:t>
            </w:r>
            <w:r w:rsidRPr="005E062A">
              <w:rPr>
                <w:sz w:val="16"/>
                <w:szCs w:val="16"/>
              </w:rPr>
              <w:t>:</w:t>
            </w:r>
          </w:p>
          <w:p w14:paraId="6C2789F1" w14:textId="77777777" w:rsidR="00803032" w:rsidRPr="005E062A" w:rsidRDefault="00803032">
            <w:pPr>
              <w:ind w:left="34" w:firstLine="284"/>
              <w:jc w:val="center"/>
              <w:rPr>
                <w:sz w:val="16"/>
                <w:szCs w:val="16"/>
              </w:rPr>
            </w:pPr>
          </w:p>
        </w:tc>
        <w:tc>
          <w:tcPr>
            <w:tcW w:w="7441" w:type="dxa"/>
            <w:gridSpan w:val="4"/>
            <w:tcBorders>
              <w:top w:val="single" w:sz="4" w:space="0" w:color="000000"/>
              <w:left w:val="single" w:sz="4" w:space="0" w:color="000000"/>
              <w:bottom w:val="single" w:sz="4" w:space="0" w:color="000000"/>
              <w:right w:val="single" w:sz="4" w:space="0" w:color="000000"/>
            </w:tcBorders>
            <w:vAlign w:val="center"/>
          </w:tcPr>
          <w:p w14:paraId="43E3DA23" w14:textId="77777777" w:rsidR="00803032" w:rsidRPr="00803032" w:rsidRDefault="00803032" w:rsidP="00803032">
            <w:pPr>
              <w:rPr>
                <w:sz w:val="16"/>
                <w:szCs w:val="16"/>
              </w:rPr>
            </w:pPr>
            <w:r w:rsidRPr="00803032">
              <w:rPr>
                <w:sz w:val="16"/>
                <w:szCs w:val="16"/>
              </w:rPr>
              <w:t>Львівська область, м. Самбір, вул.Мазепи,18</w:t>
            </w:r>
          </w:p>
          <w:p w14:paraId="173446A9" w14:textId="77777777" w:rsidR="00803032" w:rsidRPr="00803032" w:rsidRDefault="00803032" w:rsidP="00803032">
            <w:pPr>
              <w:rPr>
                <w:sz w:val="16"/>
                <w:szCs w:val="16"/>
              </w:rPr>
            </w:pPr>
            <w:r w:rsidRPr="00803032">
              <w:rPr>
                <w:sz w:val="16"/>
                <w:szCs w:val="16"/>
              </w:rPr>
              <w:t>Львівська область,м. Самбір, пл. Ринок,1</w:t>
            </w:r>
          </w:p>
          <w:p w14:paraId="4B8781FB" w14:textId="77777777" w:rsidR="00803032" w:rsidRPr="00803032" w:rsidRDefault="00803032" w:rsidP="00803032">
            <w:pPr>
              <w:rPr>
                <w:sz w:val="16"/>
                <w:szCs w:val="16"/>
              </w:rPr>
            </w:pPr>
            <w:r w:rsidRPr="00803032">
              <w:rPr>
                <w:sz w:val="16"/>
                <w:szCs w:val="16"/>
              </w:rPr>
              <w:t>Львівська обл., м.Рудки, вул..Відродження,23</w:t>
            </w:r>
          </w:p>
          <w:p w14:paraId="28926A0E" w14:textId="77777777" w:rsidR="00803032" w:rsidRPr="00803032" w:rsidRDefault="00803032" w:rsidP="00803032">
            <w:pPr>
              <w:rPr>
                <w:sz w:val="16"/>
                <w:szCs w:val="16"/>
              </w:rPr>
            </w:pPr>
            <w:r w:rsidRPr="00803032">
              <w:rPr>
                <w:sz w:val="16"/>
                <w:szCs w:val="16"/>
              </w:rPr>
              <w:t>Львівська обл., с. Воютичі. Вул.. Шкільна.21</w:t>
            </w:r>
          </w:p>
          <w:p w14:paraId="13FB55D5" w14:textId="77777777" w:rsidR="00803032" w:rsidRPr="00803032" w:rsidRDefault="00803032" w:rsidP="00803032">
            <w:pPr>
              <w:rPr>
                <w:i/>
                <w:sz w:val="16"/>
                <w:szCs w:val="16"/>
              </w:rPr>
            </w:pPr>
          </w:p>
        </w:tc>
      </w:tr>
      <w:tr w:rsidR="00803032" w:rsidRPr="005E062A" w14:paraId="32AD2571" w14:textId="77777777" w:rsidTr="00576F3B">
        <w:tc>
          <w:tcPr>
            <w:tcW w:w="3119" w:type="dxa"/>
            <w:gridSpan w:val="2"/>
            <w:tcBorders>
              <w:top w:val="single" w:sz="4" w:space="0" w:color="000000"/>
              <w:left w:val="single" w:sz="4" w:space="0" w:color="000000"/>
              <w:bottom w:val="single" w:sz="4" w:space="0" w:color="000000"/>
            </w:tcBorders>
          </w:tcPr>
          <w:p w14:paraId="4543AB55" w14:textId="77777777" w:rsidR="00803032" w:rsidRPr="005E062A" w:rsidRDefault="00803032">
            <w:pPr>
              <w:jc w:val="center"/>
            </w:pPr>
            <w:r w:rsidRPr="005E062A">
              <w:rPr>
                <w:b/>
                <w:sz w:val="16"/>
                <w:szCs w:val="16"/>
              </w:rPr>
              <w:t>Інформація щодо режиму роботи</w:t>
            </w:r>
            <w:r w:rsidRPr="005E062A">
              <w:rPr>
                <w:sz w:val="16"/>
                <w:szCs w:val="16"/>
              </w:rPr>
              <w:t xml:space="preserve">: </w:t>
            </w:r>
          </w:p>
          <w:p w14:paraId="5010A815" w14:textId="77777777" w:rsidR="00803032" w:rsidRPr="005E062A" w:rsidRDefault="00803032">
            <w:pPr>
              <w:ind w:left="34" w:firstLine="284"/>
              <w:jc w:val="center"/>
              <w:rPr>
                <w:sz w:val="16"/>
                <w:szCs w:val="16"/>
              </w:rPr>
            </w:pPr>
          </w:p>
        </w:tc>
        <w:tc>
          <w:tcPr>
            <w:tcW w:w="7441" w:type="dxa"/>
            <w:gridSpan w:val="4"/>
            <w:tcBorders>
              <w:top w:val="single" w:sz="4" w:space="0" w:color="000000"/>
              <w:left w:val="single" w:sz="4" w:space="0" w:color="000000"/>
              <w:bottom w:val="single" w:sz="4" w:space="0" w:color="000000"/>
              <w:right w:val="single" w:sz="4" w:space="0" w:color="000000"/>
            </w:tcBorders>
            <w:vAlign w:val="cente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45"/>
              <w:gridCol w:w="1833"/>
              <w:gridCol w:w="1833"/>
            </w:tblGrid>
            <w:tr w:rsidR="00803032" w:rsidRPr="00803032" w14:paraId="53BC94C2"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2A0CFD0E" w14:textId="77777777" w:rsidR="00803032" w:rsidRPr="00803032" w:rsidRDefault="00803032" w:rsidP="00803032">
                  <w:pPr>
                    <w:rPr>
                      <w:sz w:val="16"/>
                      <w:szCs w:val="16"/>
                    </w:rPr>
                  </w:pPr>
                  <w:r w:rsidRPr="00803032">
                    <w:rPr>
                      <w:sz w:val="16"/>
                      <w:szCs w:val="16"/>
                    </w:rPr>
                    <w:t>Дні тижня</w:t>
                  </w:r>
                </w:p>
              </w:tc>
              <w:tc>
                <w:tcPr>
                  <w:tcW w:w="1833" w:type="dxa"/>
                  <w:tcBorders>
                    <w:top w:val="single" w:sz="4" w:space="0" w:color="auto"/>
                    <w:left w:val="single" w:sz="4" w:space="0" w:color="auto"/>
                    <w:bottom w:val="single" w:sz="4" w:space="0" w:color="auto"/>
                    <w:right w:val="single" w:sz="4" w:space="0" w:color="auto"/>
                  </w:tcBorders>
                </w:tcPr>
                <w:p w14:paraId="4F54CA3E" w14:textId="77777777" w:rsidR="00803032" w:rsidRPr="00803032" w:rsidRDefault="00803032" w:rsidP="00803032">
                  <w:pPr>
                    <w:rPr>
                      <w:sz w:val="16"/>
                      <w:szCs w:val="16"/>
                    </w:rPr>
                  </w:pPr>
                  <w:r w:rsidRPr="00803032">
                    <w:rPr>
                      <w:sz w:val="16"/>
                      <w:szCs w:val="16"/>
                    </w:rPr>
                    <w:t>Початок роботи</w:t>
                  </w:r>
                </w:p>
              </w:tc>
              <w:tc>
                <w:tcPr>
                  <w:tcW w:w="1833" w:type="dxa"/>
                  <w:tcBorders>
                    <w:top w:val="single" w:sz="4" w:space="0" w:color="auto"/>
                    <w:left w:val="single" w:sz="4" w:space="0" w:color="auto"/>
                    <w:bottom w:val="single" w:sz="4" w:space="0" w:color="auto"/>
                    <w:right w:val="single" w:sz="4" w:space="0" w:color="auto"/>
                  </w:tcBorders>
                </w:tcPr>
                <w:p w14:paraId="02DF834B" w14:textId="77777777" w:rsidR="00803032" w:rsidRPr="00803032" w:rsidRDefault="00803032" w:rsidP="00803032">
                  <w:r w:rsidRPr="00803032">
                    <w:rPr>
                      <w:sz w:val="16"/>
                      <w:szCs w:val="16"/>
                    </w:rPr>
                    <w:t>Кінець роботи</w:t>
                  </w:r>
                </w:p>
              </w:tc>
            </w:tr>
            <w:tr w:rsidR="00803032" w:rsidRPr="00803032" w14:paraId="433DEA5F"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04A3BF62" w14:textId="77777777" w:rsidR="00803032" w:rsidRPr="00803032" w:rsidRDefault="00803032" w:rsidP="00803032">
                  <w:pPr>
                    <w:rPr>
                      <w:sz w:val="16"/>
                      <w:szCs w:val="16"/>
                    </w:rPr>
                  </w:pPr>
                  <w:r w:rsidRPr="00803032">
                    <w:rPr>
                      <w:sz w:val="16"/>
                      <w:szCs w:val="16"/>
                    </w:rPr>
                    <w:t>понеділок</w:t>
                  </w:r>
                </w:p>
              </w:tc>
              <w:tc>
                <w:tcPr>
                  <w:tcW w:w="1833" w:type="dxa"/>
                  <w:tcBorders>
                    <w:top w:val="single" w:sz="4" w:space="0" w:color="auto"/>
                    <w:left w:val="single" w:sz="4" w:space="0" w:color="auto"/>
                    <w:bottom w:val="single" w:sz="4" w:space="0" w:color="auto"/>
                    <w:right w:val="single" w:sz="4" w:space="0" w:color="auto"/>
                  </w:tcBorders>
                </w:tcPr>
                <w:p w14:paraId="18F1C21C" w14:textId="77777777" w:rsidR="00803032" w:rsidRPr="00803032" w:rsidRDefault="00803032" w:rsidP="00803032">
                  <w:pPr>
                    <w:rPr>
                      <w:sz w:val="16"/>
                      <w:szCs w:val="16"/>
                    </w:rPr>
                  </w:pPr>
                  <w:r w:rsidRPr="00803032">
                    <w:rPr>
                      <w:sz w:val="16"/>
                      <w:szCs w:val="16"/>
                    </w:rPr>
                    <w:t>вихідний</w:t>
                  </w:r>
                </w:p>
              </w:tc>
              <w:tc>
                <w:tcPr>
                  <w:tcW w:w="1833" w:type="dxa"/>
                  <w:tcBorders>
                    <w:top w:val="single" w:sz="4" w:space="0" w:color="auto"/>
                    <w:left w:val="single" w:sz="4" w:space="0" w:color="auto"/>
                    <w:bottom w:val="single" w:sz="4" w:space="0" w:color="auto"/>
                    <w:right w:val="single" w:sz="4" w:space="0" w:color="auto"/>
                  </w:tcBorders>
                </w:tcPr>
                <w:p w14:paraId="0DB065CC" w14:textId="77777777" w:rsidR="00803032" w:rsidRPr="00803032" w:rsidRDefault="00803032" w:rsidP="00803032">
                  <w:r w:rsidRPr="00803032">
                    <w:rPr>
                      <w:sz w:val="16"/>
                      <w:szCs w:val="16"/>
                    </w:rPr>
                    <w:t>вихідний</w:t>
                  </w:r>
                </w:p>
              </w:tc>
            </w:tr>
            <w:tr w:rsidR="00803032" w:rsidRPr="00803032" w14:paraId="6977D803"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39551F3F" w14:textId="77777777" w:rsidR="00803032" w:rsidRPr="00803032" w:rsidRDefault="00803032" w:rsidP="00803032">
                  <w:pPr>
                    <w:rPr>
                      <w:sz w:val="16"/>
                      <w:szCs w:val="16"/>
                    </w:rPr>
                  </w:pPr>
                  <w:r w:rsidRPr="00803032">
                    <w:rPr>
                      <w:sz w:val="16"/>
                      <w:szCs w:val="16"/>
                    </w:rPr>
                    <w:t>вівторок</w:t>
                  </w:r>
                </w:p>
              </w:tc>
              <w:tc>
                <w:tcPr>
                  <w:tcW w:w="1833" w:type="dxa"/>
                  <w:tcBorders>
                    <w:top w:val="single" w:sz="4" w:space="0" w:color="auto"/>
                    <w:left w:val="single" w:sz="4" w:space="0" w:color="auto"/>
                    <w:bottom w:val="single" w:sz="4" w:space="0" w:color="auto"/>
                    <w:right w:val="single" w:sz="4" w:space="0" w:color="auto"/>
                  </w:tcBorders>
                </w:tcPr>
                <w:p w14:paraId="119C7A79" w14:textId="77777777" w:rsidR="00803032" w:rsidRPr="00803032" w:rsidRDefault="00803032" w:rsidP="00803032">
                  <w:pPr>
                    <w:rPr>
                      <w:sz w:val="16"/>
                      <w:szCs w:val="16"/>
                    </w:rPr>
                  </w:pPr>
                  <w:r w:rsidRPr="00803032">
                    <w:rPr>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3B132B7B" w14:textId="77777777" w:rsidR="00803032" w:rsidRPr="00803032" w:rsidRDefault="00803032" w:rsidP="00803032">
                  <w:r w:rsidRPr="00803032">
                    <w:rPr>
                      <w:sz w:val="16"/>
                      <w:szCs w:val="16"/>
                    </w:rPr>
                    <w:t>18.00</w:t>
                  </w:r>
                </w:p>
              </w:tc>
            </w:tr>
            <w:tr w:rsidR="00803032" w:rsidRPr="00803032" w14:paraId="611117B6"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35A6CC1F" w14:textId="77777777" w:rsidR="00803032" w:rsidRPr="00803032" w:rsidRDefault="00803032" w:rsidP="00803032">
                  <w:pPr>
                    <w:rPr>
                      <w:sz w:val="16"/>
                      <w:szCs w:val="16"/>
                    </w:rPr>
                  </w:pPr>
                  <w:r w:rsidRPr="00803032">
                    <w:rPr>
                      <w:sz w:val="16"/>
                      <w:szCs w:val="16"/>
                    </w:rPr>
                    <w:t>середа</w:t>
                  </w:r>
                </w:p>
              </w:tc>
              <w:tc>
                <w:tcPr>
                  <w:tcW w:w="1833" w:type="dxa"/>
                  <w:tcBorders>
                    <w:top w:val="single" w:sz="4" w:space="0" w:color="auto"/>
                    <w:left w:val="single" w:sz="4" w:space="0" w:color="auto"/>
                    <w:bottom w:val="single" w:sz="4" w:space="0" w:color="auto"/>
                    <w:right w:val="single" w:sz="4" w:space="0" w:color="auto"/>
                  </w:tcBorders>
                </w:tcPr>
                <w:p w14:paraId="5AF1A3B7" w14:textId="77777777" w:rsidR="00803032" w:rsidRPr="00803032" w:rsidRDefault="00803032" w:rsidP="00803032">
                  <w:pPr>
                    <w:rPr>
                      <w:sz w:val="16"/>
                      <w:szCs w:val="16"/>
                    </w:rPr>
                  </w:pPr>
                  <w:r w:rsidRPr="00803032">
                    <w:rPr>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03229740" w14:textId="77777777" w:rsidR="00803032" w:rsidRPr="00803032" w:rsidRDefault="00803032" w:rsidP="00803032">
                  <w:r w:rsidRPr="00803032">
                    <w:rPr>
                      <w:sz w:val="16"/>
                      <w:szCs w:val="16"/>
                    </w:rPr>
                    <w:t>18.00</w:t>
                  </w:r>
                </w:p>
              </w:tc>
            </w:tr>
            <w:tr w:rsidR="00803032" w:rsidRPr="00803032" w14:paraId="30B59BFB"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67C79A6D" w14:textId="77777777" w:rsidR="00803032" w:rsidRPr="00803032" w:rsidRDefault="00803032" w:rsidP="00803032">
                  <w:pPr>
                    <w:rPr>
                      <w:sz w:val="16"/>
                      <w:szCs w:val="16"/>
                    </w:rPr>
                  </w:pPr>
                  <w:r w:rsidRPr="00803032">
                    <w:rPr>
                      <w:sz w:val="16"/>
                      <w:szCs w:val="16"/>
                    </w:rPr>
                    <w:t>четвер</w:t>
                  </w:r>
                </w:p>
              </w:tc>
              <w:tc>
                <w:tcPr>
                  <w:tcW w:w="1833" w:type="dxa"/>
                  <w:tcBorders>
                    <w:top w:val="single" w:sz="4" w:space="0" w:color="auto"/>
                    <w:left w:val="single" w:sz="4" w:space="0" w:color="auto"/>
                    <w:bottom w:val="single" w:sz="4" w:space="0" w:color="auto"/>
                    <w:right w:val="single" w:sz="4" w:space="0" w:color="auto"/>
                  </w:tcBorders>
                </w:tcPr>
                <w:p w14:paraId="6F7C3B5C" w14:textId="77777777" w:rsidR="00803032" w:rsidRPr="00803032" w:rsidRDefault="00803032" w:rsidP="00803032">
                  <w:pPr>
                    <w:rPr>
                      <w:sz w:val="16"/>
                      <w:szCs w:val="16"/>
                    </w:rPr>
                  </w:pPr>
                  <w:r w:rsidRPr="00803032">
                    <w:rPr>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0BFE2A9E" w14:textId="77777777" w:rsidR="00803032" w:rsidRPr="00803032" w:rsidRDefault="00803032" w:rsidP="00803032">
                  <w:r w:rsidRPr="00803032">
                    <w:rPr>
                      <w:sz w:val="16"/>
                      <w:szCs w:val="16"/>
                    </w:rPr>
                    <w:t>18.00</w:t>
                  </w:r>
                </w:p>
              </w:tc>
            </w:tr>
            <w:tr w:rsidR="00803032" w:rsidRPr="00803032" w14:paraId="635901A0"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422DC8F2" w14:textId="77777777" w:rsidR="00803032" w:rsidRPr="00803032" w:rsidRDefault="00803032" w:rsidP="00803032">
                  <w:pPr>
                    <w:rPr>
                      <w:sz w:val="16"/>
                      <w:szCs w:val="16"/>
                    </w:rPr>
                  </w:pPr>
                  <w:r w:rsidRPr="00803032">
                    <w:rPr>
                      <w:sz w:val="16"/>
                      <w:szCs w:val="16"/>
                    </w:rPr>
                    <w:t>п’ятниця</w:t>
                  </w:r>
                </w:p>
              </w:tc>
              <w:tc>
                <w:tcPr>
                  <w:tcW w:w="1833" w:type="dxa"/>
                  <w:tcBorders>
                    <w:top w:val="single" w:sz="4" w:space="0" w:color="auto"/>
                    <w:left w:val="single" w:sz="4" w:space="0" w:color="auto"/>
                    <w:bottom w:val="single" w:sz="4" w:space="0" w:color="auto"/>
                    <w:right w:val="single" w:sz="4" w:space="0" w:color="auto"/>
                  </w:tcBorders>
                </w:tcPr>
                <w:p w14:paraId="7182C0CE" w14:textId="77777777" w:rsidR="00803032" w:rsidRPr="00803032" w:rsidRDefault="00803032" w:rsidP="00803032">
                  <w:pPr>
                    <w:rPr>
                      <w:sz w:val="16"/>
                      <w:szCs w:val="16"/>
                    </w:rPr>
                  </w:pPr>
                  <w:r w:rsidRPr="00803032">
                    <w:rPr>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402B9752" w14:textId="77777777" w:rsidR="00803032" w:rsidRPr="00803032" w:rsidRDefault="00803032" w:rsidP="00803032">
                  <w:r w:rsidRPr="00803032">
                    <w:rPr>
                      <w:sz w:val="16"/>
                      <w:szCs w:val="16"/>
                    </w:rPr>
                    <w:t>18.00</w:t>
                  </w:r>
                </w:p>
              </w:tc>
            </w:tr>
            <w:tr w:rsidR="00803032" w:rsidRPr="00803032" w14:paraId="50309DE6"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68A032FC" w14:textId="77777777" w:rsidR="00803032" w:rsidRPr="00803032" w:rsidRDefault="00803032" w:rsidP="00803032">
                  <w:pPr>
                    <w:rPr>
                      <w:sz w:val="16"/>
                      <w:szCs w:val="16"/>
                    </w:rPr>
                  </w:pPr>
                  <w:r w:rsidRPr="00803032">
                    <w:rPr>
                      <w:sz w:val="16"/>
                      <w:szCs w:val="16"/>
                    </w:rPr>
                    <w:t>субота</w:t>
                  </w:r>
                </w:p>
              </w:tc>
              <w:tc>
                <w:tcPr>
                  <w:tcW w:w="1833" w:type="dxa"/>
                  <w:tcBorders>
                    <w:top w:val="single" w:sz="4" w:space="0" w:color="auto"/>
                    <w:left w:val="single" w:sz="4" w:space="0" w:color="auto"/>
                    <w:bottom w:val="single" w:sz="4" w:space="0" w:color="auto"/>
                    <w:right w:val="single" w:sz="4" w:space="0" w:color="auto"/>
                  </w:tcBorders>
                </w:tcPr>
                <w:p w14:paraId="64D0E1E9" w14:textId="77777777" w:rsidR="00803032" w:rsidRPr="00803032" w:rsidRDefault="00803032" w:rsidP="00803032">
                  <w:pPr>
                    <w:rPr>
                      <w:sz w:val="16"/>
                      <w:szCs w:val="16"/>
                    </w:rPr>
                  </w:pPr>
                  <w:r w:rsidRPr="00803032">
                    <w:rPr>
                      <w:sz w:val="16"/>
                      <w:szCs w:val="16"/>
                    </w:rPr>
                    <w:t>08.00</w:t>
                  </w:r>
                </w:p>
              </w:tc>
              <w:tc>
                <w:tcPr>
                  <w:tcW w:w="1833" w:type="dxa"/>
                  <w:tcBorders>
                    <w:top w:val="single" w:sz="4" w:space="0" w:color="auto"/>
                    <w:left w:val="single" w:sz="4" w:space="0" w:color="auto"/>
                    <w:bottom w:val="single" w:sz="4" w:space="0" w:color="auto"/>
                    <w:right w:val="single" w:sz="4" w:space="0" w:color="auto"/>
                  </w:tcBorders>
                </w:tcPr>
                <w:p w14:paraId="3C7784DB" w14:textId="77777777" w:rsidR="00803032" w:rsidRPr="00803032" w:rsidRDefault="00803032" w:rsidP="00803032">
                  <w:r w:rsidRPr="00803032">
                    <w:rPr>
                      <w:sz w:val="16"/>
                      <w:szCs w:val="16"/>
                    </w:rPr>
                    <w:t>15.45</w:t>
                  </w:r>
                </w:p>
              </w:tc>
            </w:tr>
            <w:tr w:rsidR="00803032" w:rsidRPr="00803032" w14:paraId="535A8789"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7426604F" w14:textId="77777777" w:rsidR="00803032" w:rsidRPr="00803032" w:rsidRDefault="00803032" w:rsidP="00803032">
                  <w:pPr>
                    <w:rPr>
                      <w:sz w:val="16"/>
                      <w:szCs w:val="16"/>
                    </w:rPr>
                  </w:pPr>
                  <w:r w:rsidRPr="00803032">
                    <w:rPr>
                      <w:sz w:val="16"/>
                      <w:szCs w:val="16"/>
                    </w:rPr>
                    <w:t>неділя</w:t>
                  </w:r>
                </w:p>
              </w:tc>
              <w:tc>
                <w:tcPr>
                  <w:tcW w:w="1833" w:type="dxa"/>
                  <w:tcBorders>
                    <w:top w:val="single" w:sz="4" w:space="0" w:color="auto"/>
                    <w:left w:val="single" w:sz="4" w:space="0" w:color="auto"/>
                    <w:bottom w:val="single" w:sz="4" w:space="0" w:color="auto"/>
                    <w:right w:val="single" w:sz="4" w:space="0" w:color="auto"/>
                  </w:tcBorders>
                </w:tcPr>
                <w:p w14:paraId="7F49BC25" w14:textId="77777777" w:rsidR="00803032" w:rsidRPr="00803032" w:rsidRDefault="00803032" w:rsidP="00803032">
                  <w:pPr>
                    <w:rPr>
                      <w:sz w:val="16"/>
                      <w:szCs w:val="16"/>
                    </w:rPr>
                  </w:pPr>
                  <w:r w:rsidRPr="00803032">
                    <w:rPr>
                      <w:sz w:val="16"/>
                      <w:szCs w:val="16"/>
                    </w:rPr>
                    <w:t>вихідний</w:t>
                  </w:r>
                </w:p>
              </w:tc>
              <w:tc>
                <w:tcPr>
                  <w:tcW w:w="1833" w:type="dxa"/>
                  <w:tcBorders>
                    <w:top w:val="single" w:sz="4" w:space="0" w:color="auto"/>
                    <w:left w:val="single" w:sz="4" w:space="0" w:color="auto"/>
                    <w:bottom w:val="single" w:sz="4" w:space="0" w:color="auto"/>
                    <w:right w:val="single" w:sz="4" w:space="0" w:color="auto"/>
                  </w:tcBorders>
                </w:tcPr>
                <w:p w14:paraId="4AC3C49D" w14:textId="77777777" w:rsidR="00803032" w:rsidRPr="00803032" w:rsidRDefault="00803032" w:rsidP="00803032">
                  <w:pPr>
                    <w:snapToGrid w:val="0"/>
                    <w:rPr>
                      <w:sz w:val="16"/>
                      <w:szCs w:val="16"/>
                    </w:rPr>
                  </w:pPr>
                  <w:r w:rsidRPr="00803032">
                    <w:rPr>
                      <w:sz w:val="16"/>
                      <w:szCs w:val="16"/>
                    </w:rPr>
                    <w:t>вихідний</w:t>
                  </w:r>
                </w:p>
              </w:tc>
            </w:tr>
            <w:tr w:rsidR="00803032" w:rsidRPr="00803032" w14:paraId="4A01E7E0"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530E7E11" w14:textId="77777777" w:rsidR="00803032" w:rsidRPr="00803032" w:rsidRDefault="00803032" w:rsidP="00803032">
                  <w:pPr>
                    <w:rPr>
                      <w:sz w:val="16"/>
                      <w:szCs w:val="16"/>
                    </w:rPr>
                  </w:pPr>
                  <w:r w:rsidRPr="00803032">
                    <w:rPr>
                      <w:sz w:val="16"/>
                      <w:szCs w:val="16"/>
                    </w:rPr>
                    <w:t>обід</w:t>
                  </w:r>
                </w:p>
                <w:p w14:paraId="6E073035" w14:textId="77777777" w:rsidR="00803032" w:rsidRPr="00803032" w:rsidRDefault="00803032" w:rsidP="00803032">
                  <w:pPr>
                    <w:rPr>
                      <w:sz w:val="16"/>
                      <w:szCs w:val="16"/>
                    </w:rPr>
                  </w:pPr>
                  <w:r w:rsidRPr="00803032">
                    <w:rPr>
                      <w:sz w:val="16"/>
                      <w:szCs w:val="16"/>
                    </w:rPr>
                    <w:t>субота</w:t>
                  </w:r>
                </w:p>
              </w:tc>
              <w:tc>
                <w:tcPr>
                  <w:tcW w:w="1833" w:type="dxa"/>
                  <w:tcBorders>
                    <w:top w:val="single" w:sz="4" w:space="0" w:color="auto"/>
                    <w:left w:val="single" w:sz="4" w:space="0" w:color="auto"/>
                    <w:bottom w:val="single" w:sz="4" w:space="0" w:color="auto"/>
                    <w:right w:val="single" w:sz="4" w:space="0" w:color="auto"/>
                  </w:tcBorders>
                </w:tcPr>
                <w:p w14:paraId="24D15FE2" w14:textId="77777777" w:rsidR="00803032" w:rsidRPr="00803032" w:rsidRDefault="00803032" w:rsidP="00803032">
                  <w:pPr>
                    <w:rPr>
                      <w:sz w:val="16"/>
                      <w:szCs w:val="16"/>
                    </w:rPr>
                  </w:pPr>
                  <w:r w:rsidRPr="00803032">
                    <w:rPr>
                      <w:sz w:val="16"/>
                      <w:szCs w:val="16"/>
                    </w:rPr>
                    <w:t>13:00             12:00</w:t>
                  </w:r>
                </w:p>
                <w:p w14:paraId="0F583A0B" w14:textId="77777777" w:rsidR="00803032" w:rsidRPr="00803032" w:rsidRDefault="00803032" w:rsidP="00803032">
                  <w:pPr>
                    <w:rPr>
                      <w:sz w:val="16"/>
                      <w:szCs w:val="16"/>
                    </w:rPr>
                  </w:pPr>
                </w:p>
              </w:tc>
              <w:tc>
                <w:tcPr>
                  <w:tcW w:w="1833" w:type="dxa"/>
                  <w:tcBorders>
                    <w:top w:val="single" w:sz="4" w:space="0" w:color="auto"/>
                    <w:left w:val="single" w:sz="4" w:space="0" w:color="auto"/>
                    <w:bottom w:val="single" w:sz="4" w:space="0" w:color="auto"/>
                    <w:right w:val="single" w:sz="4" w:space="0" w:color="auto"/>
                  </w:tcBorders>
                </w:tcPr>
                <w:p w14:paraId="46B782C6" w14:textId="77777777" w:rsidR="00803032" w:rsidRPr="00803032" w:rsidRDefault="00803032" w:rsidP="00803032">
                  <w:pPr>
                    <w:snapToGrid w:val="0"/>
                    <w:rPr>
                      <w:sz w:val="16"/>
                      <w:szCs w:val="16"/>
                    </w:rPr>
                  </w:pPr>
                  <w:r w:rsidRPr="00803032">
                    <w:rPr>
                      <w:sz w:val="16"/>
                      <w:szCs w:val="16"/>
                    </w:rPr>
                    <w:t>13:45</w:t>
                  </w:r>
                </w:p>
                <w:p w14:paraId="0920CA6A" w14:textId="77777777" w:rsidR="00803032" w:rsidRPr="00803032" w:rsidRDefault="00803032" w:rsidP="00803032">
                  <w:pPr>
                    <w:snapToGrid w:val="0"/>
                    <w:rPr>
                      <w:sz w:val="16"/>
                      <w:szCs w:val="16"/>
                    </w:rPr>
                  </w:pPr>
                  <w:r w:rsidRPr="00803032">
                    <w:rPr>
                      <w:sz w:val="16"/>
                      <w:szCs w:val="16"/>
                    </w:rPr>
                    <w:t>12:45</w:t>
                  </w:r>
                </w:p>
              </w:tc>
            </w:tr>
            <w:tr w:rsidR="00803032" w:rsidRPr="00803032" w14:paraId="63214719"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46294C06" w14:textId="77777777" w:rsidR="00803032" w:rsidRPr="00803032" w:rsidRDefault="00803032" w:rsidP="00803032">
                  <w:pPr>
                    <w:rPr>
                      <w:sz w:val="16"/>
                      <w:szCs w:val="16"/>
                    </w:rPr>
                  </w:pPr>
                  <w:r w:rsidRPr="00803032">
                    <w:rPr>
                      <w:sz w:val="16"/>
                      <w:szCs w:val="16"/>
                    </w:rPr>
                    <w:t>ЦНАП</w:t>
                  </w:r>
                </w:p>
              </w:tc>
              <w:tc>
                <w:tcPr>
                  <w:tcW w:w="1833" w:type="dxa"/>
                  <w:tcBorders>
                    <w:top w:val="single" w:sz="4" w:space="0" w:color="auto"/>
                    <w:left w:val="single" w:sz="4" w:space="0" w:color="auto"/>
                    <w:bottom w:val="single" w:sz="4" w:space="0" w:color="auto"/>
                    <w:right w:val="single" w:sz="4" w:space="0" w:color="auto"/>
                  </w:tcBorders>
                </w:tcPr>
                <w:p w14:paraId="39565F3E" w14:textId="77777777" w:rsidR="00803032" w:rsidRPr="00803032" w:rsidRDefault="00803032" w:rsidP="00803032">
                  <w:pPr>
                    <w:rPr>
                      <w:sz w:val="16"/>
                      <w:szCs w:val="16"/>
                    </w:rPr>
                  </w:pPr>
                  <w:r w:rsidRPr="00803032">
                    <w:rPr>
                      <w:sz w:val="16"/>
                      <w:szCs w:val="16"/>
                    </w:rPr>
                    <w:t>Самбірська міська рада</w:t>
                  </w:r>
                </w:p>
              </w:tc>
              <w:tc>
                <w:tcPr>
                  <w:tcW w:w="1833" w:type="dxa"/>
                  <w:tcBorders>
                    <w:top w:val="single" w:sz="4" w:space="0" w:color="auto"/>
                    <w:left w:val="single" w:sz="4" w:space="0" w:color="auto"/>
                    <w:bottom w:val="single" w:sz="4" w:space="0" w:color="auto"/>
                    <w:right w:val="single" w:sz="4" w:space="0" w:color="auto"/>
                  </w:tcBorders>
                </w:tcPr>
                <w:p w14:paraId="419097ED" w14:textId="77777777" w:rsidR="00803032" w:rsidRPr="00803032" w:rsidRDefault="00803032" w:rsidP="00803032">
                  <w:pPr>
                    <w:snapToGrid w:val="0"/>
                    <w:rPr>
                      <w:sz w:val="16"/>
                      <w:szCs w:val="16"/>
                    </w:rPr>
                  </w:pPr>
                  <w:r w:rsidRPr="00803032">
                    <w:rPr>
                      <w:sz w:val="16"/>
                      <w:szCs w:val="16"/>
                    </w:rPr>
                    <w:t>м.Самбір</w:t>
                  </w:r>
                </w:p>
              </w:tc>
            </w:tr>
            <w:tr w:rsidR="00803032" w:rsidRPr="00803032" w14:paraId="671B5B60"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0EB1686C" w14:textId="77777777" w:rsidR="00803032" w:rsidRPr="00803032" w:rsidRDefault="00803032" w:rsidP="00803032">
                  <w:pPr>
                    <w:rPr>
                      <w:sz w:val="16"/>
                      <w:szCs w:val="16"/>
                    </w:rPr>
                  </w:pPr>
                </w:p>
              </w:tc>
              <w:tc>
                <w:tcPr>
                  <w:tcW w:w="1833" w:type="dxa"/>
                  <w:tcBorders>
                    <w:top w:val="single" w:sz="4" w:space="0" w:color="auto"/>
                    <w:left w:val="single" w:sz="4" w:space="0" w:color="auto"/>
                    <w:bottom w:val="single" w:sz="4" w:space="0" w:color="auto"/>
                    <w:right w:val="single" w:sz="4" w:space="0" w:color="auto"/>
                  </w:tcBorders>
                </w:tcPr>
                <w:p w14:paraId="46FF9EA6" w14:textId="77777777" w:rsidR="00803032" w:rsidRPr="00803032" w:rsidRDefault="00803032" w:rsidP="00803032">
                  <w:pPr>
                    <w:rPr>
                      <w:sz w:val="16"/>
                      <w:szCs w:val="16"/>
                    </w:rPr>
                  </w:pPr>
                </w:p>
              </w:tc>
              <w:tc>
                <w:tcPr>
                  <w:tcW w:w="1833" w:type="dxa"/>
                  <w:tcBorders>
                    <w:top w:val="single" w:sz="4" w:space="0" w:color="auto"/>
                    <w:left w:val="single" w:sz="4" w:space="0" w:color="auto"/>
                    <w:bottom w:val="single" w:sz="4" w:space="0" w:color="auto"/>
                    <w:right w:val="single" w:sz="4" w:space="0" w:color="auto"/>
                  </w:tcBorders>
                </w:tcPr>
                <w:p w14:paraId="57760E9C" w14:textId="77777777" w:rsidR="00803032" w:rsidRPr="00803032" w:rsidRDefault="00803032" w:rsidP="00803032">
                  <w:pPr>
                    <w:snapToGrid w:val="0"/>
                    <w:rPr>
                      <w:sz w:val="16"/>
                      <w:szCs w:val="16"/>
                    </w:rPr>
                  </w:pPr>
                </w:p>
              </w:tc>
            </w:tr>
            <w:tr w:rsidR="00803032" w:rsidRPr="00803032" w14:paraId="25FFBB27"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1F8D5083" w14:textId="77777777" w:rsidR="00803032" w:rsidRPr="00803032" w:rsidRDefault="00803032" w:rsidP="00803032">
                  <w:pPr>
                    <w:rPr>
                      <w:sz w:val="16"/>
                      <w:szCs w:val="16"/>
                    </w:rPr>
                  </w:pPr>
                  <w:r w:rsidRPr="00803032">
                    <w:rPr>
                      <w:sz w:val="16"/>
                      <w:szCs w:val="16"/>
                    </w:rPr>
                    <w:t>понеділок</w:t>
                  </w:r>
                </w:p>
              </w:tc>
              <w:tc>
                <w:tcPr>
                  <w:tcW w:w="1833" w:type="dxa"/>
                  <w:tcBorders>
                    <w:top w:val="single" w:sz="4" w:space="0" w:color="auto"/>
                    <w:left w:val="single" w:sz="4" w:space="0" w:color="auto"/>
                    <w:bottom w:val="single" w:sz="4" w:space="0" w:color="auto"/>
                    <w:right w:val="single" w:sz="4" w:space="0" w:color="auto"/>
                  </w:tcBorders>
                </w:tcPr>
                <w:p w14:paraId="0B5674E1" w14:textId="77777777" w:rsidR="00803032" w:rsidRPr="00803032" w:rsidRDefault="00803032" w:rsidP="00803032">
                  <w:pPr>
                    <w:rPr>
                      <w:sz w:val="16"/>
                      <w:szCs w:val="16"/>
                    </w:rPr>
                  </w:pPr>
                  <w:r w:rsidRPr="00803032">
                    <w:rPr>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0ECE9390" w14:textId="77777777" w:rsidR="00803032" w:rsidRPr="00803032" w:rsidRDefault="00803032" w:rsidP="00803032">
                  <w:pPr>
                    <w:snapToGrid w:val="0"/>
                    <w:rPr>
                      <w:sz w:val="16"/>
                      <w:szCs w:val="16"/>
                    </w:rPr>
                  </w:pPr>
                  <w:r w:rsidRPr="00803032">
                    <w:rPr>
                      <w:sz w:val="16"/>
                      <w:szCs w:val="16"/>
                    </w:rPr>
                    <w:t>18:00</w:t>
                  </w:r>
                </w:p>
              </w:tc>
            </w:tr>
            <w:tr w:rsidR="00803032" w:rsidRPr="00803032" w14:paraId="7950177E"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5EBB97B7" w14:textId="77777777" w:rsidR="00803032" w:rsidRPr="00803032" w:rsidRDefault="00803032" w:rsidP="00803032">
                  <w:pPr>
                    <w:rPr>
                      <w:sz w:val="16"/>
                      <w:szCs w:val="16"/>
                    </w:rPr>
                  </w:pPr>
                  <w:r w:rsidRPr="00803032">
                    <w:rPr>
                      <w:sz w:val="16"/>
                      <w:szCs w:val="16"/>
                    </w:rPr>
                    <w:t>вівторок</w:t>
                  </w:r>
                </w:p>
              </w:tc>
              <w:tc>
                <w:tcPr>
                  <w:tcW w:w="1833" w:type="dxa"/>
                  <w:tcBorders>
                    <w:top w:val="single" w:sz="4" w:space="0" w:color="auto"/>
                    <w:left w:val="single" w:sz="4" w:space="0" w:color="auto"/>
                    <w:bottom w:val="single" w:sz="4" w:space="0" w:color="auto"/>
                    <w:right w:val="single" w:sz="4" w:space="0" w:color="auto"/>
                  </w:tcBorders>
                </w:tcPr>
                <w:p w14:paraId="5DB82B6F" w14:textId="77777777" w:rsidR="00803032" w:rsidRPr="00803032" w:rsidRDefault="00803032" w:rsidP="00803032">
                  <w:pPr>
                    <w:rPr>
                      <w:sz w:val="16"/>
                      <w:szCs w:val="16"/>
                    </w:rPr>
                  </w:pPr>
                  <w:r w:rsidRPr="00803032">
                    <w:rPr>
                      <w:sz w:val="16"/>
                      <w:szCs w:val="16"/>
                    </w:rPr>
                    <w:t>12:00</w:t>
                  </w:r>
                </w:p>
              </w:tc>
              <w:tc>
                <w:tcPr>
                  <w:tcW w:w="1833" w:type="dxa"/>
                  <w:tcBorders>
                    <w:top w:val="single" w:sz="4" w:space="0" w:color="auto"/>
                    <w:left w:val="single" w:sz="4" w:space="0" w:color="auto"/>
                    <w:bottom w:val="single" w:sz="4" w:space="0" w:color="auto"/>
                    <w:right w:val="single" w:sz="4" w:space="0" w:color="auto"/>
                  </w:tcBorders>
                </w:tcPr>
                <w:p w14:paraId="7D672700" w14:textId="77777777" w:rsidR="00803032" w:rsidRPr="00803032" w:rsidRDefault="00803032" w:rsidP="00803032">
                  <w:pPr>
                    <w:snapToGrid w:val="0"/>
                    <w:rPr>
                      <w:sz w:val="16"/>
                      <w:szCs w:val="16"/>
                    </w:rPr>
                  </w:pPr>
                  <w:r w:rsidRPr="00803032">
                    <w:rPr>
                      <w:sz w:val="16"/>
                      <w:szCs w:val="16"/>
                    </w:rPr>
                    <w:t>20:00</w:t>
                  </w:r>
                </w:p>
              </w:tc>
            </w:tr>
            <w:tr w:rsidR="00803032" w:rsidRPr="00803032" w14:paraId="6BB2A7FE"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10A23D94" w14:textId="77777777" w:rsidR="00803032" w:rsidRPr="00803032" w:rsidRDefault="00803032" w:rsidP="00803032">
                  <w:pPr>
                    <w:rPr>
                      <w:sz w:val="16"/>
                      <w:szCs w:val="16"/>
                    </w:rPr>
                  </w:pPr>
                  <w:r w:rsidRPr="00803032">
                    <w:rPr>
                      <w:sz w:val="16"/>
                      <w:szCs w:val="16"/>
                    </w:rPr>
                    <w:t>середа</w:t>
                  </w:r>
                </w:p>
              </w:tc>
              <w:tc>
                <w:tcPr>
                  <w:tcW w:w="1833" w:type="dxa"/>
                  <w:tcBorders>
                    <w:top w:val="single" w:sz="4" w:space="0" w:color="auto"/>
                    <w:left w:val="single" w:sz="4" w:space="0" w:color="auto"/>
                    <w:bottom w:val="single" w:sz="4" w:space="0" w:color="auto"/>
                    <w:right w:val="single" w:sz="4" w:space="0" w:color="auto"/>
                  </w:tcBorders>
                </w:tcPr>
                <w:p w14:paraId="3B211388" w14:textId="77777777" w:rsidR="00803032" w:rsidRPr="00803032" w:rsidRDefault="00803032" w:rsidP="00803032">
                  <w:pPr>
                    <w:rPr>
                      <w:sz w:val="16"/>
                      <w:szCs w:val="16"/>
                    </w:rPr>
                  </w:pPr>
                  <w:r w:rsidRPr="00803032">
                    <w:rPr>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7EF72E28" w14:textId="77777777" w:rsidR="00803032" w:rsidRPr="00803032" w:rsidRDefault="00803032" w:rsidP="00803032">
                  <w:pPr>
                    <w:snapToGrid w:val="0"/>
                    <w:rPr>
                      <w:sz w:val="16"/>
                      <w:szCs w:val="16"/>
                    </w:rPr>
                  </w:pPr>
                  <w:r w:rsidRPr="00803032">
                    <w:rPr>
                      <w:sz w:val="16"/>
                      <w:szCs w:val="16"/>
                    </w:rPr>
                    <w:t>18:00</w:t>
                  </w:r>
                </w:p>
              </w:tc>
            </w:tr>
            <w:tr w:rsidR="00803032" w:rsidRPr="00803032" w14:paraId="1435358D"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3FE3B808" w14:textId="77777777" w:rsidR="00803032" w:rsidRPr="00803032" w:rsidRDefault="00803032" w:rsidP="00803032">
                  <w:pPr>
                    <w:rPr>
                      <w:sz w:val="16"/>
                      <w:szCs w:val="16"/>
                    </w:rPr>
                  </w:pPr>
                  <w:r w:rsidRPr="00803032">
                    <w:rPr>
                      <w:sz w:val="16"/>
                      <w:szCs w:val="16"/>
                    </w:rPr>
                    <w:t>четвер</w:t>
                  </w:r>
                </w:p>
              </w:tc>
              <w:tc>
                <w:tcPr>
                  <w:tcW w:w="1833" w:type="dxa"/>
                  <w:tcBorders>
                    <w:top w:val="single" w:sz="4" w:space="0" w:color="auto"/>
                    <w:left w:val="single" w:sz="4" w:space="0" w:color="auto"/>
                    <w:bottom w:val="single" w:sz="4" w:space="0" w:color="auto"/>
                    <w:right w:val="single" w:sz="4" w:space="0" w:color="auto"/>
                  </w:tcBorders>
                </w:tcPr>
                <w:p w14:paraId="1E17CF05" w14:textId="77777777" w:rsidR="00803032" w:rsidRPr="00803032" w:rsidRDefault="00803032" w:rsidP="00803032">
                  <w:pPr>
                    <w:rPr>
                      <w:sz w:val="16"/>
                      <w:szCs w:val="16"/>
                    </w:rPr>
                  </w:pPr>
                  <w:r w:rsidRPr="00803032">
                    <w:rPr>
                      <w:sz w:val="16"/>
                      <w:szCs w:val="16"/>
                    </w:rPr>
                    <w:t>12:00</w:t>
                  </w:r>
                </w:p>
              </w:tc>
              <w:tc>
                <w:tcPr>
                  <w:tcW w:w="1833" w:type="dxa"/>
                  <w:tcBorders>
                    <w:top w:val="single" w:sz="4" w:space="0" w:color="auto"/>
                    <w:left w:val="single" w:sz="4" w:space="0" w:color="auto"/>
                    <w:bottom w:val="single" w:sz="4" w:space="0" w:color="auto"/>
                    <w:right w:val="single" w:sz="4" w:space="0" w:color="auto"/>
                  </w:tcBorders>
                </w:tcPr>
                <w:p w14:paraId="126DAA91" w14:textId="77777777" w:rsidR="00803032" w:rsidRPr="00803032" w:rsidRDefault="00803032" w:rsidP="00803032">
                  <w:pPr>
                    <w:snapToGrid w:val="0"/>
                    <w:rPr>
                      <w:sz w:val="16"/>
                      <w:szCs w:val="16"/>
                    </w:rPr>
                  </w:pPr>
                  <w:r w:rsidRPr="00803032">
                    <w:rPr>
                      <w:sz w:val="16"/>
                      <w:szCs w:val="16"/>
                    </w:rPr>
                    <w:t>20:00</w:t>
                  </w:r>
                </w:p>
              </w:tc>
            </w:tr>
            <w:tr w:rsidR="00803032" w:rsidRPr="00803032" w14:paraId="23BCE21B"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58541087" w14:textId="77777777" w:rsidR="00803032" w:rsidRPr="00803032" w:rsidRDefault="00803032" w:rsidP="00803032">
                  <w:pPr>
                    <w:rPr>
                      <w:sz w:val="16"/>
                      <w:szCs w:val="16"/>
                    </w:rPr>
                  </w:pPr>
                  <w:r w:rsidRPr="00803032">
                    <w:rPr>
                      <w:sz w:val="16"/>
                      <w:szCs w:val="16"/>
                    </w:rPr>
                    <w:t>п</w:t>
                  </w:r>
                  <w:r w:rsidRPr="00803032">
                    <w:rPr>
                      <w:sz w:val="16"/>
                      <w:szCs w:val="16"/>
                      <w:lang w:val="en-US"/>
                    </w:rPr>
                    <w:t>’</w:t>
                  </w:r>
                  <w:r w:rsidRPr="00803032">
                    <w:rPr>
                      <w:sz w:val="16"/>
                      <w:szCs w:val="16"/>
                    </w:rPr>
                    <w:t>ятниця</w:t>
                  </w:r>
                </w:p>
              </w:tc>
              <w:tc>
                <w:tcPr>
                  <w:tcW w:w="1833" w:type="dxa"/>
                  <w:tcBorders>
                    <w:top w:val="single" w:sz="4" w:space="0" w:color="auto"/>
                    <w:left w:val="single" w:sz="4" w:space="0" w:color="auto"/>
                    <w:bottom w:val="single" w:sz="4" w:space="0" w:color="auto"/>
                    <w:right w:val="single" w:sz="4" w:space="0" w:color="auto"/>
                  </w:tcBorders>
                </w:tcPr>
                <w:p w14:paraId="2C0AEEA0" w14:textId="77777777" w:rsidR="00803032" w:rsidRPr="00803032" w:rsidRDefault="00803032" w:rsidP="00803032">
                  <w:pPr>
                    <w:rPr>
                      <w:sz w:val="16"/>
                      <w:szCs w:val="16"/>
                    </w:rPr>
                  </w:pPr>
                  <w:r w:rsidRPr="00803032">
                    <w:rPr>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3A7132F6" w14:textId="77777777" w:rsidR="00803032" w:rsidRPr="00803032" w:rsidRDefault="00803032" w:rsidP="00803032">
                  <w:pPr>
                    <w:snapToGrid w:val="0"/>
                    <w:rPr>
                      <w:sz w:val="16"/>
                      <w:szCs w:val="16"/>
                    </w:rPr>
                  </w:pPr>
                  <w:r w:rsidRPr="00803032">
                    <w:rPr>
                      <w:sz w:val="16"/>
                      <w:szCs w:val="16"/>
                    </w:rPr>
                    <w:t>17:00</w:t>
                  </w:r>
                </w:p>
              </w:tc>
            </w:tr>
            <w:tr w:rsidR="00803032" w:rsidRPr="00803032" w14:paraId="54CE9665"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203AFE60" w14:textId="77777777" w:rsidR="00803032" w:rsidRPr="00803032" w:rsidRDefault="00803032" w:rsidP="00803032">
                  <w:pPr>
                    <w:rPr>
                      <w:sz w:val="16"/>
                      <w:szCs w:val="16"/>
                    </w:rPr>
                  </w:pPr>
                  <w:r w:rsidRPr="00803032">
                    <w:rPr>
                      <w:sz w:val="16"/>
                      <w:szCs w:val="16"/>
                    </w:rPr>
                    <w:t>субота</w:t>
                  </w:r>
                </w:p>
              </w:tc>
              <w:tc>
                <w:tcPr>
                  <w:tcW w:w="1833" w:type="dxa"/>
                  <w:tcBorders>
                    <w:top w:val="single" w:sz="4" w:space="0" w:color="auto"/>
                    <w:left w:val="single" w:sz="4" w:space="0" w:color="auto"/>
                    <w:bottom w:val="single" w:sz="4" w:space="0" w:color="auto"/>
                    <w:right w:val="single" w:sz="4" w:space="0" w:color="auto"/>
                  </w:tcBorders>
                </w:tcPr>
                <w:p w14:paraId="123D772E" w14:textId="77777777" w:rsidR="00803032" w:rsidRPr="00803032" w:rsidRDefault="00803032" w:rsidP="00803032">
                  <w:pPr>
                    <w:rPr>
                      <w:sz w:val="16"/>
                      <w:szCs w:val="16"/>
                    </w:rPr>
                  </w:pPr>
                  <w:r w:rsidRPr="00803032">
                    <w:rPr>
                      <w:sz w:val="16"/>
                      <w:szCs w:val="16"/>
                    </w:rPr>
                    <w:t>вихідний</w:t>
                  </w:r>
                </w:p>
              </w:tc>
              <w:tc>
                <w:tcPr>
                  <w:tcW w:w="1833" w:type="dxa"/>
                  <w:tcBorders>
                    <w:top w:val="single" w:sz="4" w:space="0" w:color="auto"/>
                    <w:left w:val="single" w:sz="4" w:space="0" w:color="auto"/>
                    <w:bottom w:val="single" w:sz="4" w:space="0" w:color="auto"/>
                    <w:right w:val="single" w:sz="4" w:space="0" w:color="auto"/>
                  </w:tcBorders>
                </w:tcPr>
                <w:p w14:paraId="5B11CC11" w14:textId="77777777" w:rsidR="00803032" w:rsidRPr="00803032" w:rsidRDefault="00803032" w:rsidP="00803032">
                  <w:pPr>
                    <w:snapToGrid w:val="0"/>
                    <w:rPr>
                      <w:sz w:val="16"/>
                      <w:szCs w:val="16"/>
                    </w:rPr>
                  </w:pPr>
                  <w:r w:rsidRPr="00803032">
                    <w:rPr>
                      <w:sz w:val="16"/>
                      <w:szCs w:val="16"/>
                    </w:rPr>
                    <w:t>вихідний</w:t>
                  </w:r>
                </w:p>
              </w:tc>
            </w:tr>
            <w:tr w:rsidR="00803032" w:rsidRPr="00803032" w14:paraId="20A0E455"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146C81F4" w14:textId="77777777" w:rsidR="00803032" w:rsidRPr="00803032" w:rsidRDefault="00803032" w:rsidP="00803032">
                  <w:pPr>
                    <w:rPr>
                      <w:sz w:val="16"/>
                      <w:szCs w:val="16"/>
                    </w:rPr>
                  </w:pPr>
                  <w:r w:rsidRPr="00803032">
                    <w:rPr>
                      <w:sz w:val="16"/>
                      <w:szCs w:val="16"/>
                    </w:rPr>
                    <w:t>неділя</w:t>
                  </w:r>
                </w:p>
              </w:tc>
              <w:tc>
                <w:tcPr>
                  <w:tcW w:w="1833" w:type="dxa"/>
                  <w:tcBorders>
                    <w:top w:val="single" w:sz="4" w:space="0" w:color="auto"/>
                    <w:left w:val="single" w:sz="4" w:space="0" w:color="auto"/>
                    <w:bottom w:val="single" w:sz="4" w:space="0" w:color="auto"/>
                    <w:right w:val="single" w:sz="4" w:space="0" w:color="auto"/>
                  </w:tcBorders>
                </w:tcPr>
                <w:p w14:paraId="21C21847" w14:textId="77777777" w:rsidR="00803032" w:rsidRPr="00803032" w:rsidRDefault="00803032" w:rsidP="00803032">
                  <w:pPr>
                    <w:rPr>
                      <w:sz w:val="16"/>
                      <w:szCs w:val="16"/>
                    </w:rPr>
                  </w:pPr>
                  <w:r w:rsidRPr="00803032">
                    <w:rPr>
                      <w:sz w:val="16"/>
                      <w:szCs w:val="16"/>
                    </w:rPr>
                    <w:t>вихідний</w:t>
                  </w:r>
                </w:p>
              </w:tc>
              <w:tc>
                <w:tcPr>
                  <w:tcW w:w="1833" w:type="dxa"/>
                  <w:tcBorders>
                    <w:top w:val="single" w:sz="4" w:space="0" w:color="auto"/>
                    <w:left w:val="single" w:sz="4" w:space="0" w:color="auto"/>
                    <w:bottom w:val="single" w:sz="4" w:space="0" w:color="auto"/>
                    <w:right w:val="single" w:sz="4" w:space="0" w:color="auto"/>
                  </w:tcBorders>
                </w:tcPr>
                <w:p w14:paraId="2E2A1CD5" w14:textId="77777777" w:rsidR="00803032" w:rsidRPr="00803032" w:rsidRDefault="00803032" w:rsidP="00803032">
                  <w:pPr>
                    <w:snapToGrid w:val="0"/>
                    <w:rPr>
                      <w:sz w:val="16"/>
                      <w:szCs w:val="16"/>
                    </w:rPr>
                  </w:pPr>
                  <w:r w:rsidRPr="00803032">
                    <w:rPr>
                      <w:sz w:val="16"/>
                      <w:szCs w:val="16"/>
                    </w:rPr>
                    <w:t>вихідний</w:t>
                  </w:r>
                </w:p>
              </w:tc>
            </w:tr>
            <w:tr w:rsidR="00803032" w:rsidRPr="00803032" w14:paraId="13B611F4"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57645942" w14:textId="77777777" w:rsidR="00803032" w:rsidRPr="00803032" w:rsidRDefault="00803032" w:rsidP="00803032">
                  <w:pPr>
                    <w:rPr>
                      <w:sz w:val="16"/>
                      <w:szCs w:val="16"/>
                    </w:rPr>
                  </w:pPr>
                </w:p>
              </w:tc>
              <w:tc>
                <w:tcPr>
                  <w:tcW w:w="1833" w:type="dxa"/>
                  <w:tcBorders>
                    <w:top w:val="single" w:sz="4" w:space="0" w:color="auto"/>
                    <w:left w:val="single" w:sz="4" w:space="0" w:color="auto"/>
                    <w:bottom w:val="single" w:sz="4" w:space="0" w:color="auto"/>
                    <w:right w:val="single" w:sz="4" w:space="0" w:color="auto"/>
                  </w:tcBorders>
                </w:tcPr>
                <w:p w14:paraId="3FC124A6" w14:textId="77777777" w:rsidR="00803032" w:rsidRPr="00803032" w:rsidRDefault="00803032" w:rsidP="00803032">
                  <w:pPr>
                    <w:rPr>
                      <w:sz w:val="16"/>
                      <w:szCs w:val="16"/>
                    </w:rPr>
                  </w:pPr>
                </w:p>
              </w:tc>
              <w:tc>
                <w:tcPr>
                  <w:tcW w:w="1833" w:type="dxa"/>
                  <w:tcBorders>
                    <w:top w:val="single" w:sz="4" w:space="0" w:color="auto"/>
                    <w:left w:val="single" w:sz="4" w:space="0" w:color="auto"/>
                    <w:bottom w:val="single" w:sz="4" w:space="0" w:color="auto"/>
                    <w:right w:val="single" w:sz="4" w:space="0" w:color="auto"/>
                  </w:tcBorders>
                </w:tcPr>
                <w:p w14:paraId="6FA7CED1" w14:textId="77777777" w:rsidR="00803032" w:rsidRPr="00803032" w:rsidRDefault="00803032" w:rsidP="00803032">
                  <w:pPr>
                    <w:snapToGrid w:val="0"/>
                    <w:rPr>
                      <w:sz w:val="16"/>
                      <w:szCs w:val="16"/>
                    </w:rPr>
                  </w:pPr>
                </w:p>
              </w:tc>
            </w:tr>
            <w:tr w:rsidR="00803032" w:rsidRPr="00803032" w14:paraId="0823A39F"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4ADB7204" w14:textId="77777777" w:rsidR="00803032" w:rsidRPr="00803032" w:rsidRDefault="00803032" w:rsidP="00803032">
                  <w:pPr>
                    <w:rPr>
                      <w:sz w:val="16"/>
                      <w:szCs w:val="16"/>
                    </w:rPr>
                  </w:pPr>
                  <w:r w:rsidRPr="00803032">
                    <w:rPr>
                      <w:sz w:val="16"/>
                      <w:szCs w:val="16"/>
                    </w:rPr>
                    <w:t>ЦНАП</w:t>
                  </w:r>
                </w:p>
              </w:tc>
              <w:tc>
                <w:tcPr>
                  <w:tcW w:w="1833" w:type="dxa"/>
                  <w:tcBorders>
                    <w:top w:val="single" w:sz="4" w:space="0" w:color="auto"/>
                    <w:left w:val="single" w:sz="4" w:space="0" w:color="auto"/>
                    <w:bottom w:val="single" w:sz="4" w:space="0" w:color="auto"/>
                    <w:right w:val="single" w:sz="4" w:space="0" w:color="auto"/>
                  </w:tcBorders>
                </w:tcPr>
                <w:p w14:paraId="5FB1DC04" w14:textId="77777777" w:rsidR="00803032" w:rsidRPr="00803032" w:rsidRDefault="00803032" w:rsidP="00803032">
                  <w:pPr>
                    <w:rPr>
                      <w:sz w:val="16"/>
                      <w:szCs w:val="16"/>
                    </w:rPr>
                  </w:pPr>
                  <w:r w:rsidRPr="00803032">
                    <w:rPr>
                      <w:sz w:val="16"/>
                      <w:szCs w:val="16"/>
                    </w:rPr>
                    <w:t>Рудківська міська рада</w:t>
                  </w:r>
                </w:p>
              </w:tc>
              <w:tc>
                <w:tcPr>
                  <w:tcW w:w="1833" w:type="dxa"/>
                  <w:tcBorders>
                    <w:top w:val="single" w:sz="4" w:space="0" w:color="auto"/>
                    <w:left w:val="single" w:sz="4" w:space="0" w:color="auto"/>
                    <w:bottom w:val="single" w:sz="4" w:space="0" w:color="auto"/>
                    <w:right w:val="single" w:sz="4" w:space="0" w:color="auto"/>
                  </w:tcBorders>
                </w:tcPr>
                <w:p w14:paraId="45527A1E" w14:textId="77777777" w:rsidR="00803032" w:rsidRPr="00803032" w:rsidRDefault="00803032" w:rsidP="00803032">
                  <w:pPr>
                    <w:snapToGrid w:val="0"/>
                    <w:rPr>
                      <w:sz w:val="16"/>
                      <w:szCs w:val="16"/>
                    </w:rPr>
                  </w:pPr>
                  <w:r w:rsidRPr="00803032">
                    <w:rPr>
                      <w:sz w:val="16"/>
                      <w:szCs w:val="16"/>
                    </w:rPr>
                    <w:t>м.Рудки</w:t>
                  </w:r>
                </w:p>
              </w:tc>
            </w:tr>
            <w:tr w:rsidR="00803032" w:rsidRPr="00803032" w14:paraId="1794D1F2"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5A48D29E" w14:textId="77777777" w:rsidR="00803032" w:rsidRPr="00803032" w:rsidRDefault="00803032" w:rsidP="00803032">
                  <w:pPr>
                    <w:rPr>
                      <w:sz w:val="16"/>
                      <w:szCs w:val="16"/>
                    </w:rPr>
                  </w:pPr>
                </w:p>
              </w:tc>
              <w:tc>
                <w:tcPr>
                  <w:tcW w:w="1833" w:type="dxa"/>
                  <w:tcBorders>
                    <w:top w:val="single" w:sz="4" w:space="0" w:color="auto"/>
                    <w:left w:val="single" w:sz="4" w:space="0" w:color="auto"/>
                    <w:bottom w:val="single" w:sz="4" w:space="0" w:color="auto"/>
                    <w:right w:val="single" w:sz="4" w:space="0" w:color="auto"/>
                  </w:tcBorders>
                </w:tcPr>
                <w:p w14:paraId="36C4D8A8" w14:textId="77777777" w:rsidR="00803032" w:rsidRPr="00803032" w:rsidRDefault="00803032" w:rsidP="00803032">
                  <w:pPr>
                    <w:rPr>
                      <w:sz w:val="16"/>
                      <w:szCs w:val="16"/>
                    </w:rPr>
                  </w:pPr>
                </w:p>
              </w:tc>
              <w:tc>
                <w:tcPr>
                  <w:tcW w:w="1833" w:type="dxa"/>
                  <w:tcBorders>
                    <w:top w:val="single" w:sz="4" w:space="0" w:color="auto"/>
                    <w:left w:val="single" w:sz="4" w:space="0" w:color="auto"/>
                    <w:bottom w:val="single" w:sz="4" w:space="0" w:color="auto"/>
                    <w:right w:val="single" w:sz="4" w:space="0" w:color="auto"/>
                  </w:tcBorders>
                </w:tcPr>
                <w:p w14:paraId="38B87608" w14:textId="77777777" w:rsidR="00803032" w:rsidRPr="00803032" w:rsidRDefault="00803032" w:rsidP="00803032">
                  <w:pPr>
                    <w:snapToGrid w:val="0"/>
                    <w:rPr>
                      <w:sz w:val="16"/>
                      <w:szCs w:val="16"/>
                    </w:rPr>
                  </w:pPr>
                </w:p>
              </w:tc>
            </w:tr>
            <w:tr w:rsidR="00803032" w:rsidRPr="00803032" w14:paraId="58C4567E"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4346FDDE" w14:textId="77777777" w:rsidR="00803032" w:rsidRPr="00803032" w:rsidRDefault="00803032" w:rsidP="00803032">
                  <w:pPr>
                    <w:rPr>
                      <w:sz w:val="16"/>
                      <w:szCs w:val="16"/>
                    </w:rPr>
                  </w:pPr>
                  <w:r w:rsidRPr="00803032">
                    <w:rPr>
                      <w:sz w:val="16"/>
                      <w:szCs w:val="16"/>
                    </w:rPr>
                    <w:t>понеділок</w:t>
                  </w:r>
                </w:p>
              </w:tc>
              <w:tc>
                <w:tcPr>
                  <w:tcW w:w="1833" w:type="dxa"/>
                  <w:tcBorders>
                    <w:top w:val="single" w:sz="4" w:space="0" w:color="auto"/>
                    <w:left w:val="single" w:sz="4" w:space="0" w:color="auto"/>
                    <w:bottom w:val="single" w:sz="4" w:space="0" w:color="auto"/>
                    <w:right w:val="single" w:sz="4" w:space="0" w:color="auto"/>
                  </w:tcBorders>
                </w:tcPr>
                <w:p w14:paraId="1585F608" w14:textId="77777777" w:rsidR="00803032" w:rsidRPr="00803032" w:rsidRDefault="00803032" w:rsidP="00803032">
                  <w:pPr>
                    <w:rPr>
                      <w:sz w:val="16"/>
                      <w:szCs w:val="16"/>
                    </w:rPr>
                  </w:pPr>
                  <w:r w:rsidRPr="00803032">
                    <w:rPr>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4F3C5637" w14:textId="77777777" w:rsidR="00803032" w:rsidRPr="00803032" w:rsidRDefault="00803032" w:rsidP="00803032">
                  <w:pPr>
                    <w:snapToGrid w:val="0"/>
                    <w:rPr>
                      <w:sz w:val="16"/>
                      <w:szCs w:val="16"/>
                    </w:rPr>
                  </w:pPr>
                  <w:r w:rsidRPr="00803032">
                    <w:rPr>
                      <w:sz w:val="16"/>
                      <w:szCs w:val="16"/>
                    </w:rPr>
                    <w:t>17:00</w:t>
                  </w:r>
                </w:p>
              </w:tc>
            </w:tr>
            <w:tr w:rsidR="00803032" w:rsidRPr="00803032" w14:paraId="26132F48"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7F3709CB" w14:textId="77777777" w:rsidR="00803032" w:rsidRPr="00803032" w:rsidRDefault="00803032" w:rsidP="00803032">
                  <w:pPr>
                    <w:rPr>
                      <w:sz w:val="16"/>
                      <w:szCs w:val="16"/>
                    </w:rPr>
                  </w:pPr>
                  <w:r w:rsidRPr="00803032">
                    <w:rPr>
                      <w:sz w:val="16"/>
                      <w:szCs w:val="16"/>
                    </w:rPr>
                    <w:t>вівторок</w:t>
                  </w:r>
                </w:p>
              </w:tc>
              <w:tc>
                <w:tcPr>
                  <w:tcW w:w="1833" w:type="dxa"/>
                  <w:tcBorders>
                    <w:top w:val="single" w:sz="4" w:space="0" w:color="auto"/>
                    <w:left w:val="single" w:sz="4" w:space="0" w:color="auto"/>
                    <w:bottom w:val="single" w:sz="4" w:space="0" w:color="auto"/>
                    <w:right w:val="single" w:sz="4" w:space="0" w:color="auto"/>
                  </w:tcBorders>
                </w:tcPr>
                <w:p w14:paraId="7D7FB1C5" w14:textId="77777777" w:rsidR="00803032" w:rsidRPr="00803032" w:rsidRDefault="00803032" w:rsidP="00803032">
                  <w:pPr>
                    <w:rPr>
                      <w:sz w:val="16"/>
                      <w:szCs w:val="16"/>
                    </w:rPr>
                  </w:pPr>
                  <w:r w:rsidRPr="00803032">
                    <w:rPr>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26D3CAAE" w14:textId="77777777" w:rsidR="00803032" w:rsidRPr="00803032" w:rsidRDefault="00803032" w:rsidP="00803032">
                  <w:pPr>
                    <w:snapToGrid w:val="0"/>
                    <w:rPr>
                      <w:sz w:val="16"/>
                      <w:szCs w:val="16"/>
                    </w:rPr>
                  </w:pPr>
                  <w:r w:rsidRPr="00803032">
                    <w:rPr>
                      <w:sz w:val="16"/>
                      <w:szCs w:val="16"/>
                    </w:rPr>
                    <w:t>17:00</w:t>
                  </w:r>
                </w:p>
              </w:tc>
            </w:tr>
            <w:tr w:rsidR="00803032" w:rsidRPr="00803032" w14:paraId="20A15EDC"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4909AE3A" w14:textId="77777777" w:rsidR="00803032" w:rsidRPr="00803032" w:rsidRDefault="00803032" w:rsidP="00803032">
                  <w:pPr>
                    <w:rPr>
                      <w:sz w:val="16"/>
                      <w:szCs w:val="16"/>
                    </w:rPr>
                  </w:pPr>
                  <w:r w:rsidRPr="00803032">
                    <w:rPr>
                      <w:sz w:val="16"/>
                      <w:szCs w:val="16"/>
                    </w:rPr>
                    <w:t>середа</w:t>
                  </w:r>
                </w:p>
              </w:tc>
              <w:tc>
                <w:tcPr>
                  <w:tcW w:w="1833" w:type="dxa"/>
                  <w:tcBorders>
                    <w:top w:val="single" w:sz="4" w:space="0" w:color="auto"/>
                    <w:left w:val="single" w:sz="4" w:space="0" w:color="auto"/>
                    <w:bottom w:val="single" w:sz="4" w:space="0" w:color="auto"/>
                    <w:right w:val="single" w:sz="4" w:space="0" w:color="auto"/>
                  </w:tcBorders>
                </w:tcPr>
                <w:p w14:paraId="136DD571" w14:textId="77777777" w:rsidR="00803032" w:rsidRPr="00803032" w:rsidRDefault="00803032" w:rsidP="00803032">
                  <w:pPr>
                    <w:rPr>
                      <w:sz w:val="16"/>
                      <w:szCs w:val="16"/>
                    </w:rPr>
                  </w:pPr>
                  <w:r w:rsidRPr="00803032">
                    <w:rPr>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77A218E1" w14:textId="77777777" w:rsidR="00803032" w:rsidRPr="00803032" w:rsidRDefault="00803032" w:rsidP="00803032">
                  <w:pPr>
                    <w:snapToGrid w:val="0"/>
                    <w:rPr>
                      <w:sz w:val="16"/>
                      <w:szCs w:val="16"/>
                    </w:rPr>
                  </w:pPr>
                  <w:r w:rsidRPr="00803032">
                    <w:rPr>
                      <w:sz w:val="16"/>
                      <w:szCs w:val="16"/>
                    </w:rPr>
                    <w:t>17:00</w:t>
                  </w:r>
                </w:p>
              </w:tc>
            </w:tr>
            <w:tr w:rsidR="00803032" w:rsidRPr="00803032" w14:paraId="62D72986"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69C0DFC8" w14:textId="77777777" w:rsidR="00803032" w:rsidRPr="00803032" w:rsidRDefault="00803032" w:rsidP="00803032">
                  <w:pPr>
                    <w:rPr>
                      <w:sz w:val="16"/>
                      <w:szCs w:val="16"/>
                    </w:rPr>
                  </w:pPr>
                  <w:r w:rsidRPr="00803032">
                    <w:rPr>
                      <w:sz w:val="16"/>
                      <w:szCs w:val="16"/>
                    </w:rPr>
                    <w:t>четвер</w:t>
                  </w:r>
                </w:p>
              </w:tc>
              <w:tc>
                <w:tcPr>
                  <w:tcW w:w="1833" w:type="dxa"/>
                  <w:tcBorders>
                    <w:top w:val="single" w:sz="4" w:space="0" w:color="auto"/>
                    <w:left w:val="single" w:sz="4" w:space="0" w:color="auto"/>
                    <w:bottom w:val="single" w:sz="4" w:space="0" w:color="auto"/>
                    <w:right w:val="single" w:sz="4" w:space="0" w:color="auto"/>
                  </w:tcBorders>
                </w:tcPr>
                <w:p w14:paraId="2755EEE6" w14:textId="77777777" w:rsidR="00803032" w:rsidRPr="00803032" w:rsidRDefault="00803032" w:rsidP="00803032">
                  <w:pPr>
                    <w:rPr>
                      <w:sz w:val="16"/>
                      <w:szCs w:val="16"/>
                    </w:rPr>
                  </w:pPr>
                  <w:r w:rsidRPr="00803032">
                    <w:rPr>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26BAAEF8" w14:textId="77777777" w:rsidR="00803032" w:rsidRPr="00803032" w:rsidRDefault="00803032" w:rsidP="00803032">
                  <w:pPr>
                    <w:snapToGrid w:val="0"/>
                    <w:rPr>
                      <w:sz w:val="16"/>
                      <w:szCs w:val="16"/>
                    </w:rPr>
                  </w:pPr>
                  <w:r w:rsidRPr="00803032">
                    <w:rPr>
                      <w:sz w:val="16"/>
                      <w:szCs w:val="16"/>
                    </w:rPr>
                    <w:t>18:00</w:t>
                  </w:r>
                </w:p>
              </w:tc>
            </w:tr>
            <w:tr w:rsidR="00803032" w:rsidRPr="00803032" w14:paraId="5C2745C0"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7360D3D1" w14:textId="77777777" w:rsidR="00803032" w:rsidRPr="00803032" w:rsidRDefault="00803032" w:rsidP="00803032">
                  <w:pPr>
                    <w:rPr>
                      <w:sz w:val="16"/>
                      <w:szCs w:val="16"/>
                      <w:lang w:val="en-US"/>
                    </w:rPr>
                  </w:pPr>
                  <w:r w:rsidRPr="00803032">
                    <w:rPr>
                      <w:sz w:val="16"/>
                      <w:szCs w:val="16"/>
                    </w:rPr>
                    <w:t>п’ятниця</w:t>
                  </w:r>
                </w:p>
              </w:tc>
              <w:tc>
                <w:tcPr>
                  <w:tcW w:w="1833" w:type="dxa"/>
                  <w:tcBorders>
                    <w:top w:val="single" w:sz="4" w:space="0" w:color="auto"/>
                    <w:left w:val="single" w:sz="4" w:space="0" w:color="auto"/>
                    <w:bottom w:val="single" w:sz="4" w:space="0" w:color="auto"/>
                    <w:right w:val="single" w:sz="4" w:space="0" w:color="auto"/>
                  </w:tcBorders>
                </w:tcPr>
                <w:p w14:paraId="64AAE678" w14:textId="77777777" w:rsidR="00803032" w:rsidRPr="00803032" w:rsidRDefault="00803032" w:rsidP="00803032">
                  <w:pPr>
                    <w:rPr>
                      <w:sz w:val="16"/>
                      <w:szCs w:val="16"/>
                    </w:rPr>
                  </w:pPr>
                  <w:r w:rsidRPr="00803032">
                    <w:rPr>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0B587904" w14:textId="77777777" w:rsidR="00803032" w:rsidRPr="00803032" w:rsidRDefault="00803032" w:rsidP="00803032">
                  <w:pPr>
                    <w:snapToGrid w:val="0"/>
                    <w:rPr>
                      <w:sz w:val="16"/>
                      <w:szCs w:val="16"/>
                    </w:rPr>
                  </w:pPr>
                  <w:r w:rsidRPr="00803032">
                    <w:rPr>
                      <w:sz w:val="16"/>
                      <w:szCs w:val="16"/>
                    </w:rPr>
                    <w:t>17:00</w:t>
                  </w:r>
                </w:p>
              </w:tc>
            </w:tr>
            <w:tr w:rsidR="00803032" w:rsidRPr="00803032" w14:paraId="7EB2CBE5"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69ABB289" w14:textId="77777777" w:rsidR="00803032" w:rsidRPr="00803032" w:rsidRDefault="00803032" w:rsidP="00803032">
                  <w:pPr>
                    <w:rPr>
                      <w:sz w:val="16"/>
                      <w:szCs w:val="16"/>
                    </w:rPr>
                  </w:pPr>
                  <w:r w:rsidRPr="00803032">
                    <w:rPr>
                      <w:sz w:val="16"/>
                      <w:szCs w:val="16"/>
                    </w:rPr>
                    <w:t>субота</w:t>
                  </w:r>
                </w:p>
              </w:tc>
              <w:tc>
                <w:tcPr>
                  <w:tcW w:w="1833" w:type="dxa"/>
                  <w:tcBorders>
                    <w:top w:val="single" w:sz="4" w:space="0" w:color="auto"/>
                    <w:left w:val="single" w:sz="4" w:space="0" w:color="auto"/>
                    <w:bottom w:val="single" w:sz="4" w:space="0" w:color="auto"/>
                    <w:right w:val="single" w:sz="4" w:space="0" w:color="auto"/>
                  </w:tcBorders>
                </w:tcPr>
                <w:p w14:paraId="7AED1F29" w14:textId="77777777" w:rsidR="00803032" w:rsidRPr="00803032" w:rsidRDefault="00803032" w:rsidP="00803032">
                  <w:pPr>
                    <w:rPr>
                      <w:sz w:val="16"/>
                      <w:szCs w:val="16"/>
                    </w:rPr>
                  </w:pPr>
                  <w:r w:rsidRPr="00803032">
                    <w:rPr>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75D16F96" w14:textId="77777777" w:rsidR="00803032" w:rsidRPr="00803032" w:rsidRDefault="00803032" w:rsidP="00803032">
                  <w:pPr>
                    <w:snapToGrid w:val="0"/>
                    <w:rPr>
                      <w:sz w:val="16"/>
                      <w:szCs w:val="16"/>
                    </w:rPr>
                  </w:pPr>
                  <w:r w:rsidRPr="00803032">
                    <w:rPr>
                      <w:sz w:val="16"/>
                      <w:szCs w:val="16"/>
                    </w:rPr>
                    <w:t>13:00</w:t>
                  </w:r>
                </w:p>
              </w:tc>
            </w:tr>
            <w:tr w:rsidR="00803032" w:rsidRPr="00803032" w14:paraId="12CF6469"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2C44FA84" w14:textId="77777777" w:rsidR="00803032" w:rsidRPr="00803032" w:rsidRDefault="00803032" w:rsidP="00803032">
                  <w:pPr>
                    <w:rPr>
                      <w:sz w:val="16"/>
                      <w:szCs w:val="16"/>
                    </w:rPr>
                  </w:pPr>
                  <w:r w:rsidRPr="00803032">
                    <w:rPr>
                      <w:sz w:val="16"/>
                      <w:szCs w:val="16"/>
                    </w:rPr>
                    <w:t>неділя</w:t>
                  </w:r>
                </w:p>
              </w:tc>
              <w:tc>
                <w:tcPr>
                  <w:tcW w:w="1833" w:type="dxa"/>
                  <w:tcBorders>
                    <w:top w:val="single" w:sz="4" w:space="0" w:color="auto"/>
                    <w:left w:val="single" w:sz="4" w:space="0" w:color="auto"/>
                    <w:bottom w:val="single" w:sz="4" w:space="0" w:color="auto"/>
                    <w:right w:val="single" w:sz="4" w:space="0" w:color="auto"/>
                  </w:tcBorders>
                </w:tcPr>
                <w:p w14:paraId="6D4B6A33" w14:textId="77777777" w:rsidR="00803032" w:rsidRPr="00803032" w:rsidRDefault="00803032" w:rsidP="00803032">
                  <w:pPr>
                    <w:rPr>
                      <w:sz w:val="16"/>
                      <w:szCs w:val="16"/>
                    </w:rPr>
                  </w:pPr>
                  <w:r w:rsidRPr="00803032">
                    <w:rPr>
                      <w:sz w:val="16"/>
                      <w:szCs w:val="16"/>
                    </w:rPr>
                    <w:t>вихідний</w:t>
                  </w:r>
                </w:p>
              </w:tc>
              <w:tc>
                <w:tcPr>
                  <w:tcW w:w="1833" w:type="dxa"/>
                  <w:tcBorders>
                    <w:top w:val="single" w:sz="4" w:space="0" w:color="auto"/>
                    <w:left w:val="single" w:sz="4" w:space="0" w:color="auto"/>
                    <w:bottom w:val="single" w:sz="4" w:space="0" w:color="auto"/>
                    <w:right w:val="single" w:sz="4" w:space="0" w:color="auto"/>
                  </w:tcBorders>
                </w:tcPr>
                <w:p w14:paraId="013614FA" w14:textId="77777777" w:rsidR="00803032" w:rsidRPr="00803032" w:rsidRDefault="00803032" w:rsidP="00803032">
                  <w:pPr>
                    <w:snapToGrid w:val="0"/>
                    <w:rPr>
                      <w:sz w:val="16"/>
                      <w:szCs w:val="16"/>
                    </w:rPr>
                  </w:pPr>
                  <w:r w:rsidRPr="00803032">
                    <w:rPr>
                      <w:sz w:val="16"/>
                      <w:szCs w:val="16"/>
                    </w:rPr>
                    <w:t>вихідний</w:t>
                  </w:r>
                </w:p>
              </w:tc>
            </w:tr>
            <w:tr w:rsidR="00803032" w:rsidRPr="00803032" w14:paraId="34D8D031"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394BBC5B" w14:textId="77777777" w:rsidR="00803032" w:rsidRPr="00803032" w:rsidRDefault="00803032" w:rsidP="00803032">
                  <w:pPr>
                    <w:rPr>
                      <w:sz w:val="16"/>
                      <w:szCs w:val="16"/>
                    </w:rPr>
                  </w:pPr>
                </w:p>
              </w:tc>
              <w:tc>
                <w:tcPr>
                  <w:tcW w:w="1833" w:type="dxa"/>
                  <w:tcBorders>
                    <w:top w:val="single" w:sz="4" w:space="0" w:color="auto"/>
                    <w:left w:val="single" w:sz="4" w:space="0" w:color="auto"/>
                    <w:bottom w:val="single" w:sz="4" w:space="0" w:color="auto"/>
                    <w:right w:val="single" w:sz="4" w:space="0" w:color="auto"/>
                  </w:tcBorders>
                </w:tcPr>
                <w:p w14:paraId="2985B47B" w14:textId="77777777" w:rsidR="00803032" w:rsidRPr="00803032" w:rsidRDefault="00803032" w:rsidP="00803032">
                  <w:pPr>
                    <w:rPr>
                      <w:sz w:val="16"/>
                      <w:szCs w:val="16"/>
                    </w:rPr>
                  </w:pPr>
                </w:p>
              </w:tc>
              <w:tc>
                <w:tcPr>
                  <w:tcW w:w="1833" w:type="dxa"/>
                  <w:tcBorders>
                    <w:top w:val="single" w:sz="4" w:space="0" w:color="auto"/>
                    <w:left w:val="single" w:sz="4" w:space="0" w:color="auto"/>
                    <w:bottom w:val="single" w:sz="4" w:space="0" w:color="auto"/>
                    <w:right w:val="single" w:sz="4" w:space="0" w:color="auto"/>
                  </w:tcBorders>
                </w:tcPr>
                <w:p w14:paraId="0969A482" w14:textId="77777777" w:rsidR="00803032" w:rsidRPr="00803032" w:rsidRDefault="00803032" w:rsidP="00803032">
                  <w:pPr>
                    <w:snapToGrid w:val="0"/>
                    <w:rPr>
                      <w:sz w:val="16"/>
                      <w:szCs w:val="16"/>
                    </w:rPr>
                  </w:pPr>
                </w:p>
              </w:tc>
            </w:tr>
            <w:tr w:rsidR="00803032" w:rsidRPr="00803032" w14:paraId="353BFDF1"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7CB7ADC8" w14:textId="77777777" w:rsidR="00803032" w:rsidRPr="00803032" w:rsidRDefault="00803032" w:rsidP="00803032">
                  <w:pPr>
                    <w:rPr>
                      <w:sz w:val="16"/>
                      <w:szCs w:val="16"/>
                    </w:rPr>
                  </w:pPr>
                  <w:r w:rsidRPr="00803032">
                    <w:rPr>
                      <w:sz w:val="16"/>
                      <w:szCs w:val="16"/>
                    </w:rPr>
                    <w:t>ЦНАП</w:t>
                  </w:r>
                </w:p>
              </w:tc>
              <w:tc>
                <w:tcPr>
                  <w:tcW w:w="1833" w:type="dxa"/>
                  <w:tcBorders>
                    <w:top w:val="single" w:sz="4" w:space="0" w:color="auto"/>
                    <w:left w:val="single" w:sz="4" w:space="0" w:color="auto"/>
                    <w:bottom w:val="single" w:sz="4" w:space="0" w:color="auto"/>
                    <w:right w:val="single" w:sz="4" w:space="0" w:color="auto"/>
                  </w:tcBorders>
                </w:tcPr>
                <w:p w14:paraId="2D92C486" w14:textId="77777777" w:rsidR="00803032" w:rsidRPr="00803032" w:rsidRDefault="00803032" w:rsidP="00803032">
                  <w:pPr>
                    <w:rPr>
                      <w:sz w:val="16"/>
                      <w:szCs w:val="16"/>
                    </w:rPr>
                  </w:pPr>
                  <w:r w:rsidRPr="00803032">
                    <w:rPr>
                      <w:sz w:val="16"/>
                      <w:szCs w:val="16"/>
                    </w:rPr>
                    <w:t>Бісковицька сільська рада</w:t>
                  </w:r>
                </w:p>
              </w:tc>
              <w:tc>
                <w:tcPr>
                  <w:tcW w:w="1833" w:type="dxa"/>
                  <w:tcBorders>
                    <w:top w:val="single" w:sz="4" w:space="0" w:color="auto"/>
                    <w:left w:val="single" w:sz="4" w:space="0" w:color="auto"/>
                    <w:bottom w:val="single" w:sz="4" w:space="0" w:color="auto"/>
                    <w:right w:val="single" w:sz="4" w:space="0" w:color="auto"/>
                  </w:tcBorders>
                </w:tcPr>
                <w:p w14:paraId="728A0DB0" w14:textId="77777777" w:rsidR="00803032" w:rsidRPr="00803032" w:rsidRDefault="00803032" w:rsidP="00803032">
                  <w:pPr>
                    <w:snapToGrid w:val="0"/>
                    <w:rPr>
                      <w:sz w:val="16"/>
                      <w:szCs w:val="16"/>
                    </w:rPr>
                  </w:pPr>
                  <w:r w:rsidRPr="00803032">
                    <w:rPr>
                      <w:sz w:val="16"/>
                      <w:szCs w:val="16"/>
                    </w:rPr>
                    <w:t>с.Воютичі</w:t>
                  </w:r>
                </w:p>
              </w:tc>
            </w:tr>
            <w:tr w:rsidR="00803032" w:rsidRPr="00803032" w14:paraId="74F0EE24"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5989DAB2" w14:textId="77777777" w:rsidR="00803032" w:rsidRPr="00803032" w:rsidRDefault="00803032" w:rsidP="00803032">
                  <w:pPr>
                    <w:rPr>
                      <w:sz w:val="16"/>
                      <w:szCs w:val="16"/>
                    </w:rPr>
                  </w:pPr>
                </w:p>
              </w:tc>
              <w:tc>
                <w:tcPr>
                  <w:tcW w:w="1833" w:type="dxa"/>
                  <w:tcBorders>
                    <w:top w:val="single" w:sz="4" w:space="0" w:color="auto"/>
                    <w:left w:val="single" w:sz="4" w:space="0" w:color="auto"/>
                    <w:bottom w:val="single" w:sz="4" w:space="0" w:color="auto"/>
                    <w:right w:val="single" w:sz="4" w:space="0" w:color="auto"/>
                  </w:tcBorders>
                </w:tcPr>
                <w:p w14:paraId="1897B7D5" w14:textId="77777777" w:rsidR="00803032" w:rsidRPr="00803032" w:rsidRDefault="00803032" w:rsidP="00803032">
                  <w:pPr>
                    <w:rPr>
                      <w:sz w:val="16"/>
                      <w:szCs w:val="16"/>
                    </w:rPr>
                  </w:pPr>
                </w:p>
              </w:tc>
              <w:tc>
                <w:tcPr>
                  <w:tcW w:w="1833" w:type="dxa"/>
                  <w:tcBorders>
                    <w:top w:val="single" w:sz="4" w:space="0" w:color="auto"/>
                    <w:left w:val="single" w:sz="4" w:space="0" w:color="auto"/>
                    <w:bottom w:val="single" w:sz="4" w:space="0" w:color="auto"/>
                    <w:right w:val="single" w:sz="4" w:space="0" w:color="auto"/>
                  </w:tcBorders>
                </w:tcPr>
                <w:p w14:paraId="0F741FB4" w14:textId="77777777" w:rsidR="00803032" w:rsidRPr="00803032" w:rsidRDefault="00803032" w:rsidP="00803032">
                  <w:pPr>
                    <w:snapToGrid w:val="0"/>
                    <w:rPr>
                      <w:sz w:val="16"/>
                      <w:szCs w:val="16"/>
                    </w:rPr>
                  </w:pPr>
                </w:p>
              </w:tc>
            </w:tr>
            <w:tr w:rsidR="00803032" w:rsidRPr="00803032" w14:paraId="1A1D857F"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59ECCC4B" w14:textId="77777777" w:rsidR="00803032" w:rsidRPr="00803032" w:rsidRDefault="00803032" w:rsidP="00803032">
                  <w:pPr>
                    <w:rPr>
                      <w:sz w:val="16"/>
                      <w:szCs w:val="16"/>
                    </w:rPr>
                  </w:pPr>
                  <w:r w:rsidRPr="00803032">
                    <w:rPr>
                      <w:sz w:val="16"/>
                      <w:szCs w:val="16"/>
                    </w:rPr>
                    <w:t>понеділок</w:t>
                  </w:r>
                </w:p>
              </w:tc>
              <w:tc>
                <w:tcPr>
                  <w:tcW w:w="1833" w:type="dxa"/>
                  <w:tcBorders>
                    <w:top w:val="single" w:sz="4" w:space="0" w:color="auto"/>
                    <w:left w:val="single" w:sz="4" w:space="0" w:color="auto"/>
                    <w:bottom w:val="single" w:sz="4" w:space="0" w:color="auto"/>
                    <w:right w:val="single" w:sz="4" w:space="0" w:color="auto"/>
                  </w:tcBorders>
                </w:tcPr>
                <w:p w14:paraId="6C6644C4" w14:textId="77777777" w:rsidR="00803032" w:rsidRPr="00803032" w:rsidRDefault="00803032" w:rsidP="00803032">
                  <w:pPr>
                    <w:rPr>
                      <w:sz w:val="16"/>
                      <w:szCs w:val="16"/>
                    </w:rPr>
                  </w:pPr>
                  <w:r w:rsidRPr="00803032">
                    <w:rPr>
                      <w:sz w:val="16"/>
                      <w:szCs w:val="16"/>
                    </w:rPr>
                    <w:t>08:30</w:t>
                  </w:r>
                </w:p>
              </w:tc>
              <w:tc>
                <w:tcPr>
                  <w:tcW w:w="1833" w:type="dxa"/>
                  <w:tcBorders>
                    <w:top w:val="single" w:sz="4" w:space="0" w:color="auto"/>
                    <w:left w:val="single" w:sz="4" w:space="0" w:color="auto"/>
                    <w:bottom w:val="single" w:sz="4" w:space="0" w:color="auto"/>
                    <w:right w:val="single" w:sz="4" w:space="0" w:color="auto"/>
                  </w:tcBorders>
                </w:tcPr>
                <w:p w14:paraId="2A690625" w14:textId="77777777" w:rsidR="00803032" w:rsidRPr="00803032" w:rsidRDefault="00803032" w:rsidP="00803032">
                  <w:pPr>
                    <w:snapToGrid w:val="0"/>
                    <w:rPr>
                      <w:sz w:val="16"/>
                      <w:szCs w:val="16"/>
                    </w:rPr>
                  </w:pPr>
                  <w:r w:rsidRPr="00803032">
                    <w:rPr>
                      <w:sz w:val="16"/>
                      <w:szCs w:val="16"/>
                    </w:rPr>
                    <w:t>17:00</w:t>
                  </w:r>
                </w:p>
              </w:tc>
            </w:tr>
            <w:tr w:rsidR="00803032" w:rsidRPr="00803032" w14:paraId="62239874"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79971A9F" w14:textId="77777777" w:rsidR="00803032" w:rsidRPr="00803032" w:rsidRDefault="00803032" w:rsidP="00803032">
                  <w:pPr>
                    <w:rPr>
                      <w:sz w:val="16"/>
                      <w:szCs w:val="16"/>
                    </w:rPr>
                  </w:pPr>
                  <w:r w:rsidRPr="00803032">
                    <w:rPr>
                      <w:sz w:val="16"/>
                      <w:szCs w:val="16"/>
                    </w:rPr>
                    <w:t>вівторок</w:t>
                  </w:r>
                </w:p>
              </w:tc>
              <w:tc>
                <w:tcPr>
                  <w:tcW w:w="1833" w:type="dxa"/>
                  <w:tcBorders>
                    <w:top w:val="single" w:sz="4" w:space="0" w:color="auto"/>
                    <w:left w:val="single" w:sz="4" w:space="0" w:color="auto"/>
                    <w:bottom w:val="single" w:sz="4" w:space="0" w:color="auto"/>
                    <w:right w:val="single" w:sz="4" w:space="0" w:color="auto"/>
                  </w:tcBorders>
                </w:tcPr>
                <w:p w14:paraId="34E53C86" w14:textId="77777777" w:rsidR="00803032" w:rsidRPr="00803032" w:rsidRDefault="00803032" w:rsidP="00803032">
                  <w:pPr>
                    <w:rPr>
                      <w:sz w:val="16"/>
                      <w:szCs w:val="16"/>
                    </w:rPr>
                  </w:pPr>
                  <w:r w:rsidRPr="00803032">
                    <w:rPr>
                      <w:sz w:val="16"/>
                      <w:szCs w:val="16"/>
                    </w:rPr>
                    <w:t>08:30</w:t>
                  </w:r>
                </w:p>
              </w:tc>
              <w:tc>
                <w:tcPr>
                  <w:tcW w:w="1833" w:type="dxa"/>
                  <w:tcBorders>
                    <w:top w:val="single" w:sz="4" w:space="0" w:color="auto"/>
                    <w:left w:val="single" w:sz="4" w:space="0" w:color="auto"/>
                    <w:bottom w:val="single" w:sz="4" w:space="0" w:color="auto"/>
                    <w:right w:val="single" w:sz="4" w:space="0" w:color="auto"/>
                  </w:tcBorders>
                </w:tcPr>
                <w:p w14:paraId="594FB6C5" w14:textId="77777777" w:rsidR="00803032" w:rsidRPr="00803032" w:rsidRDefault="00803032" w:rsidP="00803032">
                  <w:pPr>
                    <w:snapToGrid w:val="0"/>
                    <w:rPr>
                      <w:sz w:val="16"/>
                      <w:szCs w:val="16"/>
                    </w:rPr>
                  </w:pPr>
                  <w:r w:rsidRPr="00803032">
                    <w:rPr>
                      <w:sz w:val="16"/>
                      <w:szCs w:val="16"/>
                    </w:rPr>
                    <w:t>17:00</w:t>
                  </w:r>
                </w:p>
              </w:tc>
            </w:tr>
            <w:tr w:rsidR="00803032" w:rsidRPr="00803032" w14:paraId="00923CD1"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0A9C81C5" w14:textId="77777777" w:rsidR="00803032" w:rsidRPr="00803032" w:rsidRDefault="00803032" w:rsidP="00803032">
                  <w:pPr>
                    <w:rPr>
                      <w:sz w:val="16"/>
                      <w:szCs w:val="16"/>
                    </w:rPr>
                  </w:pPr>
                  <w:r w:rsidRPr="00803032">
                    <w:rPr>
                      <w:sz w:val="16"/>
                      <w:szCs w:val="16"/>
                    </w:rPr>
                    <w:t>середа</w:t>
                  </w:r>
                </w:p>
              </w:tc>
              <w:tc>
                <w:tcPr>
                  <w:tcW w:w="1833" w:type="dxa"/>
                  <w:tcBorders>
                    <w:top w:val="single" w:sz="4" w:space="0" w:color="auto"/>
                    <w:left w:val="single" w:sz="4" w:space="0" w:color="auto"/>
                    <w:bottom w:val="single" w:sz="4" w:space="0" w:color="auto"/>
                    <w:right w:val="single" w:sz="4" w:space="0" w:color="auto"/>
                  </w:tcBorders>
                </w:tcPr>
                <w:p w14:paraId="312B1E10" w14:textId="77777777" w:rsidR="00803032" w:rsidRPr="00803032" w:rsidRDefault="00803032" w:rsidP="00803032">
                  <w:pPr>
                    <w:rPr>
                      <w:sz w:val="16"/>
                      <w:szCs w:val="16"/>
                    </w:rPr>
                  </w:pPr>
                  <w:r w:rsidRPr="00803032">
                    <w:rPr>
                      <w:sz w:val="16"/>
                      <w:szCs w:val="16"/>
                    </w:rPr>
                    <w:t>08:30</w:t>
                  </w:r>
                </w:p>
              </w:tc>
              <w:tc>
                <w:tcPr>
                  <w:tcW w:w="1833" w:type="dxa"/>
                  <w:tcBorders>
                    <w:top w:val="single" w:sz="4" w:space="0" w:color="auto"/>
                    <w:left w:val="single" w:sz="4" w:space="0" w:color="auto"/>
                    <w:bottom w:val="single" w:sz="4" w:space="0" w:color="auto"/>
                    <w:right w:val="single" w:sz="4" w:space="0" w:color="auto"/>
                  </w:tcBorders>
                </w:tcPr>
                <w:p w14:paraId="5E2D07D4" w14:textId="77777777" w:rsidR="00803032" w:rsidRPr="00803032" w:rsidRDefault="00803032" w:rsidP="00803032">
                  <w:pPr>
                    <w:snapToGrid w:val="0"/>
                    <w:rPr>
                      <w:sz w:val="16"/>
                      <w:szCs w:val="16"/>
                    </w:rPr>
                  </w:pPr>
                  <w:r w:rsidRPr="00803032">
                    <w:rPr>
                      <w:sz w:val="16"/>
                      <w:szCs w:val="16"/>
                    </w:rPr>
                    <w:t>17:00</w:t>
                  </w:r>
                </w:p>
              </w:tc>
            </w:tr>
            <w:tr w:rsidR="00803032" w:rsidRPr="00803032" w14:paraId="260D7DFE"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0533C784" w14:textId="77777777" w:rsidR="00803032" w:rsidRPr="00803032" w:rsidRDefault="00803032" w:rsidP="00803032">
                  <w:pPr>
                    <w:rPr>
                      <w:sz w:val="16"/>
                      <w:szCs w:val="16"/>
                    </w:rPr>
                  </w:pPr>
                  <w:r w:rsidRPr="00803032">
                    <w:rPr>
                      <w:sz w:val="16"/>
                      <w:szCs w:val="16"/>
                    </w:rPr>
                    <w:t>четвер</w:t>
                  </w:r>
                </w:p>
              </w:tc>
              <w:tc>
                <w:tcPr>
                  <w:tcW w:w="1833" w:type="dxa"/>
                  <w:tcBorders>
                    <w:top w:val="single" w:sz="4" w:space="0" w:color="auto"/>
                    <w:left w:val="single" w:sz="4" w:space="0" w:color="auto"/>
                    <w:bottom w:val="single" w:sz="4" w:space="0" w:color="auto"/>
                    <w:right w:val="single" w:sz="4" w:space="0" w:color="auto"/>
                  </w:tcBorders>
                </w:tcPr>
                <w:p w14:paraId="2E79BF2A" w14:textId="77777777" w:rsidR="00803032" w:rsidRPr="00803032" w:rsidRDefault="00803032" w:rsidP="00803032">
                  <w:pPr>
                    <w:rPr>
                      <w:sz w:val="16"/>
                      <w:szCs w:val="16"/>
                    </w:rPr>
                  </w:pPr>
                  <w:r w:rsidRPr="00803032">
                    <w:rPr>
                      <w:sz w:val="16"/>
                      <w:szCs w:val="16"/>
                    </w:rPr>
                    <w:t>08:30</w:t>
                  </w:r>
                </w:p>
              </w:tc>
              <w:tc>
                <w:tcPr>
                  <w:tcW w:w="1833" w:type="dxa"/>
                  <w:tcBorders>
                    <w:top w:val="single" w:sz="4" w:space="0" w:color="auto"/>
                    <w:left w:val="single" w:sz="4" w:space="0" w:color="auto"/>
                    <w:bottom w:val="single" w:sz="4" w:space="0" w:color="auto"/>
                    <w:right w:val="single" w:sz="4" w:space="0" w:color="auto"/>
                  </w:tcBorders>
                </w:tcPr>
                <w:p w14:paraId="0FA773AD" w14:textId="77777777" w:rsidR="00803032" w:rsidRPr="00803032" w:rsidRDefault="00803032" w:rsidP="00803032">
                  <w:pPr>
                    <w:snapToGrid w:val="0"/>
                    <w:rPr>
                      <w:sz w:val="16"/>
                      <w:szCs w:val="16"/>
                    </w:rPr>
                  </w:pPr>
                  <w:r w:rsidRPr="00803032">
                    <w:rPr>
                      <w:sz w:val="16"/>
                      <w:szCs w:val="16"/>
                    </w:rPr>
                    <w:t>17:00</w:t>
                  </w:r>
                </w:p>
              </w:tc>
            </w:tr>
            <w:tr w:rsidR="00803032" w:rsidRPr="00803032" w14:paraId="46C7FB84"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6EA735B3" w14:textId="77777777" w:rsidR="00803032" w:rsidRPr="00803032" w:rsidRDefault="00803032" w:rsidP="00803032">
                  <w:pPr>
                    <w:rPr>
                      <w:sz w:val="16"/>
                      <w:szCs w:val="16"/>
                    </w:rPr>
                  </w:pPr>
                  <w:r w:rsidRPr="00803032">
                    <w:rPr>
                      <w:sz w:val="16"/>
                      <w:szCs w:val="16"/>
                    </w:rPr>
                    <w:t>п’</w:t>
                  </w:r>
                  <w:r w:rsidRPr="00803032">
                    <w:rPr>
                      <w:sz w:val="16"/>
                      <w:szCs w:val="16"/>
                      <w:lang w:val="en-US"/>
                    </w:rPr>
                    <w:t>ятниця</w:t>
                  </w:r>
                </w:p>
              </w:tc>
              <w:tc>
                <w:tcPr>
                  <w:tcW w:w="1833" w:type="dxa"/>
                  <w:tcBorders>
                    <w:top w:val="single" w:sz="4" w:space="0" w:color="auto"/>
                    <w:left w:val="single" w:sz="4" w:space="0" w:color="auto"/>
                    <w:bottom w:val="single" w:sz="4" w:space="0" w:color="auto"/>
                    <w:right w:val="single" w:sz="4" w:space="0" w:color="auto"/>
                  </w:tcBorders>
                </w:tcPr>
                <w:p w14:paraId="1FC413F8" w14:textId="77777777" w:rsidR="00803032" w:rsidRPr="00803032" w:rsidRDefault="00803032" w:rsidP="00803032">
                  <w:pPr>
                    <w:rPr>
                      <w:sz w:val="16"/>
                      <w:szCs w:val="16"/>
                    </w:rPr>
                  </w:pPr>
                  <w:r w:rsidRPr="00803032">
                    <w:rPr>
                      <w:sz w:val="16"/>
                      <w:szCs w:val="16"/>
                    </w:rPr>
                    <w:t>08:30</w:t>
                  </w:r>
                </w:p>
              </w:tc>
              <w:tc>
                <w:tcPr>
                  <w:tcW w:w="1833" w:type="dxa"/>
                  <w:tcBorders>
                    <w:top w:val="single" w:sz="4" w:space="0" w:color="auto"/>
                    <w:left w:val="single" w:sz="4" w:space="0" w:color="auto"/>
                    <w:bottom w:val="single" w:sz="4" w:space="0" w:color="auto"/>
                    <w:right w:val="single" w:sz="4" w:space="0" w:color="auto"/>
                  </w:tcBorders>
                </w:tcPr>
                <w:p w14:paraId="403EDD99" w14:textId="77777777" w:rsidR="00803032" w:rsidRPr="00803032" w:rsidRDefault="00803032" w:rsidP="00803032">
                  <w:pPr>
                    <w:snapToGrid w:val="0"/>
                    <w:rPr>
                      <w:sz w:val="16"/>
                      <w:szCs w:val="16"/>
                    </w:rPr>
                  </w:pPr>
                  <w:r w:rsidRPr="00803032">
                    <w:rPr>
                      <w:sz w:val="16"/>
                      <w:szCs w:val="16"/>
                    </w:rPr>
                    <w:t>17:00</w:t>
                  </w:r>
                </w:p>
              </w:tc>
            </w:tr>
            <w:tr w:rsidR="00803032" w:rsidRPr="00803032" w14:paraId="127A7E63"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0108D4FE" w14:textId="77777777" w:rsidR="00803032" w:rsidRPr="00803032" w:rsidRDefault="00803032" w:rsidP="00803032">
                  <w:pPr>
                    <w:rPr>
                      <w:sz w:val="16"/>
                      <w:szCs w:val="16"/>
                    </w:rPr>
                  </w:pPr>
                  <w:r w:rsidRPr="00803032">
                    <w:rPr>
                      <w:sz w:val="16"/>
                      <w:szCs w:val="16"/>
                    </w:rPr>
                    <w:t>субота</w:t>
                  </w:r>
                </w:p>
              </w:tc>
              <w:tc>
                <w:tcPr>
                  <w:tcW w:w="1833" w:type="dxa"/>
                  <w:tcBorders>
                    <w:top w:val="single" w:sz="4" w:space="0" w:color="auto"/>
                    <w:left w:val="single" w:sz="4" w:space="0" w:color="auto"/>
                    <w:bottom w:val="single" w:sz="4" w:space="0" w:color="auto"/>
                    <w:right w:val="single" w:sz="4" w:space="0" w:color="auto"/>
                  </w:tcBorders>
                </w:tcPr>
                <w:p w14:paraId="4ADFC62D" w14:textId="77777777" w:rsidR="00803032" w:rsidRPr="00803032" w:rsidRDefault="00803032" w:rsidP="00803032">
                  <w:pPr>
                    <w:rPr>
                      <w:sz w:val="16"/>
                      <w:szCs w:val="16"/>
                    </w:rPr>
                  </w:pPr>
                  <w:r w:rsidRPr="00803032">
                    <w:rPr>
                      <w:sz w:val="16"/>
                      <w:szCs w:val="16"/>
                    </w:rPr>
                    <w:t>вихідний</w:t>
                  </w:r>
                </w:p>
              </w:tc>
              <w:tc>
                <w:tcPr>
                  <w:tcW w:w="1833" w:type="dxa"/>
                  <w:tcBorders>
                    <w:top w:val="single" w:sz="4" w:space="0" w:color="auto"/>
                    <w:left w:val="single" w:sz="4" w:space="0" w:color="auto"/>
                    <w:bottom w:val="single" w:sz="4" w:space="0" w:color="auto"/>
                    <w:right w:val="single" w:sz="4" w:space="0" w:color="auto"/>
                  </w:tcBorders>
                </w:tcPr>
                <w:p w14:paraId="05C28525" w14:textId="77777777" w:rsidR="00803032" w:rsidRPr="00803032" w:rsidRDefault="00803032" w:rsidP="00803032">
                  <w:pPr>
                    <w:snapToGrid w:val="0"/>
                    <w:rPr>
                      <w:sz w:val="16"/>
                      <w:szCs w:val="16"/>
                    </w:rPr>
                  </w:pPr>
                  <w:r w:rsidRPr="00803032">
                    <w:rPr>
                      <w:sz w:val="16"/>
                      <w:szCs w:val="16"/>
                    </w:rPr>
                    <w:t>вихідний</w:t>
                  </w:r>
                </w:p>
              </w:tc>
            </w:tr>
            <w:tr w:rsidR="00803032" w:rsidRPr="00803032" w14:paraId="72268C97"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004F5A4F" w14:textId="77777777" w:rsidR="00803032" w:rsidRPr="00803032" w:rsidRDefault="00803032" w:rsidP="00803032">
                  <w:pPr>
                    <w:rPr>
                      <w:sz w:val="16"/>
                      <w:szCs w:val="16"/>
                    </w:rPr>
                  </w:pPr>
                  <w:r w:rsidRPr="00803032">
                    <w:rPr>
                      <w:sz w:val="16"/>
                      <w:szCs w:val="16"/>
                    </w:rPr>
                    <w:lastRenderedPageBreak/>
                    <w:t>неділя</w:t>
                  </w:r>
                </w:p>
              </w:tc>
              <w:tc>
                <w:tcPr>
                  <w:tcW w:w="1833" w:type="dxa"/>
                  <w:tcBorders>
                    <w:top w:val="single" w:sz="4" w:space="0" w:color="auto"/>
                    <w:left w:val="single" w:sz="4" w:space="0" w:color="auto"/>
                    <w:bottom w:val="single" w:sz="4" w:space="0" w:color="auto"/>
                    <w:right w:val="single" w:sz="4" w:space="0" w:color="auto"/>
                  </w:tcBorders>
                </w:tcPr>
                <w:p w14:paraId="7F4840F8" w14:textId="77777777" w:rsidR="00803032" w:rsidRPr="00803032" w:rsidRDefault="00803032" w:rsidP="00803032">
                  <w:pPr>
                    <w:rPr>
                      <w:sz w:val="16"/>
                      <w:szCs w:val="16"/>
                    </w:rPr>
                  </w:pPr>
                  <w:r w:rsidRPr="00803032">
                    <w:rPr>
                      <w:sz w:val="16"/>
                      <w:szCs w:val="16"/>
                    </w:rPr>
                    <w:t>вихідний</w:t>
                  </w:r>
                </w:p>
              </w:tc>
              <w:tc>
                <w:tcPr>
                  <w:tcW w:w="1833" w:type="dxa"/>
                  <w:tcBorders>
                    <w:top w:val="single" w:sz="4" w:space="0" w:color="auto"/>
                    <w:left w:val="single" w:sz="4" w:space="0" w:color="auto"/>
                    <w:bottom w:val="single" w:sz="4" w:space="0" w:color="auto"/>
                    <w:right w:val="single" w:sz="4" w:space="0" w:color="auto"/>
                  </w:tcBorders>
                </w:tcPr>
                <w:p w14:paraId="11F153BF" w14:textId="77777777" w:rsidR="00803032" w:rsidRPr="00803032" w:rsidRDefault="00803032" w:rsidP="00803032">
                  <w:pPr>
                    <w:snapToGrid w:val="0"/>
                    <w:rPr>
                      <w:sz w:val="16"/>
                      <w:szCs w:val="16"/>
                    </w:rPr>
                  </w:pPr>
                  <w:r w:rsidRPr="00803032">
                    <w:rPr>
                      <w:sz w:val="16"/>
                      <w:szCs w:val="16"/>
                    </w:rPr>
                    <w:t>вихідний</w:t>
                  </w:r>
                </w:p>
              </w:tc>
            </w:tr>
            <w:tr w:rsidR="00803032" w:rsidRPr="00803032" w14:paraId="27F80960"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4BEC84A0" w14:textId="77777777" w:rsidR="00803032" w:rsidRPr="00803032" w:rsidRDefault="00803032" w:rsidP="00803032">
                  <w:pPr>
                    <w:rPr>
                      <w:sz w:val="16"/>
                      <w:szCs w:val="16"/>
                    </w:rPr>
                  </w:pPr>
                </w:p>
              </w:tc>
              <w:tc>
                <w:tcPr>
                  <w:tcW w:w="1833" w:type="dxa"/>
                  <w:tcBorders>
                    <w:top w:val="single" w:sz="4" w:space="0" w:color="auto"/>
                    <w:left w:val="single" w:sz="4" w:space="0" w:color="auto"/>
                    <w:bottom w:val="single" w:sz="4" w:space="0" w:color="auto"/>
                    <w:right w:val="single" w:sz="4" w:space="0" w:color="auto"/>
                  </w:tcBorders>
                </w:tcPr>
                <w:p w14:paraId="4BA8CD0F" w14:textId="77777777" w:rsidR="00803032" w:rsidRPr="00803032" w:rsidRDefault="00803032" w:rsidP="00803032">
                  <w:pPr>
                    <w:rPr>
                      <w:sz w:val="16"/>
                      <w:szCs w:val="16"/>
                    </w:rPr>
                  </w:pPr>
                  <w:r w:rsidRPr="00803032">
                    <w:rPr>
                      <w:sz w:val="16"/>
                      <w:szCs w:val="16"/>
                    </w:rPr>
                    <w:t>Без обіду</w:t>
                  </w:r>
                </w:p>
              </w:tc>
              <w:tc>
                <w:tcPr>
                  <w:tcW w:w="1833" w:type="dxa"/>
                  <w:tcBorders>
                    <w:top w:val="single" w:sz="4" w:space="0" w:color="auto"/>
                    <w:left w:val="single" w:sz="4" w:space="0" w:color="auto"/>
                    <w:bottom w:val="single" w:sz="4" w:space="0" w:color="auto"/>
                    <w:right w:val="single" w:sz="4" w:space="0" w:color="auto"/>
                  </w:tcBorders>
                </w:tcPr>
                <w:p w14:paraId="25CF979C" w14:textId="77777777" w:rsidR="00803032" w:rsidRPr="00803032" w:rsidRDefault="00803032" w:rsidP="00803032">
                  <w:pPr>
                    <w:snapToGrid w:val="0"/>
                    <w:rPr>
                      <w:sz w:val="16"/>
                      <w:szCs w:val="16"/>
                    </w:rPr>
                  </w:pPr>
                  <w:r w:rsidRPr="00803032">
                    <w:rPr>
                      <w:sz w:val="16"/>
                      <w:szCs w:val="16"/>
                    </w:rPr>
                    <w:t>Без обіду</w:t>
                  </w:r>
                </w:p>
              </w:tc>
            </w:tr>
          </w:tbl>
          <w:p w14:paraId="718C6936" w14:textId="77777777" w:rsidR="00803032" w:rsidRPr="00803032" w:rsidRDefault="00803032" w:rsidP="00803032">
            <w:pPr>
              <w:rPr>
                <w:i/>
                <w:sz w:val="16"/>
                <w:szCs w:val="16"/>
              </w:rPr>
            </w:pPr>
          </w:p>
        </w:tc>
      </w:tr>
      <w:tr w:rsidR="00803032" w:rsidRPr="00803032" w14:paraId="5A1D78C1" w14:textId="77777777">
        <w:tc>
          <w:tcPr>
            <w:tcW w:w="3119" w:type="dxa"/>
            <w:gridSpan w:val="2"/>
            <w:tcBorders>
              <w:top w:val="single" w:sz="4" w:space="0" w:color="000000"/>
              <w:left w:val="single" w:sz="4" w:space="0" w:color="000000"/>
              <w:bottom w:val="single" w:sz="4" w:space="0" w:color="000000"/>
            </w:tcBorders>
          </w:tcPr>
          <w:p w14:paraId="37823E63" w14:textId="77777777" w:rsidR="00803032" w:rsidRPr="005E062A" w:rsidRDefault="00803032">
            <w:pPr>
              <w:jc w:val="center"/>
            </w:pPr>
            <w:r w:rsidRPr="005E062A">
              <w:rPr>
                <w:b/>
                <w:sz w:val="16"/>
                <w:szCs w:val="16"/>
              </w:rPr>
              <w:lastRenderedPageBreak/>
              <w:t>Телефон/факс (довідки), адреса електронної пошти та веб-сайт:</w:t>
            </w:r>
          </w:p>
          <w:p w14:paraId="1AA029BE" w14:textId="77777777" w:rsidR="00803032" w:rsidRPr="005E062A" w:rsidRDefault="00803032">
            <w:pPr>
              <w:ind w:left="34" w:firstLine="284"/>
              <w:jc w:val="center"/>
              <w:rPr>
                <w:b/>
                <w:sz w:val="16"/>
                <w:szCs w:val="16"/>
              </w:rPr>
            </w:pPr>
          </w:p>
        </w:tc>
        <w:tc>
          <w:tcPr>
            <w:tcW w:w="7441" w:type="dxa"/>
            <w:gridSpan w:val="4"/>
            <w:tcBorders>
              <w:top w:val="single" w:sz="4" w:space="0" w:color="000000"/>
              <w:left w:val="single" w:sz="4" w:space="0" w:color="000000"/>
              <w:bottom w:val="single" w:sz="4" w:space="0" w:color="000000"/>
              <w:right w:val="single" w:sz="4" w:space="0" w:color="000000"/>
            </w:tcBorders>
            <w:vAlign w:val="center"/>
          </w:tcPr>
          <w:p w14:paraId="0D6E2655" w14:textId="77777777" w:rsidR="00803032" w:rsidRPr="00803032" w:rsidRDefault="00803032" w:rsidP="00803032">
            <w:pPr>
              <w:rPr>
                <w:sz w:val="16"/>
                <w:szCs w:val="16"/>
              </w:rPr>
            </w:pPr>
            <w:r w:rsidRPr="00803032">
              <w:rPr>
                <w:sz w:val="16"/>
                <w:szCs w:val="16"/>
              </w:rPr>
              <w:t>Тел.: (03236) 6-04-00, факс ( 03266) 6-04-00,</w:t>
            </w:r>
          </w:p>
          <w:p w14:paraId="55C14938" w14:textId="77777777" w:rsidR="00803032" w:rsidRPr="00803032" w:rsidRDefault="00803032" w:rsidP="00803032">
            <w:pPr>
              <w:rPr>
                <w:sz w:val="16"/>
                <w:szCs w:val="16"/>
              </w:rPr>
            </w:pPr>
            <w:r w:rsidRPr="00803032">
              <w:rPr>
                <w:sz w:val="16"/>
                <w:szCs w:val="16"/>
              </w:rPr>
              <w:t xml:space="preserve">ел. пошта: </w:t>
            </w:r>
            <w:hyperlink r:id="rId12" w:history="1">
              <w:r w:rsidRPr="00803032">
                <w:rPr>
                  <w:rStyle w:val="a3"/>
                  <w:sz w:val="16"/>
                  <w:szCs w:val="16"/>
                </w:rPr>
                <w:t>4634@dmsu.gov.ua</w:t>
              </w:r>
            </w:hyperlink>
            <w:r w:rsidRPr="00803032">
              <w:rPr>
                <w:sz w:val="16"/>
                <w:szCs w:val="16"/>
              </w:rPr>
              <w:t>,</w:t>
            </w:r>
          </w:p>
          <w:p w14:paraId="7322C7FA" w14:textId="77777777" w:rsidR="00803032" w:rsidRPr="00803032" w:rsidRDefault="00803032" w:rsidP="00803032">
            <w:pPr>
              <w:rPr>
                <w:sz w:val="16"/>
                <w:szCs w:val="16"/>
              </w:rPr>
            </w:pPr>
            <w:r w:rsidRPr="00803032">
              <w:rPr>
                <w:sz w:val="16"/>
                <w:szCs w:val="16"/>
              </w:rPr>
              <w:t xml:space="preserve">веб-сайт:  </w:t>
            </w:r>
            <w:hyperlink r:id="rId13" w:history="1">
              <w:r w:rsidRPr="00803032">
                <w:rPr>
                  <w:sz w:val="16"/>
                  <w:szCs w:val="16"/>
                </w:rPr>
                <w:t>http://</w:t>
              </w:r>
              <w:r w:rsidRPr="00803032">
                <w:rPr>
                  <w:sz w:val="16"/>
                  <w:szCs w:val="16"/>
                  <w:lang w:val="en-US"/>
                </w:rPr>
                <w:t>zmru</w:t>
              </w:r>
              <w:r w:rsidRPr="00803032">
                <w:rPr>
                  <w:sz w:val="16"/>
                  <w:szCs w:val="16"/>
                </w:rPr>
                <w:t>dms@</w:t>
              </w:r>
              <w:r w:rsidRPr="00803032">
                <w:rPr>
                  <w:sz w:val="16"/>
                  <w:szCs w:val="16"/>
                  <w:lang w:val="en-US"/>
                </w:rPr>
                <w:t>dmsu</w:t>
              </w:r>
              <w:r w:rsidRPr="00803032">
                <w:rPr>
                  <w:sz w:val="16"/>
                  <w:szCs w:val="16"/>
                </w:rPr>
                <w:t>.gov.ua</w:t>
              </w:r>
            </w:hyperlink>
          </w:p>
          <w:p w14:paraId="185EAB79" w14:textId="77777777" w:rsidR="00803032" w:rsidRPr="00803032" w:rsidRDefault="00803032" w:rsidP="00803032">
            <w:pPr>
              <w:rPr>
                <w:sz w:val="16"/>
                <w:szCs w:val="16"/>
              </w:rPr>
            </w:pPr>
          </w:p>
          <w:p w14:paraId="02E4F8EF" w14:textId="77777777" w:rsidR="00803032" w:rsidRDefault="00803032" w:rsidP="00803032">
            <w:pPr>
              <w:rPr>
                <w:b/>
                <w:sz w:val="16"/>
                <w:szCs w:val="16"/>
              </w:rPr>
            </w:pPr>
            <w:r w:rsidRPr="00803032">
              <w:rPr>
                <w:b/>
                <w:sz w:val="16"/>
                <w:szCs w:val="16"/>
              </w:rPr>
              <w:t xml:space="preserve">ЦНАП м.Самбір </w:t>
            </w:r>
            <w:r w:rsidRPr="00803032">
              <w:rPr>
                <w:sz w:val="16"/>
                <w:szCs w:val="16"/>
              </w:rPr>
              <w:t xml:space="preserve">Тел.:(03236) 3-45-51  </w:t>
            </w:r>
            <w:hyperlink r:id="rId14" w:history="1">
              <w:r w:rsidRPr="00803032">
                <w:rPr>
                  <w:rStyle w:val="a3"/>
                  <w:sz w:val="16"/>
                  <w:szCs w:val="16"/>
                </w:rPr>
                <w:t>c</w:t>
              </w:r>
              <w:r w:rsidRPr="00803032">
                <w:rPr>
                  <w:rStyle w:val="a3"/>
                  <w:sz w:val="16"/>
                  <w:szCs w:val="16"/>
                  <w:lang w:val="en-US"/>
                </w:rPr>
                <w:t>nap</w:t>
              </w:r>
              <w:r w:rsidRPr="00803032">
                <w:rPr>
                  <w:rStyle w:val="a3"/>
                  <w:sz w:val="16"/>
                  <w:szCs w:val="16"/>
                </w:rPr>
                <w:t>.</w:t>
              </w:r>
              <w:r w:rsidRPr="00803032">
                <w:rPr>
                  <w:rStyle w:val="a3"/>
                  <w:sz w:val="16"/>
                  <w:szCs w:val="16"/>
                  <w:lang w:val="en-US"/>
                </w:rPr>
                <w:t>sambir</w:t>
              </w:r>
              <w:r w:rsidRPr="00803032">
                <w:rPr>
                  <w:rStyle w:val="a3"/>
                  <w:sz w:val="16"/>
                  <w:szCs w:val="16"/>
                </w:rPr>
                <w:t>@</w:t>
              </w:r>
              <w:r w:rsidRPr="00803032">
                <w:rPr>
                  <w:rStyle w:val="a3"/>
                  <w:sz w:val="16"/>
                  <w:szCs w:val="16"/>
                  <w:lang w:val="en-US"/>
                </w:rPr>
                <w:t>gmail</w:t>
              </w:r>
              <w:r w:rsidRPr="00803032">
                <w:rPr>
                  <w:rStyle w:val="a3"/>
                  <w:sz w:val="16"/>
                  <w:szCs w:val="16"/>
                </w:rPr>
                <w:t>.</w:t>
              </w:r>
              <w:r w:rsidRPr="00803032">
                <w:rPr>
                  <w:rStyle w:val="a3"/>
                  <w:sz w:val="16"/>
                  <w:szCs w:val="16"/>
                  <w:lang w:val="en-US"/>
                </w:rPr>
                <w:t>com</w:t>
              </w:r>
            </w:hyperlink>
            <w:r w:rsidRPr="00803032">
              <w:rPr>
                <w:b/>
                <w:sz w:val="16"/>
                <w:szCs w:val="16"/>
              </w:rPr>
              <w:t xml:space="preserve">                         </w:t>
            </w:r>
          </w:p>
          <w:p w14:paraId="252E903D" w14:textId="77777777" w:rsidR="00803032" w:rsidRPr="00803032" w:rsidRDefault="00803032" w:rsidP="00803032">
            <w:pPr>
              <w:rPr>
                <w:sz w:val="16"/>
                <w:szCs w:val="16"/>
              </w:rPr>
            </w:pPr>
            <w:r w:rsidRPr="00803032">
              <w:rPr>
                <w:b/>
                <w:sz w:val="16"/>
                <w:szCs w:val="16"/>
              </w:rPr>
              <w:t>ЦНАП м.Рудки</w:t>
            </w:r>
            <w:r w:rsidRPr="00803032">
              <w:rPr>
                <w:sz w:val="16"/>
                <w:szCs w:val="16"/>
              </w:rPr>
              <w:t xml:space="preserve"> Тел.+38(097)631-29-29</w:t>
            </w:r>
            <w:r w:rsidRPr="00803032">
              <w:rPr>
                <w:b/>
                <w:sz w:val="16"/>
                <w:szCs w:val="16"/>
              </w:rPr>
              <w:t xml:space="preserve"> .</w:t>
            </w:r>
            <w:r w:rsidRPr="00803032">
              <w:rPr>
                <w:sz w:val="16"/>
                <w:szCs w:val="16"/>
              </w:rPr>
              <w:t xml:space="preserve"> Е_адреса:</w:t>
            </w:r>
            <w:r w:rsidRPr="00803032">
              <w:rPr>
                <w:color w:val="7030A0"/>
                <w:sz w:val="16"/>
                <w:szCs w:val="16"/>
              </w:rPr>
              <w:t>cnaprudk</w:t>
            </w:r>
            <w:r w:rsidRPr="00803032">
              <w:rPr>
                <w:color w:val="7030A0"/>
                <w:sz w:val="16"/>
                <w:szCs w:val="16"/>
                <w:lang w:val="en-US"/>
              </w:rPr>
              <w:t>y</w:t>
            </w:r>
            <w:r w:rsidRPr="00803032">
              <w:rPr>
                <w:color w:val="7030A0"/>
                <w:sz w:val="16"/>
                <w:szCs w:val="16"/>
              </w:rPr>
              <w:t>@</w:t>
            </w:r>
            <w:r w:rsidRPr="00803032">
              <w:rPr>
                <w:color w:val="7030A0"/>
                <w:sz w:val="16"/>
                <w:szCs w:val="16"/>
                <w:lang w:val="en-US"/>
              </w:rPr>
              <w:t>ukr</w:t>
            </w:r>
            <w:r w:rsidRPr="00803032">
              <w:rPr>
                <w:color w:val="7030A0"/>
                <w:sz w:val="16"/>
                <w:szCs w:val="16"/>
              </w:rPr>
              <w:t>.</w:t>
            </w:r>
            <w:r w:rsidRPr="00803032">
              <w:rPr>
                <w:color w:val="7030A0"/>
                <w:sz w:val="16"/>
                <w:szCs w:val="16"/>
                <w:lang w:val="en-US"/>
              </w:rPr>
              <w:t>net</w:t>
            </w:r>
          </w:p>
          <w:p w14:paraId="06603C79" w14:textId="77777777" w:rsidR="00803032" w:rsidRPr="00803032" w:rsidRDefault="00803032" w:rsidP="00803032">
            <w:pPr>
              <w:rPr>
                <w:sz w:val="16"/>
                <w:szCs w:val="16"/>
              </w:rPr>
            </w:pPr>
            <w:r w:rsidRPr="00803032">
              <w:rPr>
                <w:b/>
                <w:sz w:val="16"/>
                <w:szCs w:val="16"/>
              </w:rPr>
              <w:t>ЦНАП с.Воютичі</w:t>
            </w:r>
            <w:r w:rsidRPr="00803032">
              <w:rPr>
                <w:sz w:val="16"/>
                <w:szCs w:val="16"/>
              </w:rPr>
              <w:t xml:space="preserve"> Тел;+38(098)349-62-45,+38(067)675-57-00</w:t>
            </w:r>
          </w:p>
          <w:p w14:paraId="34FC9CF0" w14:textId="77777777" w:rsidR="00803032" w:rsidRPr="00803032" w:rsidRDefault="00803032" w:rsidP="00803032">
            <w:pPr>
              <w:rPr>
                <w:i/>
                <w:sz w:val="16"/>
                <w:szCs w:val="16"/>
              </w:rPr>
            </w:pPr>
            <w:r w:rsidRPr="00803032">
              <w:rPr>
                <w:sz w:val="16"/>
                <w:szCs w:val="16"/>
              </w:rPr>
              <w:t>Е_адреса:</w:t>
            </w:r>
            <w:r w:rsidRPr="00803032">
              <w:rPr>
                <w:color w:val="0070C0"/>
                <w:sz w:val="16"/>
                <w:szCs w:val="16"/>
                <w:lang w:val="en-US"/>
              </w:rPr>
              <w:t>cnapbiskovychi</w:t>
            </w:r>
            <w:r w:rsidRPr="00803032">
              <w:rPr>
                <w:color w:val="0070C0"/>
                <w:sz w:val="16"/>
                <w:szCs w:val="16"/>
              </w:rPr>
              <w:t>@</w:t>
            </w:r>
            <w:r w:rsidRPr="00803032">
              <w:rPr>
                <w:color w:val="0070C0"/>
                <w:sz w:val="16"/>
                <w:szCs w:val="16"/>
                <w:lang w:val="en-US"/>
              </w:rPr>
              <w:t>ukr</w:t>
            </w:r>
            <w:r w:rsidRPr="00803032">
              <w:rPr>
                <w:color w:val="0070C0"/>
                <w:sz w:val="16"/>
                <w:szCs w:val="16"/>
              </w:rPr>
              <w:t>.</w:t>
            </w:r>
            <w:r w:rsidRPr="00803032">
              <w:rPr>
                <w:color w:val="0070C0"/>
                <w:sz w:val="16"/>
                <w:szCs w:val="16"/>
                <w:lang w:val="en-US"/>
              </w:rPr>
              <w:t>net</w:t>
            </w:r>
          </w:p>
        </w:tc>
      </w:tr>
      <w:tr w:rsidR="00803032" w:rsidRPr="005E062A" w14:paraId="4735492E" w14:textId="77777777">
        <w:tc>
          <w:tcPr>
            <w:tcW w:w="10560" w:type="dxa"/>
            <w:gridSpan w:val="6"/>
            <w:tcBorders>
              <w:top w:val="single" w:sz="4" w:space="0" w:color="000000"/>
              <w:left w:val="single" w:sz="4" w:space="0" w:color="000000"/>
              <w:bottom w:val="single" w:sz="4" w:space="0" w:color="000000"/>
              <w:right w:val="single" w:sz="4" w:space="0" w:color="000000"/>
            </w:tcBorders>
            <w:shd w:val="clear" w:color="auto" w:fill="D9D9D9"/>
          </w:tcPr>
          <w:p w14:paraId="37AE6E96" w14:textId="77777777" w:rsidR="00803032" w:rsidRPr="00803032" w:rsidRDefault="00803032">
            <w:pPr>
              <w:snapToGrid w:val="0"/>
              <w:jc w:val="center"/>
              <w:rPr>
                <w:b/>
                <w:i/>
                <w:sz w:val="16"/>
                <w:szCs w:val="16"/>
              </w:rPr>
            </w:pPr>
          </w:p>
          <w:p w14:paraId="39D54E9A" w14:textId="77777777" w:rsidR="00803032" w:rsidRPr="005E062A" w:rsidRDefault="00803032">
            <w:pPr>
              <w:jc w:val="center"/>
            </w:pPr>
            <w:r w:rsidRPr="005E062A">
              <w:rPr>
                <w:b/>
                <w:sz w:val="16"/>
                <w:szCs w:val="16"/>
              </w:rPr>
              <w:t>Нормативні акти, якими регламентується порядок та умови  надання адміністративної послуги</w:t>
            </w:r>
          </w:p>
        </w:tc>
      </w:tr>
      <w:tr w:rsidR="00803032" w:rsidRPr="005E062A" w14:paraId="5FD42359" w14:textId="77777777">
        <w:tc>
          <w:tcPr>
            <w:tcW w:w="3403" w:type="dxa"/>
            <w:gridSpan w:val="3"/>
            <w:tcBorders>
              <w:top w:val="single" w:sz="4" w:space="0" w:color="000000"/>
              <w:left w:val="single" w:sz="4" w:space="0" w:color="000000"/>
              <w:bottom w:val="single" w:sz="4" w:space="0" w:color="000000"/>
            </w:tcBorders>
          </w:tcPr>
          <w:p w14:paraId="62453E61" w14:textId="77777777" w:rsidR="00803032" w:rsidRPr="005E062A" w:rsidRDefault="00803032">
            <w:pPr>
              <w:jc w:val="center"/>
            </w:pPr>
            <w:r w:rsidRPr="005E062A">
              <w:rPr>
                <w:sz w:val="16"/>
                <w:szCs w:val="16"/>
              </w:rPr>
              <w:t>Закони України</w:t>
            </w:r>
          </w:p>
        </w:tc>
        <w:tc>
          <w:tcPr>
            <w:tcW w:w="7157" w:type="dxa"/>
            <w:gridSpan w:val="3"/>
            <w:tcBorders>
              <w:top w:val="single" w:sz="4" w:space="0" w:color="000000"/>
              <w:left w:val="single" w:sz="4" w:space="0" w:color="000000"/>
              <w:bottom w:val="single" w:sz="4" w:space="0" w:color="000000"/>
              <w:right w:val="single" w:sz="4" w:space="0" w:color="000000"/>
            </w:tcBorders>
            <w:vAlign w:val="center"/>
          </w:tcPr>
          <w:p w14:paraId="1576F2D2" w14:textId="77777777" w:rsidR="00803032" w:rsidRPr="005E062A" w:rsidRDefault="00803032">
            <w:pPr>
              <w:ind w:firstLine="431"/>
              <w:jc w:val="both"/>
            </w:pPr>
            <w:r w:rsidRPr="005E062A">
              <w:rPr>
                <w:sz w:val="16"/>
                <w:szCs w:val="16"/>
              </w:rPr>
              <w:t xml:space="preserve">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14:paraId="0F4E2521" w14:textId="77777777" w:rsidR="00803032" w:rsidRPr="005E062A" w:rsidRDefault="00803032">
            <w:pPr>
              <w:ind w:firstLine="431"/>
              <w:jc w:val="both"/>
            </w:pPr>
            <w:r w:rsidRPr="005E062A">
              <w:rPr>
                <w:sz w:val="16"/>
                <w:szCs w:val="16"/>
              </w:rPr>
              <w:t xml:space="preserve">Закон України «Про громадянство України» </w:t>
            </w:r>
          </w:p>
          <w:p w14:paraId="43F3175D" w14:textId="77777777" w:rsidR="00803032" w:rsidRPr="005E062A" w:rsidRDefault="00803032">
            <w:pPr>
              <w:ind w:firstLine="431"/>
              <w:jc w:val="both"/>
            </w:pPr>
            <w:r w:rsidRPr="005E062A">
              <w:rPr>
                <w:color w:val="333333"/>
                <w:sz w:val="16"/>
                <w:szCs w:val="16"/>
              </w:rPr>
              <w:t>Закону України «Про надання публічних (електронних публічних) послуг щодо декларування та реєстрації місця проживання в Україні</w:t>
            </w:r>
            <w:r w:rsidRPr="005E062A">
              <w:rPr>
                <w:sz w:val="16"/>
                <w:szCs w:val="16"/>
              </w:rPr>
              <w:t>»</w:t>
            </w:r>
          </w:p>
        </w:tc>
      </w:tr>
      <w:tr w:rsidR="00803032" w:rsidRPr="005E062A" w14:paraId="400BD93F" w14:textId="77777777">
        <w:tc>
          <w:tcPr>
            <w:tcW w:w="3403" w:type="dxa"/>
            <w:gridSpan w:val="3"/>
            <w:tcBorders>
              <w:top w:val="single" w:sz="4" w:space="0" w:color="000000"/>
              <w:left w:val="single" w:sz="4" w:space="0" w:color="000000"/>
              <w:bottom w:val="single" w:sz="4" w:space="0" w:color="000000"/>
            </w:tcBorders>
          </w:tcPr>
          <w:p w14:paraId="685D01FE" w14:textId="77777777" w:rsidR="00803032" w:rsidRPr="005E062A" w:rsidRDefault="00803032">
            <w:pPr>
              <w:jc w:val="center"/>
            </w:pPr>
            <w:r w:rsidRPr="005E062A">
              <w:rPr>
                <w:sz w:val="16"/>
                <w:szCs w:val="16"/>
              </w:rPr>
              <w:t>Акти Кабінету Міністрів України</w:t>
            </w:r>
          </w:p>
        </w:tc>
        <w:tc>
          <w:tcPr>
            <w:tcW w:w="7157" w:type="dxa"/>
            <w:gridSpan w:val="3"/>
            <w:tcBorders>
              <w:top w:val="single" w:sz="4" w:space="0" w:color="000000"/>
              <w:left w:val="single" w:sz="4" w:space="0" w:color="000000"/>
              <w:bottom w:val="single" w:sz="4" w:space="0" w:color="000000"/>
              <w:right w:val="single" w:sz="4" w:space="0" w:color="000000"/>
            </w:tcBorders>
            <w:vAlign w:val="center"/>
          </w:tcPr>
          <w:p w14:paraId="5322665B" w14:textId="77777777" w:rsidR="00803032" w:rsidRPr="005E062A" w:rsidRDefault="00803032">
            <w:pPr>
              <w:pStyle w:val="af4"/>
              <w:jc w:val="both"/>
              <w:rPr>
                <w:rFonts w:ascii="Times New Roman" w:hAnsi="Times New Roman" w:cs="Times New Roman"/>
              </w:rPr>
            </w:pPr>
            <w:r w:rsidRPr="005E062A">
              <w:rPr>
                <w:rFonts w:ascii="Times New Roman" w:eastAsia="Verdana" w:hAnsi="Times New Roman" w:cs="Times New Roman"/>
                <w:sz w:val="16"/>
                <w:szCs w:val="16"/>
                <w:lang w:eastAsia="ru-RU"/>
              </w:rPr>
              <w:t xml:space="preserve">    </w:t>
            </w:r>
            <w:r w:rsidRPr="005E062A">
              <w:rPr>
                <w:rFonts w:ascii="Times New Roman" w:hAnsi="Times New Roman" w:cs="Times New Roman"/>
                <w:sz w:val="16"/>
                <w:szCs w:val="16"/>
                <w:lang w:eastAsia="ru-RU"/>
              </w:rPr>
              <w:t xml:space="preserve">Постанова КМУ від 07.05.2014 № 152 </w:t>
            </w:r>
            <w:r w:rsidRPr="005E062A">
              <w:rPr>
                <w:rStyle w:val="rvts0"/>
                <w:rFonts w:ascii="Times New Roman" w:hAnsi="Times New Roman" w:cs="Times New Roman"/>
                <w:sz w:val="16"/>
                <w:szCs w:val="16"/>
              </w:rPr>
              <w:t xml:space="preserve">“Про затвердження зразка бланка, технічного опису та Порядку оформлення, видачі, обміну, пересилання, вилучення, повернення державі, знищення паспорта громадянина України для виїзду за кордон, його тимчасового затримання та вилучення” </w:t>
            </w:r>
          </w:p>
          <w:p w14:paraId="69BD9F47" w14:textId="77777777" w:rsidR="00803032" w:rsidRPr="005E062A" w:rsidRDefault="00803032">
            <w:pPr>
              <w:ind w:firstLine="431"/>
              <w:jc w:val="both"/>
            </w:pPr>
            <w:r w:rsidRPr="005E062A">
              <w:rPr>
                <w:sz w:val="16"/>
                <w:szCs w:val="16"/>
              </w:rPr>
              <w:t>Постанова КМУ від 26.11.2014 № 669 «Про затвердження Порядку отримання, вилучення з Єдиного державного демографічного реєстру та знищення відцифрованих відбитків пальців рук особи».</w:t>
            </w:r>
          </w:p>
          <w:p w14:paraId="2A94480D" w14:textId="77777777" w:rsidR="00803032" w:rsidRPr="005E062A" w:rsidRDefault="00803032">
            <w:pPr>
              <w:ind w:firstLine="431"/>
              <w:jc w:val="both"/>
            </w:pPr>
            <w:r w:rsidRPr="005E062A">
              <w:rPr>
                <w:sz w:val="16"/>
                <w:szCs w:val="16"/>
              </w:rPr>
              <w:t>Постанова КМУ від 24.12.2019 № 1113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“check”».</w:t>
            </w:r>
          </w:p>
          <w:p w14:paraId="159CEBB9" w14:textId="77777777" w:rsidR="00803032" w:rsidRPr="005E062A" w:rsidRDefault="00803032">
            <w:pPr>
              <w:ind w:firstLine="29"/>
              <w:jc w:val="both"/>
            </w:pPr>
            <w:r w:rsidRPr="005E062A">
              <w:rPr>
                <w:sz w:val="16"/>
                <w:szCs w:val="16"/>
              </w:rPr>
              <w:t xml:space="preserve">   Постанова КМУ від 27.01.2010 № 55 «Про впорядкування транслітерації українського алфавіту латиницею».</w:t>
            </w:r>
          </w:p>
        </w:tc>
      </w:tr>
      <w:tr w:rsidR="00803032" w:rsidRPr="005E062A" w14:paraId="4E0EF84B" w14:textId="77777777">
        <w:tc>
          <w:tcPr>
            <w:tcW w:w="3403" w:type="dxa"/>
            <w:gridSpan w:val="3"/>
            <w:tcBorders>
              <w:top w:val="single" w:sz="4" w:space="0" w:color="000000"/>
              <w:left w:val="single" w:sz="4" w:space="0" w:color="000000"/>
              <w:bottom w:val="single" w:sz="4" w:space="0" w:color="000000"/>
            </w:tcBorders>
          </w:tcPr>
          <w:p w14:paraId="219A12D7" w14:textId="77777777" w:rsidR="00803032" w:rsidRPr="005E062A" w:rsidRDefault="00803032">
            <w:pPr>
              <w:jc w:val="center"/>
            </w:pPr>
            <w:r w:rsidRPr="005E062A">
              <w:rPr>
                <w:sz w:val="16"/>
                <w:szCs w:val="16"/>
              </w:rPr>
              <w:t>Акти центральних органів виконавчої влади</w:t>
            </w:r>
          </w:p>
        </w:tc>
        <w:tc>
          <w:tcPr>
            <w:tcW w:w="7157" w:type="dxa"/>
            <w:gridSpan w:val="3"/>
            <w:tcBorders>
              <w:top w:val="single" w:sz="4" w:space="0" w:color="000000"/>
              <w:left w:val="single" w:sz="4" w:space="0" w:color="000000"/>
              <w:bottom w:val="single" w:sz="4" w:space="0" w:color="000000"/>
              <w:right w:val="single" w:sz="4" w:space="0" w:color="000000"/>
            </w:tcBorders>
            <w:vAlign w:val="center"/>
          </w:tcPr>
          <w:p w14:paraId="2ED18A7D" w14:textId="77777777" w:rsidR="00803032" w:rsidRPr="005E062A" w:rsidRDefault="00803032">
            <w:pPr>
              <w:ind w:firstLine="431"/>
              <w:jc w:val="both"/>
            </w:pPr>
            <w:r w:rsidRPr="005E062A">
              <w:rPr>
                <w:sz w:val="16"/>
                <w:szCs w:val="16"/>
              </w:rPr>
              <w:t>Наказ МВС від 26.11.2014 № 1279 «Про затвердження зразка заяви-анкети для внесення інформації до Єдиного державного демографічного реєстру», зареєстрований в Міністерстві юстиції України 10 грудня 2014 р. за № 1586/26363;</w:t>
            </w:r>
          </w:p>
          <w:p w14:paraId="37BAA2B8" w14:textId="77777777" w:rsidR="00803032" w:rsidRPr="005E062A" w:rsidRDefault="00803032">
            <w:pPr>
              <w:ind w:firstLine="431"/>
              <w:jc w:val="both"/>
            </w:pPr>
            <w:r w:rsidRPr="005E062A">
              <w:rPr>
                <w:sz w:val="16"/>
                <w:szCs w:val="16"/>
              </w:rPr>
              <w:t>Наказ МВС від 16.08.2012 МВС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зареєстрований в Міністерстві юстиції України 7 вересня 2012 р. за № 1549/21861 ;</w:t>
            </w:r>
          </w:p>
          <w:p w14:paraId="0E01475C" w14:textId="77777777" w:rsidR="00803032" w:rsidRPr="005E062A" w:rsidRDefault="00803032">
            <w:pPr>
              <w:ind w:firstLine="431"/>
              <w:jc w:val="both"/>
            </w:pPr>
            <w:r w:rsidRPr="005E062A">
              <w:rPr>
                <w:sz w:val="16"/>
                <w:szCs w:val="16"/>
              </w:rPr>
              <w:t>Наказ МВС від 16.08.2016 № 816 «Про затвердження Порядку провадження за заявами про оформлення документів для виїзду громадян України за кордон на постійне проживання», зареєстрований в Міністерстві юстиції України 09 вересня 2016 р. за № 1241/29371;</w:t>
            </w:r>
          </w:p>
          <w:p w14:paraId="621B5815" w14:textId="77777777" w:rsidR="00803032" w:rsidRPr="005E062A" w:rsidRDefault="00803032">
            <w:pPr>
              <w:ind w:firstLine="431"/>
              <w:jc w:val="both"/>
              <w:rPr>
                <w:i/>
                <w:sz w:val="16"/>
                <w:szCs w:val="16"/>
              </w:rPr>
            </w:pPr>
          </w:p>
        </w:tc>
      </w:tr>
      <w:tr w:rsidR="00803032" w:rsidRPr="005E062A" w14:paraId="1406E0BB" w14:textId="77777777">
        <w:tc>
          <w:tcPr>
            <w:tcW w:w="10560" w:type="dxa"/>
            <w:gridSpan w:val="6"/>
            <w:tcBorders>
              <w:top w:val="single" w:sz="4" w:space="0" w:color="000000"/>
              <w:left w:val="single" w:sz="4" w:space="0" w:color="000000"/>
              <w:bottom w:val="single" w:sz="4" w:space="0" w:color="000000"/>
              <w:right w:val="single" w:sz="4" w:space="0" w:color="000000"/>
            </w:tcBorders>
            <w:shd w:val="clear" w:color="auto" w:fill="D9D9D9"/>
          </w:tcPr>
          <w:p w14:paraId="2F5826D8" w14:textId="77777777" w:rsidR="00803032" w:rsidRPr="005E062A" w:rsidRDefault="00803032">
            <w:pPr>
              <w:snapToGrid w:val="0"/>
              <w:jc w:val="center"/>
              <w:rPr>
                <w:b/>
                <w:i/>
                <w:sz w:val="16"/>
                <w:szCs w:val="16"/>
              </w:rPr>
            </w:pPr>
          </w:p>
          <w:p w14:paraId="63D6FEE3" w14:textId="77777777" w:rsidR="00803032" w:rsidRPr="005E062A" w:rsidRDefault="00803032">
            <w:pPr>
              <w:jc w:val="center"/>
            </w:pPr>
            <w:r w:rsidRPr="005E062A">
              <w:rPr>
                <w:b/>
                <w:sz w:val="16"/>
                <w:szCs w:val="16"/>
              </w:rPr>
              <w:t>Умови отримання адміністративної послуги</w:t>
            </w:r>
          </w:p>
          <w:p w14:paraId="49FD432D" w14:textId="77777777" w:rsidR="00803032" w:rsidRPr="005E062A" w:rsidRDefault="00803032">
            <w:pPr>
              <w:jc w:val="center"/>
              <w:rPr>
                <w:b/>
                <w:i/>
                <w:sz w:val="16"/>
                <w:szCs w:val="16"/>
              </w:rPr>
            </w:pPr>
          </w:p>
        </w:tc>
      </w:tr>
      <w:tr w:rsidR="00803032" w:rsidRPr="005E062A" w14:paraId="42F786BF" w14:textId="77777777">
        <w:tc>
          <w:tcPr>
            <w:tcW w:w="3403" w:type="dxa"/>
            <w:gridSpan w:val="3"/>
            <w:tcBorders>
              <w:top w:val="single" w:sz="4" w:space="0" w:color="000000"/>
              <w:left w:val="single" w:sz="4" w:space="0" w:color="000000"/>
              <w:bottom w:val="single" w:sz="4" w:space="0" w:color="000000"/>
            </w:tcBorders>
          </w:tcPr>
          <w:p w14:paraId="66E80F11" w14:textId="77777777" w:rsidR="00803032" w:rsidRPr="005E062A" w:rsidRDefault="00803032">
            <w:pPr>
              <w:jc w:val="center"/>
            </w:pPr>
            <w:r w:rsidRPr="005E062A">
              <w:rPr>
                <w:sz w:val="16"/>
                <w:szCs w:val="16"/>
              </w:rPr>
              <w:t>Підстава для одержання адміністративної послуги</w:t>
            </w:r>
          </w:p>
        </w:tc>
        <w:tc>
          <w:tcPr>
            <w:tcW w:w="7157" w:type="dxa"/>
            <w:gridSpan w:val="3"/>
            <w:tcBorders>
              <w:top w:val="single" w:sz="4" w:space="0" w:color="000000"/>
              <w:left w:val="single" w:sz="4" w:space="0" w:color="000000"/>
              <w:bottom w:val="single" w:sz="4" w:space="0" w:color="000000"/>
              <w:right w:val="single" w:sz="4" w:space="0" w:color="000000"/>
            </w:tcBorders>
            <w:vAlign w:val="center"/>
          </w:tcPr>
          <w:p w14:paraId="6F96F4A9" w14:textId="77777777" w:rsidR="00803032" w:rsidRPr="005E062A" w:rsidRDefault="00803032">
            <w:pPr>
              <w:pStyle w:val="rvps2"/>
              <w:shd w:val="clear" w:color="auto" w:fill="FFFFFF"/>
              <w:spacing w:before="0" w:after="0"/>
              <w:ind w:firstLine="450"/>
              <w:jc w:val="both"/>
              <w:textAlignment w:val="baseline"/>
              <w:rPr>
                <w:color w:val="000000"/>
              </w:rPr>
            </w:pPr>
            <w:r w:rsidRPr="005E062A">
              <w:rPr>
                <w:color w:val="000000"/>
                <w:sz w:val="16"/>
                <w:szCs w:val="16"/>
              </w:rPr>
              <w:t>Заява-анкета подана особисто громадянином України, який досяг 16-річного віку.</w:t>
            </w:r>
          </w:p>
          <w:p w14:paraId="0D34F068" w14:textId="77777777" w:rsidR="00803032" w:rsidRPr="005E062A" w:rsidRDefault="00803032">
            <w:pPr>
              <w:pStyle w:val="rvps2"/>
              <w:shd w:val="clear" w:color="auto" w:fill="FFFFFF"/>
              <w:spacing w:before="0" w:after="0"/>
              <w:ind w:firstLine="450"/>
              <w:jc w:val="both"/>
              <w:textAlignment w:val="baseline"/>
              <w:rPr>
                <w:color w:val="000000"/>
              </w:rPr>
            </w:pPr>
            <w:r w:rsidRPr="005E062A">
              <w:rPr>
                <w:color w:val="000000"/>
                <w:sz w:val="16"/>
                <w:szCs w:val="16"/>
              </w:rPr>
              <w:t xml:space="preserve">Для оформлення паспорта громадянина України для виїзду за кордон особі, яка не досягла 16-річного віку, або особі, яка визнана судом обмежено дієздатною або недієздатною заява-анкета подається </w:t>
            </w:r>
            <w:r w:rsidRPr="005E062A">
              <w:rPr>
                <w:b/>
                <w:color w:val="000000"/>
                <w:sz w:val="16"/>
                <w:szCs w:val="16"/>
              </w:rPr>
              <w:t>одним із</w:t>
            </w:r>
            <w:r w:rsidRPr="005E062A">
              <w:rPr>
                <w:color w:val="000000"/>
                <w:sz w:val="16"/>
                <w:szCs w:val="16"/>
              </w:rPr>
              <w:t xml:space="preserve"> батьків (усиновлювачів), опікунів, піклувальників або інших законних представників.</w:t>
            </w:r>
          </w:p>
        </w:tc>
      </w:tr>
      <w:tr w:rsidR="00803032" w:rsidRPr="005E062A" w14:paraId="04D6FFBD" w14:textId="77777777">
        <w:trPr>
          <w:trHeight w:val="889"/>
        </w:trPr>
        <w:tc>
          <w:tcPr>
            <w:tcW w:w="3403" w:type="dxa"/>
            <w:gridSpan w:val="3"/>
            <w:tcBorders>
              <w:top w:val="single" w:sz="4" w:space="0" w:color="000000"/>
              <w:left w:val="single" w:sz="4" w:space="0" w:color="000000"/>
              <w:bottom w:val="single" w:sz="4" w:space="0" w:color="000000"/>
            </w:tcBorders>
          </w:tcPr>
          <w:p w14:paraId="2CF9135F" w14:textId="77777777" w:rsidR="00803032" w:rsidRPr="005E062A" w:rsidRDefault="00803032">
            <w:pPr>
              <w:jc w:val="center"/>
            </w:pPr>
            <w:r w:rsidRPr="005E062A">
              <w:rPr>
                <w:sz w:val="16"/>
                <w:szCs w:val="16"/>
              </w:rPr>
              <w:t>Вичерпний перелік документів, необхідних для отримання адміністративної послуги, а також вимоги до них</w:t>
            </w:r>
          </w:p>
        </w:tc>
        <w:tc>
          <w:tcPr>
            <w:tcW w:w="7157" w:type="dxa"/>
            <w:gridSpan w:val="3"/>
            <w:tcBorders>
              <w:top w:val="single" w:sz="4" w:space="0" w:color="000000"/>
              <w:left w:val="single" w:sz="4" w:space="0" w:color="000000"/>
              <w:bottom w:val="single" w:sz="4" w:space="0" w:color="000000"/>
              <w:right w:val="single" w:sz="4" w:space="0" w:color="000000"/>
            </w:tcBorders>
            <w:vAlign w:val="center"/>
          </w:tcPr>
          <w:p w14:paraId="6A68F003" w14:textId="77777777" w:rsidR="00803032" w:rsidRPr="005E062A" w:rsidRDefault="00803032">
            <w:pPr>
              <w:ind w:firstLine="494"/>
              <w:jc w:val="both"/>
              <w:rPr>
                <w:color w:val="000000"/>
              </w:rPr>
            </w:pPr>
            <w:r w:rsidRPr="005E062A">
              <w:rPr>
                <w:color w:val="000000"/>
                <w:sz w:val="16"/>
                <w:szCs w:val="16"/>
              </w:rPr>
              <w:t>Для оформлення паспорта громадянина України для виїзду за кордон особа/законний представник подає:</w:t>
            </w:r>
          </w:p>
          <w:p w14:paraId="56CC8E63" w14:textId="77777777" w:rsidR="00803032" w:rsidRPr="005E062A" w:rsidRDefault="00803032">
            <w:pPr>
              <w:pStyle w:val="rvps2"/>
              <w:shd w:val="clear" w:color="auto" w:fill="FFFFFF"/>
              <w:tabs>
                <w:tab w:val="left" w:pos="450"/>
                <w:tab w:val="left" w:pos="805"/>
              </w:tabs>
              <w:spacing w:before="0" w:after="0"/>
              <w:ind w:left="450"/>
              <w:jc w:val="both"/>
              <w:textAlignment w:val="baseline"/>
              <w:rPr>
                <w:color w:val="000000"/>
              </w:rPr>
            </w:pPr>
            <w:r w:rsidRPr="005E062A">
              <w:rPr>
                <w:color w:val="000000"/>
                <w:sz w:val="16"/>
                <w:szCs w:val="16"/>
              </w:rPr>
              <w:t>1) заяву-анкету за зразком, затвердженим наказом МВС від 26.11.2014                   № 1279 (формується та роздруковується із застосуванням засобів Єдиного державного демографічного реєстру працівником територіального підрозділу ДМС/центру надання адміністративних послуг/державного підприємства, що належить до сфери управління ДМС, і його відокремленого підрозділу);</w:t>
            </w:r>
          </w:p>
          <w:p w14:paraId="007F4A01" w14:textId="77777777" w:rsidR="00803032" w:rsidRPr="005E062A" w:rsidRDefault="00803032">
            <w:pPr>
              <w:pStyle w:val="rvps2"/>
              <w:shd w:val="clear" w:color="auto" w:fill="FFFFFF"/>
              <w:tabs>
                <w:tab w:val="left" w:pos="450"/>
                <w:tab w:val="left" w:pos="805"/>
              </w:tabs>
              <w:spacing w:before="0" w:after="0"/>
              <w:ind w:left="450"/>
              <w:jc w:val="both"/>
              <w:textAlignment w:val="baseline"/>
              <w:rPr>
                <w:color w:val="000000"/>
              </w:rPr>
            </w:pPr>
            <w:r w:rsidRPr="005E062A">
              <w:rPr>
                <w:color w:val="000000"/>
                <w:sz w:val="16"/>
                <w:szCs w:val="16"/>
              </w:rPr>
              <w:t>2</w:t>
            </w:r>
            <w:r w:rsidRPr="005E062A">
              <w:rPr>
                <w:color w:val="000000"/>
                <w:sz w:val="16"/>
                <w:szCs w:val="16"/>
                <w:lang w:val="ru-RU"/>
              </w:rPr>
              <w:t xml:space="preserve">) </w:t>
            </w:r>
            <w:r w:rsidRPr="005E062A">
              <w:rPr>
                <w:color w:val="000000"/>
                <w:sz w:val="16"/>
                <w:szCs w:val="16"/>
              </w:rPr>
              <w:t>заяву про оформлення паспорта для виїзду за кордон у зв'язку з його втратою або викраденням у довільній формі;</w:t>
            </w:r>
          </w:p>
          <w:p w14:paraId="2E46BA44" w14:textId="77777777" w:rsidR="00803032" w:rsidRPr="005E062A" w:rsidRDefault="00803032">
            <w:pPr>
              <w:pStyle w:val="rvps2"/>
              <w:shd w:val="clear" w:color="auto" w:fill="FFFFFF"/>
              <w:tabs>
                <w:tab w:val="left" w:pos="450"/>
                <w:tab w:val="left" w:pos="805"/>
              </w:tabs>
              <w:spacing w:before="0" w:after="0"/>
              <w:ind w:left="450"/>
              <w:jc w:val="both"/>
              <w:textAlignment w:val="baseline"/>
              <w:rPr>
                <w:color w:val="000000"/>
              </w:rPr>
            </w:pPr>
            <w:r w:rsidRPr="005E062A">
              <w:rPr>
                <w:color w:val="000000"/>
                <w:sz w:val="16"/>
                <w:szCs w:val="16"/>
              </w:rPr>
              <w:t>3</w:t>
            </w:r>
            <w:r w:rsidRPr="005E062A">
              <w:rPr>
                <w:color w:val="000000"/>
                <w:sz w:val="16"/>
                <w:szCs w:val="16"/>
                <w:lang w:val="ru-RU"/>
              </w:rPr>
              <w:t xml:space="preserve">) </w:t>
            </w:r>
            <w:r w:rsidRPr="005E062A">
              <w:rPr>
                <w:color w:val="000000"/>
                <w:sz w:val="16"/>
                <w:szCs w:val="16"/>
              </w:rPr>
              <w:t>витяг з Єдиного реєстру досудових розслідувань (у разі викрадення паспорта для виїзду за кордон на території України)</w:t>
            </w:r>
            <w:r w:rsidRPr="005E062A">
              <w:rPr>
                <w:color w:val="000000"/>
                <w:sz w:val="16"/>
                <w:szCs w:val="16"/>
                <w:lang w:val="ru-RU"/>
              </w:rPr>
              <w:t>;</w:t>
            </w:r>
          </w:p>
          <w:p w14:paraId="6A649B7E" w14:textId="77777777" w:rsidR="00803032" w:rsidRPr="005E062A" w:rsidRDefault="00803032">
            <w:pPr>
              <w:pStyle w:val="rvps2"/>
              <w:shd w:val="clear" w:color="auto" w:fill="FFFFFF"/>
              <w:tabs>
                <w:tab w:val="left" w:pos="450"/>
                <w:tab w:val="left" w:pos="805"/>
              </w:tabs>
              <w:spacing w:before="0" w:after="0"/>
              <w:ind w:left="450"/>
              <w:jc w:val="both"/>
              <w:textAlignment w:val="baseline"/>
              <w:rPr>
                <w:color w:val="000000"/>
              </w:rPr>
            </w:pPr>
            <w:r w:rsidRPr="005E062A">
              <w:rPr>
                <w:color w:val="000000"/>
                <w:sz w:val="16"/>
                <w:szCs w:val="16"/>
              </w:rPr>
              <w:t>4</w:t>
            </w:r>
            <w:r w:rsidRPr="005E062A">
              <w:rPr>
                <w:color w:val="000000"/>
                <w:sz w:val="16"/>
                <w:szCs w:val="16"/>
                <w:lang w:val="ru-RU"/>
              </w:rPr>
              <w:t xml:space="preserve">) </w:t>
            </w:r>
            <w:r w:rsidRPr="005E062A">
              <w:rPr>
                <w:color w:val="000000"/>
                <w:sz w:val="16"/>
                <w:szCs w:val="16"/>
              </w:rPr>
              <w:t>паспорт громадянина України (для особи, яка досягла 14-річного віку та проживає в Україні)</w:t>
            </w:r>
            <w:r w:rsidRPr="005E062A">
              <w:rPr>
                <w:color w:val="000000"/>
                <w:sz w:val="16"/>
                <w:szCs w:val="16"/>
                <w:lang w:val="ru-RU"/>
              </w:rPr>
              <w:t>.</w:t>
            </w:r>
          </w:p>
          <w:p w14:paraId="30AE1F7B" w14:textId="77777777" w:rsidR="00803032" w:rsidRPr="005E062A" w:rsidRDefault="00803032">
            <w:pPr>
              <w:tabs>
                <w:tab w:val="left" w:pos="805"/>
              </w:tabs>
              <w:ind w:left="34" w:firstLine="494"/>
              <w:jc w:val="both"/>
              <w:rPr>
                <w:color w:val="000000"/>
              </w:rPr>
            </w:pPr>
            <w:r w:rsidRPr="005E062A">
              <w:rPr>
                <w:rFonts w:eastAsia="Verdana"/>
                <w:color w:val="000000"/>
                <w:sz w:val="16"/>
                <w:szCs w:val="16"/>
              </w:rPr>
              <w:t xml:space="preserve"> </w:t>
            </w:r>
            <w:r w:rsidRPr="005E062A">
              <w:rPr>
                <w:color w:val="000000"/>
                <w:sz w:val="16"/>
                <w:szCs w:val="16"/>
              </w:rPr>
              <w:t xml:space="preserve">У разі втрати або викрадення під час перебування в Україні паспорта для виїзду за кордон у </w:t>
            </w:r>
            <w:r w:rsidRPr="005E062A">
              <w:rPr>
                <w:b/>
                <w:color w:val="000000"/>
                <w:sz w:val="16"/>
                <w:szCs w:val="16"/>
              </w:rPr>
              <w:t>особи, яка постійно проживає за кордоном</w:t>
            </w:r>
            <w:r w:rsidRPr="005E062A">
              <w:rPr>
                <w:color w:val="000000"/>
                <w:sz w:val="16"/>
                <w:szCs w:val="16"/>
              </w:rPr>
              <w:t>, до територіального органу або територіального підрозділу ДМС подається документ, що посвідчує особу та підтверджує громадянство України (за відсутності - його копія), або надається інформація про раніше оформлені на ім'я цієї особи документи, що посвідчують особу та підтверджують громадянство України.</w:t>
            </w:r>
          </w:p>
          <w:p w14:paraId="22FA86A8" w14:textId="77777777" w:rsidR="00803032" w:rsidRPr="005E062A" w:rsidRDefault="00803032">
            <w:pPr>
              <w:tabs>
                <w:tab w:val="left" w:pos="450"/>
                <w:tab w:val="left" w:pos="805"/>
              </w:tabs>
              <w:ind w:left="450"/>
              <w:jc w:val="both"/>
              <w:rPr>
                <w:color w:val="000000"/>
              </w:rPr>
            </w:pPr>
            <w:r w:rsidRPr="005E062A">
              <w:rPr>
                <w:color w:val="000000"/>
                <w:sz w:val="16"/>
                <w:szCs w:val="16"/>
              </w:rPr>
              <w:t>5</w:t>
            </w:r>
            <w:r w:rsidRPr="005E062A">
              <w:rPr>
                <w:color w:val="000000"/>
                <w:sz w:val="16"/>
                <w:szCs w:val="16"/>
                <w:lang w:val="ru-RU"/>
              </w:rPr>
              <w:t xml:space="preserve">) свідоцтво про народження (за наявності) або витяг з Державного реєстру актів цивільного стану громадян про державну реєстрацію народження (за наявності), або документ, що підтверджує факт народження, виданий компетентними органами іноземної держави, - у разі оформлення паспорта для виїзду за кордон особі, яка не досягла 14-річного віку. Якщо батьки або один із батьків такої особи на момент її народження були іноземцями або особами без громадянства, також подається довідка про реєстрацію особи громадянином України (у разі оформлення вперше паспорта для виїзду за кордон із застосуванням засобів Реєстру); </w:t>
            </w:r>
          </w:p>
          <w:p w14:paraId="000C8DC3" w14:textId="77777777" w:rsidR="00803032" w:rsidRPr="005E062A" w:rsidRDefault="00803032">
            <w:pPr>
              <w:tabs>
                <w:tab w:val="left" w:pos="450"/>
                <w:tab w:val="left" w:pos="805"/>
              </w:tabs>
              <w:ind w:left="450"/>
              <w:jc w:val="both"/>
              <w:rPr>
                <w:color w:val="000000"/>
              </w:rPr>
            </w:pPr>
            <w:r w:rsidRPr="005E062A">
              <w:rPr>
                <w:rFonts w:eastAsia="Verdana"/>
                <w:color w:val="000000"/>
                <w:sz w:val="16"/>
                <w:szCs w:val="16"/>
              </w:rPr>
              <w:t>6</w:t>
            </w:r>
            <w:r w:rsidRPr="005E062A">
              <w:rPr>
                <w:rFonts w:eastAsia="Verdana"/>
                <w:color w:val="000000"/>
                <w:sz w:val="16"/>
                <w:szCs w:val="16"/>
                <w:lang w:val="ru-RU"/>
              </w:rPr>
              <w:t>)</w:t>
            </w:r>
            <w:r w:rsidRPr="005E062A">
              <w:rPr>
                <w:rFonts w:eastAsia="Verdana"/>
                <w:color w:val="000000"/>
                <w:sz w:val="16"/>
                <w:szCs w:val="16"/>
              </w:rPr>
              <w:t xml:space="preserve"> документ, що посвідчує особу законного представника, та документ, що підтверджує повноваження особи як законного представника, у тому числі документ, виданий уповноваженим органом іноземної держави, який підтверджує повноваження особи на представлення інтересів дитини щодо оформлення паспорта для виїзду за кордон, - у разі подання документів законним представником, крім випадків, коли законним представником є один із батьків; </w:t>
            </w:r>
          </w:p>
          <w:p w14:paraId="7CA72430" w14:textId="77777777" w:rsidR="00803032" w:rsidRPr="005E062A" w:rsidRDefault="00803032">
            <w:pPr>
              <w:tabs>
                <w:tab w:val="left" w:pos="450"/>
              </w:tabs>
              <w:ind w:left="34"/>
              <w:jc w:val="both"/>
              <w:rPr>
                <w:color w:val="000000"/>
              </w:rPr>
            </w:pPr>
            <w:r w:rsidRPr="005E062A">
              <w:rPr>
                <w:rFonts w:eastAsia="Verdana"/>
                <w:color w:val="000000"/>
                <w:sz w:val="16"/>
                <w:szCs w:val="16"/>
                <w:lang w:val="ru-RU"/>
              </w:rPr>
              <w:lastRenderedPageBreak/>
              <w:t xml:space="preserve">  </w:t>
            </w:r>
            <w:r w:rsidRPr="005E062A">
              <w:rPr>
                <w:rFonts w:eastAsia="Verdana"/>
                <w:color w:val="000000"/>
                <w:sz w:val="16"/>
                <w:szCs w:val="16"/>
              </w:rPr>
              <w:t>7</w:t>
            </w:r>
            <w:r w:rsidRPr="005E062A">
              <w:rPr>
                <w:color w:val="000000"/>
                <w:sz w:val="16"/>
                <w:szCs w:val="16"/>
                <w:lang w:val="ru-RU"/>
              </w:rPr>
              <w:t xml:space="preserve">) </w:t>
            </w:r>
            <w:r w:rsidRPr="005E062A">
              <w:rPr>
                <w:color w:val="000000"/>
                <w:sz w:val="16"/>
                <w:szCs w:val="16"/>
              </w:rPr>
              <w:t xml:space="preserve">документи, що підтверджують сплату адміністративного збору або роздрукована квитанція з програмного продукту «cheсk» або </w:t>
            </w:r>
            <w:r w:rsidRPr="005E062A">
              <w:rPr>
                <w:b/>
                <w:color w:val="000000"/>
                <w:sz w:val="16"/>
                <w:szCs w:val="16"/>
              </w:rPr>
              <w:t>інформацію (реквізити платежу) про сплату збору в будь-якій формі</w:t>
            </w:r>
            <w:r w:rsidRPr="005E062A">
              <w:rPr>
                <w:color w:val="000000"/>
                <w:sz w:val="16"/>
                <w:szCs w:val="16"/>
                <w:lang w:val="ru-RU"/>
              </w:rPr>
              <w:t>*</w:t>
            </w:r>
            <w:r w:rsidRPr="005E062A">
              <w:rPr>
                <w:color w:val="000000"/>
                <w:sz w:val="16"/>
                <w:szCs w:val="16"/>
              </w:rPr>
              <w:t>;</w:t>
            </w:r>
          </w:p>
          <w:p w14:paraId="3324480A" w14:textId="77777777" w:rsidR="00803032" w:rsidRPr="005E062A" w:rsidRDefault="00803032" w:rsidP="005E062A">
            <w:pPr>
              <w:tabs>
                <w:tab w:val="left" w:pos="450"/>
                <w:tab w:val="left" w:pos="805"/>
              </w:tabs>
              <w:ind w:left="450"/>
              <w:jc w:val="both"/>
              <w:rPr>
                <w:color w:val="000000"/>
              </w:rPr>
            </w:pPr>
            <w:r w:rsidRPr="005E062A">
              <w:rPr>
                <w:color w:val="000000"/>
                <w:sz w:val="16"/>
                <w:szCs w:val="16"/>
              </w:rPr>
              <w:t>8</w:t>
            </w:r>
            <w:r w:rsidRPr="005E062A">
              <w:rPr>
                <w:color w:val="000000"/>
                <w:sz w:val="16"/>
                <w:szCs w:val="16"/>
                <w:lang w:val="ru-RU"/>
              </w:rPr>
              <w:t xml:space="preserve">) </w:t>
            </w:r>
            <w:r w:rsidRPr="005E062A">
              <w:rPr>
                <w:color w:val="000000"/>
                <w:sz w:val="16"/>
                <w:szCs w:val="16"/>
              </w:rPr>
              <w:t>у разі оформлення паспорта громадянина України для виїзду за кордон у строк до трьох робочих днів у зв'язку з необхідністю термінового виїзду за кордон, пов'язаною з нагальною потребою в лікуванні від'їжджаючого, від'їздом особи, яка супроводжує тяжкохворого, чи смертю родича, який проживав за кордоном – подається письмова заява  (довільної форми) та документи, що підтверджують зазначені факти;</w:t>
            </w:r>
          </w:p>
          <w:p w14:paraId="11EC7FD4" w14:textId="77777777" w:rsidR="00803032" w:rsidRPr="005E062A" w:rsidRDefault="00803032">
            <w:pPr>
              <w:tabs>
                <w:tab w:val="left" w:pos="450"/>
                <w:tab w:val="left" w:pos="805"/>
              </w:tabs>
              <w:ind w:left="34" w:firstLine="494"/>
              <w:jc w:val="both"/>
              <w:rPr>
                <w:color w:val="000000"/>
              </w:rPr>
            </w:pPr>
            <w:r w:rsidRPr="005E062A">
              <w:rPr>
                <w:color w:val="000000"/>
                <w:sz w:val="16"/>
                <w:szCs w:val="16"/>
              </w:rPr>
              <w:t>Для оформлення (у тому числі замість втраченого або викраденого), обміну паспорта для виїзду за кордон дитині-сироті, дитині, позбавленій батьківського піклування, що не досягла 16-річного віку, заявник також подає оригінал або засвідчену в установленому порядку копію одного з таких документів:</w:t>
            </w:r>
          </w:p>
          <w:p w14:paraId="38F0937A" w14:textId="77777777" w:rsidR="00803032" w:rsidRPr="005E062A" w:rsidRDefault="00803032">
            <w:pPr>
              <w:tabs>
                <w:tab w:val="left" w:pos="450"/>
                <w:tab w:val="left" w:pos="805"/>
              </w:tabs>
              <w:ind w:left="34" w:firstLine="494"/>
              <w:jc w:val="both"/>
              <w:rPr>
                <w:color w:val="000000"/>
              </w:rPr>
            </w:pPr>
            <w:r w:rsidRPr="005E062A">
              <w:rPr>
                <w:color w:val="000000"/>
                <w:sz w:val="16"/>
                <w:szCs w:val="16"/>
              </w:rPr>
              <w:t>1) документа, що посвідчує повноваження директора дитячого закладу (контракту тощо);</w:t>
            </w:r>
          </w:p>
          <w:p w14:paraId="0056704A" w14:textId="77777777" w:rsidR="00803032" w:rsidRPr="005E062A" w:rsidRDefault="00803032">
            <w:pPr>
              <w:tabs>
                <w:tab w:val="left" w:pos="450"/>
                <w:tab w:val="left" w:pos="805"/>
              </w:tabs>
              <w:ind w:left="34" w:firstLine="494"/>
              <w:jc w:val="both"/>
              <w:rPr>
                <w:color w:val="000000"/>
              </w:rPr>
            </w:pPr>
            <w:r w:rsidRPr="005E062A">
              <w:rPr>
                <w:color w:val="000000"/>
                <w:sz w:val="16"/>
                <w:szCs w:val="16"/>
              </w:rPr>
              <w:t>2) договору про влаштування дитини до прийомної сім'ї;</w:t>
            </w:r>
          </w:p>
          <w:p w14:paraId="0F1E6682" w14:textId="77777777" w:rsidR="00803032" w:rsidRPr="005E062A" w:rsidRDefault="00803032">
            <w:pPr>
              <w:tabs>
                <w:tab w:val="left" w:pos="450"/>
                <w:tab w:val="left" w:pos="805"/>
              </w:tabs>
              <w:ind w:left="34" w:firstLine="494"/>
              <w:jc w:val="both"/>
              <w:rPr>
                <w:color w:val="000000"/>
              </w:rPr>
            </w:pPr>
            <w:r w:rsidRPr="005E062A">
              <w:rPr>
                <w:color w:val="000000"/>
                <w:sz w:val="16"/>
                <w:szCs w:val="16"/>
              </w:rPr>
              <w:t>3) договору про організацію діяльності дитячого будинку сімейного типу;</w:t>
            </w:r>
          </w:p>
          <w:p w14:paraId="1C4F2F5E" w14:textId="77777777" w:rsidR="00803032" w:rsidRPr="005E062A" w:rsidRDefault="00803032">
            <w:pPr>
              <w:tabs>
                <w:tab w:val="left" w:pos="450"/>
                <w:tab w:val="left" w:pos="805"/>
              </w:tabs>
              <w:ind w:left="34" w:firstLine="494"/>
              <w:jc w:val="both"/>
              <w:rPr>
                <w:color w:val="000000"/>
              </w:rPr>
            </w:pPr>
            <w:r w:rsidRPr="005E062A">
              <w:rPr>
                <w:color w:val="000000"/>
                <w:sz w:val="16"/>
                <w:szCs w:val="16"/>
              </w:rPr>
              <w:t>4) рішення органів опіки та піклування про встановлення опіки (піклування);</w:t>
            </w:r>
          </w:p>
          <w:p w14:paraId="24D8FC74" w14:textId="77777777" w:rsidR="00803032" w:rsidRPr="005E062A" w:rsidRDefault="00803032">
            <w:pPr>
              <w:tabs>
                <w:tab w:val="left" w:pos="450"/>
                <w:tab w:val="left" w:pos="805"/>
              </w:tabs>
              <w:ind w:left="34" w:firstLine="494"/>
              <w:jc w:val="both"/>
              <w:rPr>
                <w:color w:val="000000"/>
              </w:rPr>
            </w:pPr>
            <w:r w:rsidRPr="005E062A">
              <w:rPr>
                <w:color w:val="000000"/>
                <w:sz w:val="16"/>
                <w:szCs w:val="16"/>
              </w:rPr>
              <w:t>5) рішення суду про встановлення опіки (піклування);</w:t>
            </w:r>
          </w:p>
          <w:p w14:paraId="3359A8E3" w14:textId="77777777" w:rsidR="00803032" w:rsidRPr="005E062A" w:rsidRDefault="00803032" w:rsidP="005E062A">
            <w:pPr>
              <w:tabs>
                <w:tab w:val="left" w:pos="450"/>
                <w:tab w:val="left" w:pos="805"/>
              </w:tabs>
              <w:ind w:left="34" w:firstLine="494"/>
              <w:jc w:val="both"/>
              <w:rPr>
                <w:color w:val="000000"/>
              </w:rPr>
            </w:pPr>
            <w:r w:rsidRPr="005E062A">
              <w:rPr>
                <w:color w:val="000000"/>
                <w:sz w:val="16"/>
                <w:szCs w:val="16"/>
              </w:rPr>
              <w:t>6) договору про патронат.</w:t>
            </w:r>
          </w:p>
          <w:p w14:paraId="11B0CF87" w14:textId="77777777" w:rsidR="00803032" w:rsidRPr="005E062A" w:rsidRDefault="00803032">
            <w:pPr>
              <w:ind w:firstLine="494"/>
              <w:jc w:val="both"/>
              <w:rPr>
                <w:color w:val="000000"/>
              </w:rPr>
            </w:pPr>
            <w:r w:rsidRPr="005E062A">
              <w:rPr>
                <w:color w:val="000000"/>
                <w:sz w:val="16"/>
                <w:szCs w:val="16"/>
              </w:rPr>
              <w:t xml:space="preserve">У разі оформлення паспорта для виїзду за кордон особі, яка не досягла 12-річного віку, або особі, яка не може пересуватися самостійно у зв’язку з тривалим розладом здоров’я та яка потребує термінового лікування за кордоном, що підтверджується медичним висновком відповідного закладу охорони здоров’я, оформленим в установленому порядку, або особі, щодо якої наявний висновок про необхідність направлення особи із складових сил оборони або сил безпеки, постраждалої у зв’язку з військовою агресією Російської Федерації проти України, на лікування за кордон, - може бути подано одну кольорову фотокартку розміром 10-15 сантиметрів для внесення відцифрованого образу обличчя особи шляхом сканування. </w:t>
            </w:r>
          </w:p>
          <w:p w14:paraId="47163753" w14:textId="77777777" w:rsidR="00803032" w:rsidRPr="005E062A" w:rsidRDefault="00803032">
            <w:pPr>
              <w:pStyle w:val="af0"/>
              <w:ind w:left="33" w:firstLine="494"/>
              <w:jc w:val="both"/>
              <w:rPr>
                <w:color w:val="000000"/>
              </w:rPr>
            </w:pPr>
            <w:r w:rsidRPr="005E062A">
              <w:rPr>
                <w:b/>
                <w:color w:val="000000"/>
                <w:sz w:val="16"/>
                <w:szCs w:val="16"/>
              </w:rPr>
              <w:t>Внесення до заяви-анкети та у подальшому у паспорт громадянина України для виїзду за кордон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14:paraId="3A55375B" w14:textId="77777777" w:rsidR="00803032" w:rsidRPr="005E062A" w:rsidRDefault="00803032">
            <w:pPr>
              <w:pStyle w:val="af0"/>
              <w:tabs>
                <w:tab w:val="left" w:pos="993"/>
              </w:tabs>
              <w:ind w:left="33"/>
              <w:jc w:val="both"/>
              <w:rPr>
                <w:color w:val="000000"/>
              </w:rPr>
            </w:pPr>
            <w:r w:rsidRPr="005E062A">
              <w:rPr>
                <w:rFonts w:eastAsia="Verdana"/>
                <w:color w:val="000000"/>
                <w:sz w:val="16"/>
                <w:szCs w:val="16"/>
              </w:rPr>
              <w:t xml:space="preserve">         На письмове прохання заявника внесення прізвища та імені особи, на ім’я якої оформлюється паспорт для виїзду за кордон, латинськими літерами може бути виконано відповідно до його написання у раніше виданих документах, що посвідчують особу та підтверджують громадянство України, оформлених компетентними органами України, або документах, що підтверджують факт народження, зміни імені (у тому числі у разі укладення або розірвання шлюбу), виданих компетентними органами іноземної держави та легалізованих в установленому порядку. Написання прізвища особи у паспорті для виїзду за кордон може бути виконано відповідно до написання прізвища її дитини/батьків (або одного з них)/одного з подружжя у раніше виданих їм паспортах для виїзду за кордон (у тому числі в паспортах для виїзду за кордон, виданих іноземними державами, якщо дитина/батьки/одне з подружжя є іноземцями). </w:t>
            </w:r>
          </w:p>
          <w:p w14:paraId="72396D7B" w14:textId="77777777" w:rsidR="00803032" w:rsidRPr="005E062A" w:rsidRDefault="00803032">
            <w:pPr>
              <w:ind w:firstLine="494"/>
              <w:jc w:val="both"/>
              <w:rPr>
                <w:color w:val="000000"/>
              </w:rPr>
            </w:pPr>
            <w:r w:rsidRPr="005E062A">
              <w:rPr>
                <w:color w:val="000000"/>
                <w:sz w:val="16"/>
                <w:szCs w:val="16"/>
              </w:rPr>
              <w:t>Видані компетентними органами іноземної держави документи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14:paraId="2029F635" w14:textId="77777777" w:rsidR="00803032" w:rsidRPr="005E062A" w:rsidRDefault="00803032">
            <w:pPr>
              <w:ind w:firstLine="494"/>
              <w:jc w:val="both"/>
              <w:rPr>
                <w:color w:val="000000"/>
              </w:rPr>
            </w:pPr>
            <w:r w:rsidRPr="005E062A">
              <w:rPr>
                <w:color w:val="000000"/>
                <w:sz w:val="16"/>
                <w:szCs w:val="16"/>
              </w:rPr>
              <w:t>Оригінали документів (крім документів, що підтверджують сплату адміністративного збору) повертаються особі або її законному представнику після оформлення заяви-анкети.</w:t>
            </w:r>
          </w:p>
        </w:tc>
      </w:tr>
      <w:tr w:rsidR="00803032" w:rsidRPr="005E062A" w14:paraId="4C099BAE" w14:textId="77777777">
        <w:tc>
          <w:tcPr>
            <w:tcW w:w="3403" w:type="dxa"/>
            <w:gridSpan w:val="3"/>
            <w:tcBorders>
              <w:top w:val="single" w:sz="4" w:space="0" w:color="000000"/>
              <w:left w:val="single" w:sz="4" w:space="0" w:color="000000"/>
              <w:bottom w:val="single" w:sz="4" w:space="0" w:color="000000"/>
            </w:tcBorders>
          </w:tcPr>
          <w:p w14:paraId="471D96C7" w14:textId="77777777" w:rsidR="00803032" w:rsidRPr="005E062A" w:rsidRDefault="00803032">
            <w:pPr>
              <w:jc w:val="center"/>
            </w:pPr>
            <w:r w:rsidRPr="005E062A">
              <w:rPr>
                <w:sz w:val="16"/>
                <w:szCs w:val="16"/>
              </w:rPr>
              <w:lastRenderedPageBreak/>
              <w:t>Порядок та спосіб подання документів, необхідних для отримання адміністративної послуги</w:t>
            </w:r>
          </w:p>
        </w:tc>
        <w:tc>
          <w:tcPr>
            <w:tcW w:w="7157" w:type="dxa"/>
            <w:gridSpan w:val="3"/>
            <w:tcBorders>
              <w:top w:val="single" w:sz="4" w:space="0" w:color="000000"/>
              <w:left w:val="single" w:sz="4" w:space="0" w:color="000000"/>
              <w:bottom w:val="single" w:sz="4" w:space="0" w:color="000000"/>
              <w:right w:val="single" w:sz="4" w:space="0" w:color="000000"/>
            </w:tcBorders>
            <w:vAlign w:val="center"/>
          </w:tcPr>
          <w:p w14:paraId="552E3512" w14:textId="77777777" w:rsidR="00803032" w:rsidRPr="005E062A" w:rsidRDefault="00803032">
            <w:pPr>
              <w:pStyle w:val="rvps2"/>
              <w:shd w:val="clear" w:color="auto" w:fill="FFFFFF"/>
              <w:spacing w:before="0" w:after="0"/>
              <w:ind w:left="69" w:firstLine="425"/>
              <w:jc w:val="both"/>
              <w:textAlignment w:val="baseline"/>
              <w:rPr>
                <w:color w:val="000000"/>
              </w:rPr>
            </w:pPr>
            <w:r w:rsidRPr="005E062A">
              <w:rPr>
                <w:color w:val="000000"/>
                <w:sz w:val="16"/>
                <w:szCs w:val="16"/>
              </w:rPr>
              <w:t xml:space="preserve">Заява-анкета та документи подаються громадянином України, який досяг 16-річного віку особисто, </w:t>
            </w:r>
            <w:r w:rsidRPr="005E062A">
              <w:rPr>
                <w:color w:val="000000"/>
                <w:sz w:val="16"/>
                <w:szCs w:val="16"/>
                <w:lang w:val="ru-RU"/>
              </w:rPr>
              <w:t>незалежно в</w:t>
            </w:r>
            <w:r w:rsidRPr="005E062A">
              <w:rPr>
                <w:color w:val="000000"/>
                <w:sz w:val="16"/>
                <w:szCs w:val="16"/>
              </w:rPr>
              <w:t>ід місця проживання, до працівника:</w:t>
            </w:r>
          </w:p>
          <w:p w14:paraId="68B6D924" w14:textId="77777777" w:rsidR="00803032" w:rsidRPr="005E062A" w:rsidRDefault="00803032">
            <w:pPr>
              <w:pStyle w:val="rvps2"/>
              <w:numPr>
                <w:ilvl w:val="0"/>
                <w:numId w:val="1"/>
              </w:numPr>
              <w:shd w:val="clear" w:color="auto" w:fill="FFFFFF"/>
              <w:spacing w:before="0" w:after="0"/>
              <w:ind w:left="69" w:firstLine="425"/>
              <w:jc w:val="both"/>
              <w:textAlignment w:val="baseline"/>
              <w:rPr>
                <w:color w:val="000000"/>
              </w:rPr>
            </w:pPr>
            <w:r w:rsidRPr="005E062A">
              <w:rPr>
                <w:color w:val="000000"/>
                <w:sz w:val="16"/>
                <w:szCs w:val="16"/>
              </w:rPr>
              <w:t>територіального підрозділу ДМС;</w:t>
            </w:r>
          </w:p>
          <w:p w14:paraId="49B51F9B" w14:textId="77777777" w:rsidR="00803032" w:rsidRPr="005E062A" w:rsidRDefault="00803032">
            <w:pPr>
              <w:pStyle w:val="rvps2"/>
              <w:numPr>
                <w:ilvl w:val="0"/>
                <w:numId w:val="1"/>
              </w:numPr>
              <w:shd w:val="clear" w:color="auto" w:fill="FFFFFF"/>
              <w:spacing w:before="0" w:after="0"/>
              <w:ind w:left="69" w:firstLine="425"/>
              <w:jc w:val="both"/>
              <w:textAlignment w:val="baseline"/>
              <w:rPr>
                <w:color w:val="000000"/>
              </w:rPr>
            </w:pPr>
            <w:r w:rsidRPr="005E062A">
              <w:rPr>
                <w:color w:val="000000"/>
                <w:sz w:val="16"/>
                <w:szCs w:val="16"/>
              </w:rPr>
              <w:t>територіального органу ДМС</w:t>
            </w:r>
            <w:r w:rsidRPr="005E062A">
              <w:rPr>
                <w:color w:val="000000"/>
                <w:sz w:val="16"/>
                <w:szCs w:val="16"/>
                <w:lang w:val="en-US"/>
              </w:rPr>
              <w:t>;</w:t>
            </w:r>
          </w:p>
          <w:p w14:paraId="448A5BDE" w14:textId="77777777" w:rsidR="00803032" w:rsidRPr="005E062A" w:rsidRDefault="00803032">
            <w:pPr>
              <w:pStyle w:val="rvps2"/>
              <w:numPr>
                <w:ilvl w:val="0"/>
                <w:numId w:val="1"/>
              </w:numPr>
              <w:shd w:val="clear" w:color="auto" w:fill="FFFFFF"/>
              <w:spacing w:before="0" w:after="0"/>
              <w:ind w:left="69" w:firstLine="425"/>
              <w:jc w:val="both"/>
              <w:textAlignment w:val="baseline"/>
              <w:rPr>
                <w:color w:val="000000"/>
              </w:rPr>
            </w:pPr>
            <w:r w:rsidRPr="005E062A">
              <w:rPr>
                <w:color w:val="000000"/>
                <w:sz w:val="16"/>
                <w:szCs w:val="16"/>
              </w:rPr>
              <w:t xml:space="preserve">центру надання адміністративних послуг/державного підприємства, що належить до сфери управління ДМС, або його відокремленого підрозділу – </w:t>
            </w:r>
            <w:r w:rsidRPr="005E062A">
              <w:rPr>
                <w:i/>
                <w:color w:val="000000"/>
                <w:sz w:val="16"/>
                <w:szCs w:val="16"/>
              </w:rPr>
              <w:t>за умови наявності обладнання для оформлення заяв-анкет засобами Єдиного державного демографічного Реєстру</w:t>
            </w:r>
            <w:r w:rsidRPr="005E062A">
              <w:rPr>
                <w:color w:val="000000"/>
                <w:sz w:val="16"/>
                <w:szCs w:val="16"/>
              </w:rPr>
              <w:t>.</w:t>
            </w:r>
          </w:p>
          <w:p w14:paraId="0AF33655" w14:textId="77777777" w:rsidR="00803032" w:rsidRPr="005E062A" w:rsidRDefault="00803032">
            <w:pPr>
              <w:pStyle w:val="ab"/>
              <w:shd w:val="clear" w:color="auto" w:fill="FFFFFF"/>
              <w:spacing w:after="0"/>
              <w:ind w:firstLine="494"/>
              <w:jc w:val="both"/>
              <w:textAlignment w:val="baseline"/>
              <w:rPr>
                <w:color w:val="000000"/>
              </w:rPr>
            </w:pPr>
            <w:r w:rsidRPr="005E062A">
              <w:rPr>
                <w:color w:val="000000"/>
                <w:sz w:val="16"/>
                <w:szCs w:val="16"/>
              </w:rPr>
              <w:t>Подання документів для оформлення (у тому числі замість втраченого або викраденого), обміну паспорта для виїзду за кордон здійснюється лише до територіального органу або територіального підрозділу ДМС у разі:</w:t>
            </w:r>
          </w:p>
          <w:p w14:paraId="2F7816D3" w14:textId="77777777" w:rsidR="00803032" w:rsidRPr="005E062A" w:rsidRDefault="00803032">
            <w:pPr>
              <w:pStyle w:val="ab"/>
              <w:pBdr>
                <w:top w:val="none" w:sz="0" w:space="0" w:color="000000"/>
                <w:left w:val="none" w:sz="0" w:space="0" w:color="000000"/>
                <w:bottom w:val="none" w:sz="0" w:space="0" w:color="000000"/>
                <w:right w:val="none" w:sz="0" w:space="0" w:color="000000"/>
              </w:pBdr>
              <w:spacing w:after="0"/>
              <w:ind w:firstLine="450"/>
              <w:jc w:val="both"/>
              <w:rPr>
                <w:color w:val="000000"/>
              </w:rPr>
            </w:pPr>
            <w:bookmarkStart w:id="4" w:name="n8741"/>
            <w:bookmarkEnd w:id="4"/>
            <w:r w:rsidRPr="005E062A">
              <w:rPr>
                <w:color w:val="000000"/>
                <w:sz w:val="16"/>
                <w:szCs w:val="16"/>
              </w:rPr>
              <w:t>- втрати або викрадення паспорта для виїзду за кордон, або виникнення обставин (подій), у зв’язку з якими він підлягає обміну, під час перебування в Україні особи, яка постійно проживає за кордоном;</w:t>
            </w:r>
          </w:p>
          <w:p w14:paraId="2D105C1E" w14:textId="77777777" w:rsidR="00803032" w:rsidRPr="005E062A" w:rsidRDefault="00803032">
            <w:pPr>
              <w:pStyle w:val="ab"/>
              <w:pBdr>
                <w:top w:val="none" w:sz="0" w:space="0" w:color="000000"/>
                <w:left w:val="none" w:sz="0" w:space="0" w:color="000000"/>
                <w:bottom w:val="none" w:sz="0" w:space="0" w:color="000000"/>
                <w:right w:val="none" w:sz="0" w:space="0" w:color="000000"/>
              </w:pBdr>
              <w:spacing w:after="0"/>
              <w:ind w:firstLine="450"/>
              <w:jc w:val="both"/>
              <w:rPr>
                <w:color w:val="000000"/>
              </w:rPr>
            </w:pPr>
            <w:bookmarkStart w:id="5" w:name="n8751"/>
            <w:bookmarkEnd w:id="5"/>
            <w:r w:rsidRPr="005E062A">
              <w:rPr>
                <w:color w:val="000000"/>
                <w:sz w:val="16"/>
                <w:szCs w:val="16"/>
              </w:rPr>
              <w:t>- якщо особа не може пересуватися самостійно у зв’язку із тривалим розладом здоров’я та якщо особа потребує термінового лікування за кордоном, що підтверджується медичним висновком відповідного закладу охорони здоров’я, оформленим в установленому порядку, або щодо особи наявний висновок про необхідність направлення особи із складових сил оборони або сил безпеки, постраждалої у зв’язку з військовою агресією Російської Федерації проти України, на лікування за кордон (якщо така особа не отримувала паспорта громадянина України, оформленого із застосуванням засобів Реєстру);</w:t>
            </w:r>
          </w:p>
          <w:p w14:paraId="67AABEF7" w14:textId="77777777" w:rsidR="00803032" w:rsidRPr="005E062A" w:rsidRDefault="00803032">
            <w:pPr>
              <w:pStyle w:val="ab"/>
              <w:pBdr>
                <w:top w:val="none" w:sz="0" w:space="0" w:color="000000"/>
                <w:left w:val="none" w:sz="0" w:space="0" w:color="000000"/>
                <w:bottom w:val="none" w:sz="0" w:space="0" w:color="000000"/>
                <w:right w:val="none" w:sz="0" w:space="0" w:color="000000"/>
              </w:pBdr>
              <w:spacing w:after="0"/>
              <w:ind w:firstLine="450"/>
              <w:jc w:val="both"/>
              <w:rPr>
                <w:color w:val="000000"/>
              </w:rPr>
            </w:pPr>
            <w:bookmarkStart w:id="6" w:name="n8761"/>
            <w:bookmarkEnd w:id="6"/>
            <w:r w:rsidRPr="005E062A">
              <w:rPr>
                <w:color w:val="000000"/>
                <w:sz w:val="16"/>
                <w:szCs w:val="16"/>
              </w:rPr>
              <w:t>- оформлення документів для виїзду на постійне проживання за кордон усиновленої іноземцями дитини - громадянина України.</w:t>
            </w:r>
          </w:p>
          <w:p w14:paraId="1C6D024B" w14:textId="77777777" w:rsidR="00803032" w:rsidRPr="005E062A" w:rsidRDefault="00803032">
            <w:pPr>
              <w:ind w:firstLine="450"/>
              <w:jc w:val="both"/>
              <w:rPr>
                <w:color w:val="000000"/>
              </w:rPr>
            </w:pPr>
            <w:r w:rsidRPr="005E062A">
              <w:rPr>
                <w:color w:val="000000"/>
                <w:sz w:val="16"/>
                <w:szCs w:val="16"/>
              </w:rPr>
              <w:t>У разі , якщо особа не досягла 16-річного віку або якщо особа  визнана судом обмежено дієздатною або недієздатною, документи та заява-анкета подаються одним із її законних представників (одним із батьків (усиновлювачів), опікунів, піклувальників або інших законних представників).</w:t>
            </w:r>
          </w:p>
          <w:p w14:paraId="1CFDB4B1" w14:textId="77777777" w:rsidR="00803032" w:rsidRPr="005E062A" w:rsidRDefault="00803032">
            <w:pPr>
              <w:pStyle w:val="af1"/>
              <w:spacing w:before="0"/>
              <w:jc w:val="both"/>
              <w:rPr>
                <w:rFonts w:ascii="Times New Roman" w:hAnsi="Times New Roman" w:cs="Times New Roman"/>
              </w:rPr>
            </w:pPr>
            <w:r w:rsidRPr="005E062A">
              <w:rPr>
                <w:rFonts w:ascii="Times New Roman" w:hAnsi="Times New Roman" w:cs="Times New Roman"/>
                <w:color w:val="000000"/>
                <w:sz w:val="16"/>
                <w:szCs w:val="16"/>
              </w:rPr>
              <w:t>У разі прийняття документів від особи, яка не може пересуватися самостійно у зв’язку з тривалим розладом здоров’я та яка потребує термінового лікування за кордоном, або особи, щодо якої наявний висновок про необхідність направлення особи із складових сил оборони або сил безпеки, постраждалої у зв’язку з військовою агресією Російської Федерації проти України, на лікування за кордон, за зверненням такої особи або її законного</w:t>
            </w:r>
            <w:r w:rsidRPr="005E062A">
              <w:rPr>
                <w:rFonts w:ascii="Times New Roman" w:hAnsi="Times New Roman" w:cs="Times New Roman"/>
                <w:color w:val="000000"/>
                <w:sz w:val="24"/>
                <w:szCs w:val="16"/>
              </w:rPr>
              <w:t xml:space="preserve"> </w:t>
            </w:r>
            <w:r w:rsidRPr="005E062A">
              <w:rPr>
                <w:rFonts w:ascii="Times New Roman" w:hAnsi="Times New Roman" w:cs="Times New Roman"/>
                <w:color w:val="000000"/>
                <w:sz w:val="16"/>
                <w:szCs w:val="16"/>
              </w:rPr>
              <w:t>представника, оформленим у письмовій формі, здійснюється виїзд працівника територіального органу/територіального</w:t>
            </w:r>
            <w:r w:rsidRPr="005E062A">
              <w:rPr>
                <w:rFonts w:ascii="Times New Roman" w:hAnsi="Times New Roman" w:cs="Times New Roman"/>
                <w:color w:val="333333"/>
                <w:sz w:val="16"/>
                <w:szCs w:val="16"/>
              </w:rPr>
              <w:t xml:space="preserve"> підрозділу </w:t>
            </w:r>
            <w:r w:rsidRPr="005E062A">
              <w:rPr>
                <w:rFonts w:ascii="Times New Roman" w:hAnsi="Times New Roman" w:cs="Times New Roman"/>
                <w:color w:val="333333"/>
                <w:sz w:val="16"/>
                <w:szCs w:val="16"/>
              </w:rPr>
              <w:lastRenderedPageBreak/>
              <w:t>ДМС, уповноваженого суб’єкта за місцем проживання або проходження лікування особи.</w:t>
            </w:r>
            <w:r w:rsidRPr="005E062A">
              <w:rPr>
                <w:rFonts w:ascii="Times New Roman" w:hAnsi="Times New Roman" w:cs="Times New Roman"/>
                <w:color w:val="000000"/>
                <w:sz w:val="16"/>
                <w:szCs w:val="16"/>
              </w:rPr>
              <w:t xml:space="preserve"> </w:t>
            </w:r>
          </w:p>
        </w:tc>
      </w:tr>
      <w:tr w:rsidR="00803032" w:rsidRPr="005E062A" w14:paraId="584D02CF" w14:textId="77777777">
        <w:tc>
          <w:tcPr>
            <w:tcW w:w="3403" w:type="dxa"/>
            <w:gridSpan w:val="3"/>
            <w:tcBorders>
              <w:top w:val="single" w:sz="4" w:space="0" w:color="000000"/>
              <w:left w:val="single" w:sz="4" w:space="0" w:color="000000"/>
              <w:bottom w:val="single" w:sz="4" w:space="0" w:color="000000"/>
            </w:tcBorders>
          </w:tcPr>
          <w:p w14:paraId="27A63096" w14:textId="77777777" w:rsidR="00803032" w:rsidRPr="005E062A" w:rsidRDefault="00803032">
            <w:pPr>
              <w:jc w:val="both"/>
            </w:pPr>
            <w:r w:rsidRPr="005E062A">
              <w:rPr>
                <w:sz w:val="16"/>
                <w:szCs w:val="16"/>
              </w:rPr>
              <w:lastRenderedPageBreak/>
              <w:t>Платність (безоплатність) надання адміністративної послуги</w:t>
            </w:r>
          </w:p>
        </w:tc>
        <w:tc>
          <w:tcPr>
            <w:tcW w:w="7157" w:type="dxa"/>
            <w:gridSpan w:val="3"/>
            <w:tcBorders>
              <w:top w:val="single" w:sz="4" w:space="0" w:color="000000"/>
              <w:left w:val="single" w:sz="4" w:space="0" w:color="000000"/>
              <w:bottom w:val="single" w:sz="4" w:space="0" w:color="000000"/>
              <w:right w:val="single" w:sz="4" w:space="0" w:color="000000"/>
            </w:tcBorders>
            <w:vAlign w:val="center"/>
          </w:tcPr>
          <w:p w14:paraId="2DA2C42F" w14:textId="77777777" w:rsidR="00803032" w:rsidRPr="005E062A" w:rsidRDefault="00803032" w:rsidP="005E062A">
            <w:pPr>
              <w:jc w:val="both"/>
            </w:pPr>
            <w:r w:rsidRPr="005E062A">
              <w:rPr>
                <w:iCs/>
                <w:sz w:val="16"/>
                <w:szCs w:val="16"/>
              </w:rPr>
              <w:t>Адміністративна послуга платна</w:t>
            </w:r>
          </w:p>
        </w:tc>
      </w:tr>
      <w:tr w:rsidR="00803032" w:rsidRPr="005E062A" w14:paraId="2B33D8DB" w14:textId="77777777">
        <w:tc>
          <w:tcPr>
            <w:tcW w:w="10560" w:type="dxa"/>
            <w:gridSpan w:val="6"/>
            <w:tcBorders>
              <w:top w:val="single" w:sz="4" w:space="0" w:color="000000"/>
              <w:left w:val="single" w:sz="4" w:space="0" w:color="000000"/>
              <w:bottom w:val="single" w:sz="4" w:space="0" w:color="000000"/>
              <w:right w:val="single" w:sz="4" w:space="0" w:color="000000"/>
            </w:tcBorders>
            <w:shd w:val="clear" w:color="auto" w:fill="D9D9D9"/>
          </w:tcPr>
          <w:p w14:paraId="1D71A0D5" w14:textId="77777777" w:rsidR="00803032" w:rsidRPr="005E062A" w:rsidRDefault="00803032">
            <w:pPr>
              <w:jc w:val="center"/>
            </w:pPr>
            <w:r w:rsidRPr="005E062A">
              <w:rPr>
                <w:b/>
                <w:iCs/>
                <w:sz w:val="16"/>
                <w:szCs w:val="16"/>
              </w:rPr>
              <w:t>У разі платності</w:t>
            </w:r>
          </w:p>
        </w:tc>
      </w:tr>
      <w:tr w:rsidR="00803032" w:rsidRPr="005E062A" w14:paraId="04412989" w14:textId="77777777">
        <w:tc>
          <w:tcPr>
            <w:tcW w:w="3403" w:type="dxa"/>
            <w:gridSpan w:val="3"/>
            <w:tcBorders>
              <w:top w:val="single" w:sz="4" w:space="0" w:color="000000"/>
              <w:left w:val="single" w:sz="4" w:space="0" w:color="000000"/>
              <w:bottom w:val="single" w:sz="4" w:space="0" w:color="000000"/>
            </w:tcBorders>
          </w:tcPr>
          <w:p w14:paraId="7F131C5A" w14:textId="77777777" w:rsidR="00803032" w:rsidRPr="005E062A" w:rsidRDefault="00803032">
            <w:pPr>
              <w:jc w:val="both"/>
            </w:pPr>
            <w:r w:rsidRPr="005E062A">
              <w:rPr>
                <w:sz w:val="16"/>
                <w:szCs w:val="16"/>
              </w:rPr>
              <w:t>Нормативно-правові акти, на підставі яких стягується плата</w:t>
            </w:r>
          </w:p>
        </w:tc>
        <w:tc>
          <w:tcPr>
            <w:tcW w:w="7157" w:type="dxa"/>
            <w:gridSpan w:val="3"/>
            <w:tcBorders>
              <w:top w:val="single" w:sz="4" w:space="0" w:color="000000"/>
              <w:left w:val="single" w:sz="4" w:space="0" w:color="000000"/>
              <w:bottom w:val="single" w:sz="4" w:space="0" w:color="000000"/>
              <w:right w:val="single" w:sz="4" w:space="0" w:color="000000"/>
            </w:tcBorders>
          </w:tcPr>
          <w:p w14:paraId="1B339DE3" w14:textId="77777777" w:rsidR="00803032" w:rsidRPr="005E062A" w:rsidRDefault="00803032">
            <w:pPr>
              <w:jc w:val="both"/>
            </w:pPr>
            <w:r w:rsidRPr="005E062A">
              <w:rPr>
                <w:rFonts w:eastAsia="Verdana"/>
                <w:sz w:val="16"/>
                <w:szCs w:val="16"/>
              </w:rPr>
              <w:t xml:space="preserve">        </w:t>
            </w:r>
            <w:r w:rsidRPr="005E062A">
              <w:rPr>
                <w:sz w:val="16"/>
                <w:szCs w:val="16"/>
              </w:rPr>
              <w:t xml:space="preserve">Ст. 20 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14:paraId="263CC43D" w14:textId="77777777" w:rsidR="00803032" w:rsidRPr="005E062A" w:rsidRDefault="00803032">
            <w:pPr>
              <w:jc w:val="both"/>
            </w:pPr>
            <w:r w:rsidRPr="005E062A">
              <w:rPr>
                <w:sz w:val="16"/>
                <w:szCs w:val="16"/>
              </w:rPr>
              <w:t>Постанова КМУ від 02.11.2016 № 770 «Деякі питання надання адміністративних послуг у сфері міграції».</w:t>
            </w:r>
          </w:p>
        </w:tc>
      </w:tr>
      <w:tr w:rsidR="00803032" w:rsidRPr="005E062A" w14:paraId="66C81F45" w14:textId="77777777">
        <w:tc>
          <w:tcPr>
            <w:tcW w:w="3403" w:type="dxa"/>
            <w:gridSpan w:val="3"/>
            <w:tcBorders>
              <w:top w:val="single" w:sz="4" w:space="0" w:color="000000"/>
              <w:left w:val="single" w:sz="4" w:space="0" w:color="000000"/>
              <w:bottom w:val="single" w:sz="4" w:space="0" w:color="000000"/>
            </w:tcBorders>
          </w:tcPr>
          <w:p w14:paraId="52E32A49" w14:textId="77777777" w:rsidR="00803032" w:rsidRPr="005E062A" w:rsidRDefault="00803032">
            <w:pPr>
              <w:jc w:val="both"/>
            </w:pPr>
            <w:r w:rsidRPr="005E062A">
              <w:rPr>
                <w:sz w:val="16"/>
                <w:szCs w:val="16"/>
              </w:rPr>
              <w:t>Розмір та порядок внесення плати (адміністративного збору) за платну адміністративну послугу</w:t>
            </w:r>
          </w:p>
        </w:tc>
        <w:tc>
          <w:tcPr>
            <w:tcW w:w="7157" w:type="dxa"/>
            <w:gridSpan w:val="3"/>
            <w:tcBorders>
              <w:top w:val="single" w:sz="4" w:space="0" w:color="000000"/>
              <w:left w:val="single" w:sz="4" w:space="0" w:color="000000"/>
              <w:bottom w:val="single" w:sz="4" w:space="0" w:color="000000"/>
              <w:right w:val="single" w:sz="4" w:space="0" w:color="000000"/>
            </w:tcBorders>
          </w:tcPr>
          <w:tbl>
            <w:tblPr>
              <w:tblW w:w="0" w:type="auto"/>
              <w:tblLayout w:type="fixed"/>
              <w:tblLook w:val="0000" w:firstRow="0" w:lastRow="0" w:firstColumn="0" w:lastColumn="0" w:noHBand="0" w:noVBand="0"/>
            </w:tblPr>
            <w:tblGrid>
              <w:gridCol w:w="8755"/>
            </w:tblGrid>
            <w:tr w:rsidR="00803032" w:rsidRPr="005E062A" w14:paraId="27AD1014" w14:textId="77777777">
              <w:trPr>
                <w:trHeight w:val="173"/>
              </w:trPr>
              <w:tc>
                <w:tcPr>
                  <w:tcW w:w="8755" w:type="dxa"/>
                  <w:shd w:val="clear" w:color="auto" w:fill="FFFFFF"/>
                </w:tcPr>
                <w:p w14:paraId="6FDA113A" w14:textId="77777777" w:rsidR="00803032" w:rsidRPr="005E062A" w:rsidRDefault="00803032">
                  <w:r w:rsidRPr="005E062A">
                    <w:rPr>
                      <w:rFonts w:eastAsia="Verdana"/>
                      <w:sz w:val="16"/>
                      <w:szCs w:val="16"/>
                      <w:lang w:eastAsia="uk-UA"/>
                    </w:rPr>
                    <w:t xml:space="preserve">       </w:t>
                  </w:r>
                  <w:r w:rsidRPr="005E062A">
                    <w:rPr>
                      <w:sz w:val="16"/>
                      <w:szCs w:val="16"/>
                      <w:lang w:eastAsia="uk-UA"/>
                    </w:rPr>
                    <w:t>Розмір адміністративного  збору за оформлення та видачу паспорта  громадянина України для виїзду за кордон  з дня оформлення заяви-анкети у строк:</w:t>
                  </w:r>
                </w:p>
                <w:p w14:paraId="1BD3CEB1" w14:textId="77777777" w:rsidR="00803032" w:rsidRPr="005E062A" w:rsidRDefault="00803032">
                  <w:pPr>
                    <w:rPr>
                      <w:sz w:val="16"/>
                      <w:szCs w:val="16"/>
                      <w:lang w:eastAsia="uk-UA"/>
                    </w:rPr>
                  </w:pPr>
                </w:p>
              </w:tc>
            </w:tr>
            <w:tr w:rsidR="00803032" w:rsidRPr="005E062A" w14:paraId="3318434D" w14:textId="77777777">
              <w:trPr>
                <w:trHeight w:val="173"/>
              </w:trPr>
              <w:tc>
                <w:tcPr>
                  <w:tcW w:w="8755" w:type="dxa"/>
                  <w:shd w:val="clear" w:color="auto" w:fill="FFFFFF"/>
                </w:tcPr>
                <w:p w14:paraId="354E9673" w14:textId="77777777" w:rsidR="00803032" w:rsidRPr="005E062A" w:rsidRDefault="00803032">
                  <w:r w:rsidRPr="005E062A">
                    <w:rPr>
                      <w:sz w:val="16"/>
                      <w:szCs w:val="16"/>
                      <w:lang w:eastAsia="uk-UA"/>
                    </w:rPr>
                    <w:t xml:space="preserve">не пізніше ніж через 20 робочих днів    -   </w:t>
                  </w:r>
                  <w:r w:rsidRPr="005E062A">
                    <w:rPr>
                      <w:b/>
                      <w:sz w:val="16"/>
                      <w:szCs w:val="16"/>
                      <w:lang w:eastAsia="uk-UA"/>
                    </w:rPr>
                    <w:t>1042 грн</w:t>
                  </w:r>
                </w:p>
                <w:p w14:paraId="22EE82AF" w14:textId="77777777" w:rsidR="00803032" w:rsidRPr="005E062A" w:rsidRDefault="00803032">
                  <w:r w:rsidRPr="005E062A">
                    <w:rPr>
                      <w:sz w:val="16"/>
                      <w:szCs w:val="16"/>
                      <w:lang w:eastAsia="uk-UA"/>
                    </w:rPr>
                    <w:t>(352 грн вартість адміністративної послуги та 690 грн вартість бланка);</w:t>
                  </w:r>
                </w:p>
              </w:tc>
            </w:tr>
            <w:tr w:rsidR="00803032" w:rsidRPr="005E062A" w14:paraId="303962D2" w14:textId="77777777">
              <w:trPr>
                <w:trHeight w:val="173"/>
              </w:trPr>
              <w:tc>
                <w:tcPr>
                  <w:tcW w:w="8755" w:type="dxa"/>
                  <w:shd w:val="clear" w:color="auto" w:fill="FFFFFF"/>
                </w:tcPr>
                <w:p w14:paraId="44DA9EA4" w14:textId="77777777" w:rsidR="00803032" w:rsidRPr="005E062A" w:rsidRDefault="00803032">
                  <w:r w:rsidRPr="005E062A">
                    <w:rPr>
                      <w:sz w:val="16"/>
                      <w:szCs w:val="16"/>
                      <w:lang w:eastAsia="uk-UA"/>
                    </w:rPr>
                    <w:t xml:space="preserve">не пізніше ніж через  7 робочих днів     -   </w:t>
                  </w:r>
                  <w:r w:rsidRPr="005E062A">
                    <w:rPr>
                      <w:b/>
                      <w:sz w:val="16"/>
                      <w:szCs w:val="16"/>
                      <w:lang w:eastAsia="uk-UA"/>
                    </w:rPr>
                    <w:t>1682  грн</w:t>
                  </w:r>
                  <w:r w:rsidRPr="005E062A">
                    <w:rPr>
                      <w:sz w:val="16"/>
                      <w:szCs w:val="16"/>
                      <w:lang w:eastAsia="uk-UA"/>
                    </w:rPr>
                    <w:t xml:space="preserve"> </w:t>
                  </w:r>
                </w:p>
                <w:p w14:paraId="1204BFDD" w14:textId="77777777" w:rsidR="00803032" w:rsidRPr="005E062A" w:rsidRDefault="00803032">
                  <w:r w:rsidRPr="005E062A">
                    <w:rPr>
                      <w:sz w:val="16"/>
                      <w:szCs w:val="16"/>
                      <w:lang w:eastAsia="uk-UA"/>
                    </w:rPr>
                    <w:t>(992 грн вартість  адміністративної послуги та 690 грн вартість бланка);</w:t>
                  </w:r>
                </w:p>
                <w:p w14:paraId="5B41434C" w14:textId="77777777" w:rsidR="00803032" w:rsidRPr="005E062A" w:rsidRDefault="00803032">
                  <w:r w:rsidRPr="005E062A">
                    <w:rPr>
                      <w:sz w:val="16"/>
                      <w:szCs w:val="16"/>
                      <w:lang w:eastAsia="uk-UA"/>
                    </w:rPr>
                    <w:t>не пізніше ніж через  3 робочих днів   (за наявності підстав)  - 1682</w:t>
                  </w:r>
                  <w:r w:rsidRPr="005E062A">
                    <w:rPr>
                      <w:b/>
                      <w:sz w:val="16"/>
                      <w:szCs w:val="16"/>
                      <w:lang w:eastAsia="uk-UA"/>
                    </w:rPr>
                    <w:t xml:space="preserve">  грн.</w:t>
                  </w:r>
                  <w:r w:rsidRPr="005E062A">
                    <w:rPr>
                      <w:sz w:val="16"/>
                      <w:szCs w:val="16"/>
                      <w:lang w:eastAsia="uk-UA"/>
                    </w:rPr>
                    <w:t xml:space="preserve"> </w:t>
                  </w:r>
                </w:p>
                <w:p w14:paraId="71BF956B" w14:textId="77777777" w:rsidR="00803032" w:rsidRPr="005E062A" w:rsidRDefault="00803032">
                  <w:r w:rsidRPr="005E062A">
                    <w:rPr>
                      <w:sz w:val="16"/>
                      <w:szCs w:val="16"/>
                      <w:lang w:eastAsia="uk-UA"/>
                    </w:rPr>
                    <w:t>(992 грн вартість  адміністративної послуги та 690 грн вартість бланка);</w:t>
                  </w:r>
                </w:p>
                <w:p w14:paraId="5DD42FC4" w14:textId="77777777" w:rsidR="00803032" w:rsidRPr="005E062A" w:rsidRDefault="00803032">
                  <w:pPr>
                    <w:rPr>
                      <w:sz w:val="16"/>
                      <w:szCs w:val="16"/>
                      <w:lang w:eastAsia="uk-UA"/>
                    </w:rPr>
                  </w:pPr>
                </w:p>
              </w:tc>
            </w:tr>
          </w:tbl>
          <w:p w14:paraId="2490EC5B" w14:textId="77777777" w:rsidR="00803032" w:rsidRPr="005E062A" w:rsidRDefault="00803032">
            <w:pPr>
              <w:pStyle w:val="Default"/>
              <w:jc w:val="both"/>
              <w:rPr>
                <w:rFonts w:ascii="Times New Roman" w:hAnsi="Times New Roman" w:cs="Times New Roman"/>
                <w:lang w:val="uk-UA"/>
              </w:rPr>
            </w:pPr>
            <w:r w:rsidRPr="005E062A">
              <w:rPr>
                <w:rFonts w:ascii="Times New Roman" w:eastAsia="Verdana" w:hAnsi="Times New Roman" w:cs="Times New Roman"/>
                <w:color w:val="auto"/>
                <w:sz w:val="16"/>
                <w:szCs w:val="16"/>
                <w:lang w:val="uk-UA" w:eastAsia="uk-UA"/>
              </w:rPr>
              <w:t xml:space="preserve">   </w:t>
            </w:r>
            <w:r w:rsidRPr="005E062A">
              <w:rPr>
                <w:rFonts w:ascii="Times New Roman" w:eastAsia="Verdana" w:hAnsi="Times New Roman" w:cs="Times New Roman"/>
                <w:sz w:val="16"/>
                <w:szCs w:val="16"/>
                <w:lang w:val="uk-UA" w:eastAsia="uk-UA"/>
              </w:rPr>
              <w:t xml:space="preserve">      </w:t>
            </w:r>
            <w:r w:rsidRPr="005E062A">
              <w:rPr>
                <w:rFonts w:ascii="Times New Roman" w:hAnsi="Times New Roman" w:cs="Times New Roman"/>
                <w:sz w:val="16"/>
                <w:szCs w:val="16"/>
                <w:lang w:val="uk-UA" w:eastAsia="uk-UA"/>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tc>
      </w:tr>
      <w:tr w:rsidR="00803032" w:rsidRPr="005E062A" w14:paraId="75519A40" w14:textId="77777777">
        <w:tc>
          <w:tcPr>
            <w:tcW w:w="3403" w:type="dxa"/>
            <w:gridSpan w:val="3"/>
            <w:tcBorders>
              <w:top w:val="single" w:sz="4" w:space="0" w:color="000000"/>
              <w:left w:val="single" w:sz="4" w:space="0" w:color="000000"/>
              <w:bottom w:val="single" w:sz="4" w:space="0" w:color="000000"/>
            </w:tcBorders>
          </w:tcPr>
          <w:p w14:paraId="26648D75" w14:textId="77777777" w:rsidR="00803032" w:rsidRPr="005E062A" w:rsidRDefault="00803032">
            <w:r w:rsidRPr="005E062A">
              <w:rPr>
                <w:sz w:val="16"/>
                <w:szCs w:val="16"/>
              </w:rPr>
              <w:t>Розрахунковий рахунок для внесення плати</w:t>
            </w:r>
          </w:p>
        </w:tc>
        <w:tc>
          <w:tcPr>
            <w:tcW w:w="7157" w:type="dxa"/>
            <w:gridSpan w:val="3"/>
            <w:tcBorders>
              <w:top w:val="single" w:sz="4" w:space="0" w:color="000000"/>
              <w:left w:val="single" w:sz="4" w:space="0" w:color="000000"/>
              <w:bottom w:val="single" w:sz="4" w:space="0" w:color="000000"/>
              <w:right w:val="single" w:sz="4" w:space="0" w:color="000000"/>
            </w:tcBorders>
            <w:shd w:val="clear" w:color="auto" w:fill="D9D9D9"/>
          </w:tcPr>
          <w:p w14:paraId="7A9390DA"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Адміністративний збір</w:t>
            </w:r>
          </w:p>
          <w:p w14:paraId="0A28E2C0"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Одержувач: ЗМУ ДМС</w:t>
            </w:r>
          </w:p>
          <w:p w14:paraId="5D8F946C"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Код ЄДРПУ 45870769</w:t>
            </w:r>
          </w:p>
          <w:p w14:paraId="683DE7AC"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 xml:space="preserve">р/р </w:t>
            </w:r>
            <w:r w:rsidRPr="00361D16">
              <w:rPr>
                <w:bCs/>
                <w:sz w:val="16"/>
                <w:szCs w:val="16"/>
                <w:lang w:val="en-US"/>
              </w:rPr>
              <w:t>UA</w:t>
            </w:r>
            <w:r w:rsidRPr="00361D16">
              <w:rPr>
                <w:bCs/>
                <w:sz w:val="16"/>
                <w:szCs w:val="16"/>
              </w:rPr>
              <w:t>688201720355119077000001687 в ДКС України м.Київ,</w:t>
            </w:r>
          </w:p>
          <w:p w14:paraId="29ED95AA"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 xml:space="preserve">міської ради; </w:t>
            </w:r>
          </w:p>
          <w:p w14:paraId="1A936EFB"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Код підрозділу:4634;</w:t>
            </w:r>
          </w:p>
          <w:p w14:paraId="25154CF5"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Шифр підрозділу:454616;</w:t>
            </w:r>
          </w:p>
          <w:p w14:paraId="3D360834"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Код адміністративного збору:1140338; у строк 20 робочих днів</w:t>
            </w:r>
          </w:p>
          <w:p w14:paraId="5CE58B61"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 xml:space="preserve">                                       1140339; у строк 7 робочих днів</w:t>
            </w:r>
          </w:p>
          <w:p w14:paraId="6D20F5EE"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Призначення платежу: *;шифр підрозділу; код адміністративного збору;1;РНОКПП</w:t>
            </w:r>
          </w:p>
          <w:p w14:paraId="2487A8AB"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p>
          <w:p w14:paraId="035E6FAF"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 xml:space="preserve">У разі оформлення у відділі ЦНАП виконавчого комітету Самбірської міської ради; </w:t>
            </w:r>
          </w:p>
          <w:p w14:paraId="58EF2B98"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Одержувач: ЗМУ ДМС</w:t>
            </w:r>
          </w:p>
          <w:p w14:paraId="6A6847B3"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Код ЄДРПУ 45870769</w:t>
            </w:r>
          </w:p>
          <w:p w14:paraId="3D9383EE"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 xml:space="preserve">р/р </w:t>
            </w:r>
            <w:r w:rsidRPr="00361D16">
              <w:rPr>
                <w:bCs/>
                <w:sz w:val="16"/>
                <w:szCs w:val="16"/>
                <w:lang w:val="en-US"/>
              </w:rPr>
              <w:t>UA</w:t>
            </w:r>
            <w:r w:rsidRPr="00361D16">
              <w:rPr>
                <w:bCs/>
                <w:sz w:val="16"/>
                <w:szCs w:val="16"/>
              </w:rPr>
              <w:t>688201720355119077000001687 в ДКС України м.Київ,</w:t>
            </w:r>
          </w:p>
          <w:p w14:paraId="5F391C7F"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Код підрозділу:9489;</w:t>
            </w:r>
          </w:p>
          <w:p w14:paraId="2D072894"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Шифр підрозділу:444641;</w:t>
            </w:r>
          </w:p>
          <w:p w14:paraId="06AC7396"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Код адміністративного збору:1140338; у строк 20 робочих днів</w:t>
            </w:r>
          </w:p>
          <w:p w14:paraId="20DAEF5A"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 xml:space="preserve">                                       1140339; у строк 7 робочих днів</w:t>
            </w:r>
          </w:p>
          <w:p w14:paraId="0A1D0978"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Призначення платежу: *;шифр підрозділу; код адміністративного збору;1;РНОКПП</w:t>
            </w:r>
          </w:p>
          <w:p w14:paraId="1700F5CC"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p>
          <w:p w14:paraId="1AE2453D"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 xml:space="preserve">У разі оформлення у відділі ЦНАП виконавчого комітету Рудківської </w:t>
            </w:r>
            <w:r w:rsidRPr="00361D16">
              <w:rPr>
                <w:sz w:val="16"/>
                <w:szCs w:val="16"/>
              </w:rPr>
              <w:t>Строк надання адміністративної послуги</w:t>
            </w:r>
          </w:p>
          <w:p w14:paraId="7586FC7D"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p>
          <w:p w14:paraId="5691449D"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p>
          <w:p w14:paraId="1E0228F5"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Одержувач: ЗМУ ДМС</w:t>
            </w:r>
          </w:p>
          <w:p w14:paraId="53EA0463"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Код ЄДРПУ 45870769</w:t>
            </w:r>
          </w:p>
          <w:p w14:paraId="53B72B72"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 xml:space="preserve">р/р </w:t>
            </w:r>
            <w:r w:rsidRPr="00361D16">
              <w:rPr>
                <w:bCs/>
                <w:sz w:val="16"/>
                <w:szCs w:val="16"/>
                <w:lang w:val="en-US"/>
              </w:rPr>
              <w:t>UA</w:t>
            </w:r>
            <w:r w:rsidRPr="00361D16">
              <w:rPr>
                <w:bCs/>
                <w:sz w:val="16"/>
                <w:szCs w:val="16"/>
              </w:rPr>
              <w:t>688201720355119077000001687 в ДКС України м.Київ,</w:t>
            </w:r>
          </w:p>
          <w:p w14:paraId="350A9A51"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Код підрозділу:9856;</w:t>
            </w:r>
          </w:p>
          <w:p w14:paraId="72CEF076"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Шифр підрозділу:444655;</w:t>
            </w:r>
          </w:p>
          <w:p w14:paraId="07EBD34F"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Код адміністративного збору:1140338; у строк 20 робочих днів</w:t>
            </w:r>
          </w:p>
          <w:p w14:paraId="7D163BA9"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 xml:space="preserve">                                       1140339; у строк 7 робочих днів</w:t>
            </w:r>
          </w:p>
          <w:p w14:paraId="58FBCAEA"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Призначення платежу: *;шифр підрозділу; код адміністративного збору;1;РНОКПП</w:t>
            </w:r>
          </w:p>
          <w:p w14:paraId="4EA44B0C"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p>
          <w:p w14:paraId="0FDFF59C"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 xml:space="preserve">У разі оформлення у відділі ЦНАП виконавчого комітету Бісковицької сільської  ради (с,Воютичі); </w:t>
            </w:r>
          </w:p>
          <w:p w14:paraId="1DDE2AE1"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Одержувач: ЗМУ ДМС</w:t>
            </w:r>
          </w:p>
          <w:p w14:paraId="6F1FBEF8"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Код ЄДРПУ 45870769</w:t>
            </w:r>
          </w:p>
          <w:p w14:paraId="2FEE2A01"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 xml:space="preserve">р/р </w:t>
            </w:r>
            <w:r w:rsidRPr="00361D16">
              <w:rPr>
                <w:bCs/>
                <w:sz w:val="16"/>
                <w:szCs w:val="16"/>
                <w:lang w:val="en-US"/>
              </w:rPr>
              <w:t>UA</w:t>
            </w:r>
            <w:r w:rsidRPr="00361D16">
              <w:rPr>
                <w:bCs/>
                <w:sz w:val="16"/>
                <w:szCs w:val="16"/>
              </w:rPr>
              <w:t>688201720355119077000001687 в ДКС України м.Київ,</w:t>
            </w:r>
          </w:p>
          <w:p w14:paraId="5ECE3038"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Код підрозділу:9871;</w:t>
            </w:r>
          </w:p>
          <w:p w14:paraId="271CB59A"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Шифр підрозділу:444656;</w:t>
            </w:r>
          </w:p>
          <w:p w14:paraId="136FA5F2"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Код адміністративного збору:1140338; у строк 20 робочих днів</w:t>
            </w:r>
          </w:p>
          <w:p w14:paraId="3D3DF5F4"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 xml:space="preserve">                                       1140339; у строк 7 робочих днів</w:t>
            </w:r>
          </w:p>
          <w:p w14:paraId="0D115E98"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Призначення платежу: *;шифр підрозділу; код адміністративного збору;1;РНОКПП</w:t>
            </w:r>
          </w:p>
          <w:p w14:paraId="6E66B599" w14:textId="77777777" w:rsidR="00803032" w:rsidRPr="005E062A" w:rsidRDefault="00803032">
            <w:pPr>
              <w:snapToGrid w:val="0"/>
              <w:jc w:val="both"/>
            </w:pPr>
          </w:p>
        </w:tc>
      </w:tr>
      <w:tr w:rsidR="00803032" w:rsidRPr="005E062A" w14:paraId="30C77907" w14:textId="77777777">
        <w:tc>
          <w:tcPr>
            <w:tcW w:w="3403" w:type="dxa"/>
            <w:gridSpan w:val="3"/>
            <w:tcBorders>
              <w:top w:val="single" w:sz="4" w:space="0" w:color="000000"/>
              <w:left w:val="single" w:sz="4" w:space="0" w:color="000000"/>
              <w:bottom w:val="single" w:sz="4" w:space="0" w:color="000000"/>
            </w:tcBorders>
          </w:tcPr>
          <w:p w14:paraId="56978A33" w14:textId="77777777" w:rsidR="00803032" w:rsidRPr="005E062A" w:rsidRDefault="00803032">
            <w:r w:rsidRPr="005E062A">
              <w:rPr>
                <w:sz w:val="16"/>
                <w:szCs w:val="16"/>
              </w:rPr>
              <w:t>Строк надання адміністративної послуги</w:t>
            </w:r>
          </w:p>
        </w:tc>
        <w:tc>
          <w:tcPr>
            <w:tcW w:w="7157" w:type="dxa"/>
            <w:gridSpan w:val="3"/>
            <w:tcBorders>
              <w:top w:val="single" w:sz="4" w:space="0" w:color="000000"/>
              <w:left w:val="single" w:sz="4" w:space="0" w:color="000000"/>
              <w:bottom w:val="single" w:sz="4" w:space="0" w:color="000000"/>
              <w:right w:val="single" w:sz="4" w:space="0" w:color="000000"/>
            </w:tcBorders>
            <w:vAlign w:val="center"/>
          </w:tcPr>
          <w:p w14:paraId="0E9DB799" w14:textId="77777777" w:rsidR="00803032" w:rsidRPr="005E062A" w:rsidRDefault="00803032">
            <w:pPr>
              <w:pStyle w:val="af1"/>
              <w:spacing w:before="0"/>
              <w:ind w:firstLine="317"/>
              <w:jc w:val="both"/>
              <w:rPr>
                <w:rFonts w:ascii="Times New Roman" w:hAnsi="Times New Roman" w:cs="Times New Roman"/>
              </w:rPr>
            </w:pPr>
            <w:r w:rsidRPr="005E062A">
              <w:rPr>
                <w:rFonts w:ascii="Times New Roman" w:hAnsi="Times New Roman" w:cs="Times New Roman"/>
                <w:color w:val="000000"/>
                <w:sz w:val="16"/>
                <w:szCs w:val="16"/>
              </w:rPr>
              <w:t>Паспорт громадянина України для виїзду за кордон оформлюється та видається:</w:t>
            </w:r>
            <w:r w:rsidRPr="005E062A">
              <w:rPr>
                <w:rFonts w:ascii="Times New Roman" w:hAnsi="Times New Roman" w:cs="Times New Roman"/>
              </w:rPr>
              <w:t xml:space="preserve"> </w:t>
            </w:r>
          </w:p>
          <w:p w14:paraId="53991FBA" w14:textId="77777777" w:rsidR="00803032" w:rsidRPr="005E062A" w:rsidRDefault="00803032">
            <w:pPr>
              <w:pStyle w:val="af1"/>
              <w:spacing w:before="0"/>
              <w:ind w:firstLine="317"/>
              <w:jc w:val="both"/>
              <w:rPr>
                <w:rFonts w:ascii="Times New Roman" w:hAnsi="Times New Roman" w:cs="Times New Roman"/>
              </w:rPr>
            </w:pPr>
            <w:r w:rsidRPr="005E062A">
              <w:rPr>
                <w:rFonts w:ascii="Times New Roman" w:hAnsi="Times New Roman" w:cs="Times New Roman"/>
                <w:color w:val="000000"/>
                <w:sz w:val="16"/>
                <w:szCs w:val="16"/>
              </w:rPr>
              <w:t>1) не пізніше ніж через 20 робочих днів з дня оформлення заяви-анкети для його отримання;</w:t>
            </w:r>
          </w:p>
          <w:p w14:paraId="346316C9" w14:textId="77777777" w:rsidR="00803032" w:rsidRPr="005E062A" w:rsidRDefault="00803032">
            <w:pPr>
              <w:pStyle w:val="af1"/>
              <w:spacing w:before="0"/>
              <w:ind w:firstLine="317"/>
              <w:jc w:val="both"/>
              <w:rPr>
                <w:rFonts w:ascii="Times New Roman" w:hAnsi="Times New Roman" w:cs="Times New Roman"/>
              </w:rPr>
            </w:pPr>
            <w:r w:rsidRPr="005E062A">
              <w:rPr>
                <w:rFonts w:ascii="Times New Roman" w:hAnsi="Times New Roman" w:cs="Times New Roman"/>
                <w:color w:val="000000"/>
                <w:sz w:val="16"/>
                <w:szCs w:val="16"/>
              </w:rPr>
              <w:t>2) не пізніше ніж через сім робочих днів з дня оформлення заяви-анкети для його термінового отримання;</w:t>
            </w:r>
          </w:p>
          <w:p w14:paraId="586DEC4B" w14:textId="77777777" w:rsidR="00803032" w:rsidRPr="005E062A" w:rsidRDefault="00803032">
            <w:pPr>
              <w:pStyle w:val="af1"/>
              <w:spacing w:before="0"/>
              <w:ind w:firstLine="317"/>
              <w:jc w:val="both"/>
              <w:rPr>
                <w:rFonts w:ascii="Times New Roman" w:hAnsi="Times New Roman" w:cs="Times New Roman"/>
              </w:rPr>
            </w:pPr>
            <w:r w:rsidRPr="005E062A">
              <w:rPr>
                <w:rFonts w:ascii="Times New Roman" w:hAnsi="Times New Roman" w:cs="Times New Roman"/>
                <w:color w:val="000000"/>
                <w:sz w:val="16"/>
                <w:szCs w:val="16"/>
              </w:rPr>
              <w:t>3) у строк до трьох робочих днів - у зв'язку з необхідністю термінового виїзду за кордон, пов'язаною з нагальною потребою в лікуванні від'їжджаючого, від'їздом особи, яка супроводжує тяжкохворого, чи смертю родича, який проживав за кордоном;</w:t>
            </w:r>
          </w:p>
          <w:p w14:paraId="0C0ED9D5" w14:textId="77777777" w:rsidR="00803032" w:rsidRPr="005E062A" w:rsidRDefault="00803032">
            <w:pPr>
              <w:pStyle w:val="af1"/>
              <w:spacing w:before="0"/>
              <w:ind w:firstLine="317"/>
              <w:jc w:val="both"/>
              <w:rPr>
                <w:rFonts w:ascii="Times New Roman" w:hAnsi="Times New Roman" w:cs="Times New Roman"/>
              </w:rPr>
            </w:pPr>
            <w:r w:rsidRPr="005E062A">
              <w:rPr>
                <w:rFonts w:ascii="Times New Roman" w:hAnsi="Times New Roman" w:cs="Times New Roman"/>
                <w:color w:val="000000"/>
                <w:sz w:val="16"/>
                <w:szCs w:val="16"/>
              </w:rPr>
              <w:t>4) у строк до 10 робочих днів - у разі виїзду на постійне проживання за кордон усиновленої іноземцями дитини - громадянина України.</w:t>
            </w:r>
          </w:p>
        </w:tc>
      </w:tr>
      <w:tr w:rsidR="00803032" w:rsidRPr="005E062A" w14:paraId="31A8DBED" w14:textId="77777777">
        <w:tc>
          <w:tcPr>
            <w:tcW w:w="3403" w:type="dxa"/>
            <w:gridSpan w:val="3"/>
            <w:tcBorders>
              <w:top w:val="single" w:sz="4" w:space="0" w:color="000000"/>
              <w:left w:val="single" w:sz="4" w:space="0" w:color="000000"/>
              <w:bottom w:val="single" w:sz="4" w:space="0" w:color="000000"/>
            </w:tcBorders>
          </w:tcPr>
          <w:p w14:paraId="6F7AC14E" w14:textId="77777777" w:rsidR="00803032" w:rsidRPr="005E062A" w:rsidRDefault="00803032">
            <w:r w:rsidRPr="005E062A">
              <w:rPr>
                <w:sz w:val="16"/>
                <w:szCs w:val="16"/>
              </w:rPr>
              <w:t>Перелік підстав для відмови у наданні адміністративної послуги</w:t>
            </w:r>
          </w:p>
        </w:tc>
        <w:tc>
          <w:tcPr>
            <w:tcW w:w="7157" w:type="dxa"/>
            <w:gridSpan w:val="3"/>
            <w:tcBorders>
              <w:top w:val="single" w:sz="4" w:space="0" w:color="000000"/>
              <w:left w:val="single" w:sz="4" w:space="0" w:color="000000"/>
              <w:bottom w:val="single" w:sz="4" w:space="0" w:color="000000"/>
              <w:right w:val="single" w:sz="4" w:space="0" w:color="000000"/>
            </w:tcBorders>
            <w:vAlign w:val="center"/>
          </w:tcPr>
          <w:p w14:paraId="5356BD47" w14:textId="77777777" w:rsidR="00803032" w:rsidRPr="005E062A" w:rsidRDefault="00803032">
            <w:pPr>
              <w:pStyle w:val="af1"/>
              <w:spacing w:before="0"/>
              <w:ind w:firstLine="317"/>
              <w:jc w:val="both"/>
              <w:rPr>
                <w:rFonts w:ascii="Times New Roman" w:hAnsi="Times New Roman" w:cs="Times New Roman"/>
              </w:rPr>
            </w:pPr>
            <w:r w:rsidRPr="005E062A">
              <w:rPr>
                <w:rFonts w:ascii="Times New Roman" w:hAnsi="Times New Roman" w:cs="Times New Roman"/>
                <w:sz w:val="16"/>
                <w:szCs w:val="16"/>
              </w:rPr>
              <w:t xml:space="preserve">Відмова заявнику </w:t>
            </w:r>
            <w:r w:rsidRPr="005E062A">
              <w:rPr>
                <w:rFonts w:ascii="Times New Roman" w:hAnsi="Times New Roman" w:cs="Times New Roman"/>
                <w:b/>
                <w:sz w:val="16"/>
                <w:szCs w:val="16"/>
              </w:rPr>
              <w:t>в прийнятті документів та оформленні заяви-анкети</w:t>
            </w:r>
            <w:r w:rsidRPr="005E062A">
              <w:rPr>
                <w:rFonts w:ascii="Times New Roman" w:hAnsi="Times New Roman" w:cs="Times New Roman"/>
                <w:sz w:val="16"/>
                <w:szCs w:val="16"/>
              </w:rPr>
              <w:t xml:space="preserve"> здійснюється у разі подання документів не в повному обсязі або подання документів, оформлення яких не відповідає вимогам законодавства.</w:t>
            </w:r>
          </w:p>
          <w:p w14:paraId="41A83505" w14:textId="77777777" w:rsidR="00803032" w:rsidRPr="005E062A" w:rsidRDefault="00803032">
            <w:pPr>
              <w:pStyle w:val="af1"/>
              <w:spacing w:before="0"/>
              <w:ind w:firstLine="318"/>
              <w:jc w:val="both"/>
              <w:rPr>
                <w:rFonts w:ascii="Times New Roman" w:hAnsi="Times New Roman" w:cs="Times New Roman"/>
              </w:rPr>
            </w:pPr>
            <w:r w:rsidRPr="005E062A">
              <w:rPr>
                <w:rFonts w:ascii="Times New Roman" w:hAnsi="Times New Roman" w:cs="Times New Roman"/>
                <w:sz w:val="16"/>
                <w:szCs w:val="16"/>
              </w:rPr>
              <w:t xml:space="preserve">Відмова </w:t>
            </w:r>
            <w:r w:rsidRPr="005E062A">
              <w:rPr>
                <w:rFonts w:ascii="Times New Roman" w:hAnsi="Times New Roman" w:cs="Times New Roman"/>
                <w:b/>
                <w:sz w:val="16"/>
                <w:szCs w:val="16"/>
              </w:rPr>
              <w:t xml:space="preserve">від оформлення чи видачі паспорта громадянина України для виїзду за кордон </w:t>
            </w:r>
            <w:r w:rsidRPr="005E062A">
              <w:rPr>
                <w:rFonts w:ascii="Times New Roman" w:hAnsi="Times New Roman" w:cs="Times New Roman"/>
                <w:sz w:val="16"/>
                <w:szCs w:val="16"/>
              </w:rPr>
              <w:t xml:space="preserve"> за результатами розгляду заяви-анкети та поданих документів надається заявнику у разі якщо:</w:t>
            </w:r>
          </w:p>
          <w:p w14:paraId="6D06CDB1" w14:textId="77777777" w:rsidR="00803032" w:rsidRPr="005E062A" w:rsidRDefault="00803032">
            <w:pPr>
              <w:pStyle w:val="af1"/>
              <w:spacing w:before="0"/>
              <w:ind w:firstLine="318"/>
              <w:jc w:val="both"/>
              <w:rPr>
                <w:rFonts w:ascii="Times New Roman" w:hAnsi="Times New Roman" w:cs="Times New Roman"/>
              </w:rPr>
            </w:pPr>
            <w:r w:rsidRPr="005E062A">
              <w:rPr>
                <w:rFonts w:ascii="Times New Roman" w:hAnsi="Times New Roman" w:cs="Times New Roman"/>
                <w:color w:val="000000"/>
                <w:sz w:val="16"/>
                <w:szCs w:val="16"/>
              </w:rPr>
              <w:lastRenderedPageBreak/>
              <w:t>1) особа не є громадянином України;</w:t>
            </w:r>
          </w:p>
          <w:p w14:paraId="390DE714" w14:textId="77777777" w:rsidR="00803032" w:rsidRPr="005E062A" w:rsidRDefault="00803032">
            <w:pPr>
              <w:pStyle w:val="af1"/>
              <w:spacing w:before="0"/>
              <w:ind w:firstLine="318"/>
              <w:jc w:val="both"/>
              <w:rPr>
                <w:rFonts w:ascii="Times New Roman" w:hAnsi="Times New Roman" w:cs="Times New Roman"/>
              </w:rPr>
            </w:pPr>
            <w:r w:rsidRPr="005E062A">
              <w:rPr>
                <w:rFonts w:ascii="Times New Roman" w:hAnsi="Times New Roman" w:cs="Times New Roman"/>
                <w:color w:val="000000"/>
                <w:sz w:val="16"/>
                <w:szCs w:val="16"/>
              </w:rPr>
              <w:t>2) стосовно видачі паспорта для виїзду за кордон звернулася особа, яка не досягла 16-річного віку, або її законні представники/уповноважена особа, які не мають документального підтвердження повноважень на отримання паспорта для виїзду за кордон;</w:t>
            </w:r>
          </w:p>
          <w:p w14:paraId="6566B3C5" w14:textId="77777777" w:rsidR="00803032" w:rsidRPr="005E062A" w:rsidRDefault="00803032">
            <w:pPr>
              <w:pStyle w:val="af1"/>
              <w:spacing w:before="0"/>
              <w:ind w:firstLine="318"/>
              <w:jc w:val="both"/>
              <w:rPr>
                <w:rFonts w:ascii="Times New Roman" w:hAnsi="Times New Roman" w:cs="Times New Roman"/>
              </w:rPr>
            </w:pPr>
            <w:r w:rsidRPr="005E062A">
              <w:rPr>
                <w:rFonts w:ascii="Times New Roman" w:hAnsi="Times New Roman" w:cs="Times New Roman"/>
                <w:color w:val="000000"/>
                <w:sz w:val="16"/>
                <w:szCs w:val="16"/>
              </w:rPr>
              <w:t>3) особа вже отримала два паспорти для виїзду за кордон, які є дійсними на день звернення (крім випадків, передбачених пунктом 22 Порядку);</w:t>
            </w:r>
          </w:p>
          <w:p w14:paraId="300B6DAD" w14:textId="77777777" w:rsidR="00803032" w:rsidRPr="005E062A" w:rsidRDefault="00803032">
            <w:pPr>
              <w:pStyle w:val="af1"/>
              <w:spacing w:before="0"/>
              <w:ind w:firstLine="318"/>
              <w:jc w:val="both"/>
              <w:rPr>
                <w:rFonts w:ascii="Times New Roman" w:hAnsi="Times New Roman" w:cs="Times New Roman"/>
              </w:rPr>
            </w:pPr>
            <w:r w:rsidRPr="005E062A">
              <w:rPr>
                <w:rFonts w:ascii="Times New Roman" w:hAnsi="Times New Roman" w:cs="Times New Roman"/>
                <w:color w:val="000000"/>
                <w:sz w:val="16"/>
                <w:szCs w:val="16"/>
              </w:rPr>
              <w:t>4) заявник подав не в повному обсязі документи та інформацію, необхідні для оформлення і видачі паспорта для виїзду за кордон;</w:t>
            </w:r>
          </w:p>
          <w:p w14:paraId="417B48E9" w14:textId="77777777" w:rsidR="00803032" w:rsidRPr="005E062A" w:rsidRDefault="00803032">
            <w:pPr>
              <w:pStyle w:val="af1"/>
              <w:spacing w:before="0"/>
              <w:ind w:firstLine="318"/>
              <w:jc w:val="both"/>
              <w:rPr>
                <w:rFonts w:ascii="Times New Roman" w:hAnsi="Times New Roman" w:cs="Times New Roman"/>
              </w:rPr>
            </w:pPr>
            <w:r w:rsidRPr="005E062A">
              <w:rPr>
                <w:rFonts w:ascii="Times New Roman" w:hAnsi="Times New Roman" w:cs="Times New Roman"/>
                <w:color w:val="000000"/>
                <w:sz w:val="16"/>
                <w:szCs w:val="16"/>
              </w:rPr>
              <w:t xml:space="preserve">5) </w:t>
            </w:r>
            <w:r w:rsidRPr="005E062A">
              <w:rPr>
                <w:rFonts w:ascii="Times New Roman" w:hAnsi="Times New Roman" w:cs="Times New Roman"/>
                <w:color w:val="333333"/>
                <w:sz w:val="16"/>
                <w:szCs w:val="16"/>
              </w:rPr>
              <w:t xml:space="preserve">дані, отримані з відомчих інформаційних систем, баз даних Реєстру, картотек, наявних державних та єдиних реєстрів, інших інформаційних баз, що перебувають у власності держави, органів місцевого самоврядування або підприємств, установ та організацій, не підтверджують інформацію, надану заявником </w:t>
            </w:r>
            <w:r w:rsidRPr="005E062A">
              <w:rPr>
                <w:rFonts w:ascii="Times New Roman" w:hAnsi="Times New Roman" w:cs="Times New Roman"/>
                <w:color w:val="000000"/>
                <w:sz w:val="16"/>
                <w:szCs w:val="16"/>
              </w:rPr>
              <w:t>(зокрема, у разі не підтвердження за допомогою програмного продукту «cheсk» інформації про сплату адміністративного збору)/</w:t>
            </w:r>
          </w:p>
        </w:tc>
      </w:tr>
      <w:tr w:rsidR="00803032" w:rsidRPr="005E062A" w14:paraId="288D7D36" w14:textId="77777777">
        <w:tc>
          <w:tcPr>
            <w:tcW w:w="3403" w:type="dxa"/>
            <w:gridSpan w:val="3"/>
            <w:tcBorders>
              <w:top w:val="single" w:sz="4" w:space="0" w:color="000000"/>
              <w:left w:val="single" w:sz="4" w:space="0" w:color="000000"/>
              <w:bottom w:val="single" w:sz="4" w:space="0" w:color="000000"/>
            </w:tcBorders>
          </w:tcPr>
          <w:p w14:paraId="3609DF4D" w14:textId="77777777" w:rsidR="00803032" w:rsidRPr="005E062A" w:rsidRDefault="00803032">
            <w:r w:rsidRPr="005E062A">
              <w:rPr>
                <w:sz w:val="16"/>
                <w:szCs w:val="16"/>
              </w:rPr>
              <w:lastRenderedPageBreak/>
              <w:t>Результат надання адміністративної послуги</w:t>
            </w:r>
          </w:p>
        </w:tc>
        <w:tc>
          <w:tcPr>
            <w:tcW w:w="7157" w:type="dxa"/>
            <w:gridSpan w:val="3"/>
            <w:tcBorders>
              <w:top w:val="single" w:sz="4" w:space="0" w:color="000000"/>
              <w:left w:val="single" w:sz="4" w:space="0" w:color="000000"/>
              <w:bottom w:val="single" w:sz="4" w:space="0" w:color="000000"/>
              <w:right w:val="single" w:sz="4" w:space="0" w:color="000000"/>
            </w:tcBorders>
            <w:vAlign w:val="center"/>
          </w:tcPr>
          <w:p w14:paraId="33C85C66" w14:textId="77777777" w:rsidR="00803032" w:rsidRPr="005E062A" w:rsidRDefault="00803032">
            <w:pPr>
              <w:ind w:firstLine="317"/>
              <w:jc w:val="both"/>
            </w:pPr>
            <w:r w:rsidRPr="005E062A">
              <w:rPr>
                <w:sz w:val="16"/>
                <w:szCs w:val="16"/>
              </w:rPr>
              <w:t>Видача паспорта громадянина України для виїзду за кордон або відмова від його оформлення чи видачі.</w:t>
            </w:r>
          </w:p>
        </w:tc>
      </w:tr>
      <w:tr w:rsidR="00803032" w:rsidRPr="005E062A" w14:paraId="44F83850" w14:textId="77777777">
        <w:tc>
          <w:tcPr>
            <w:tcW w:w="3403" w:type="dxa"/>
            <w:gridSpan w:val="3"/>
            <w:tcBorders>
              <w:top w:val="single" w:sz="4" w:space="0" w:color="000000"/>
              <w:left w:val="single" w:sz="4" w:space="0" w:color="000000"/>
              <w:bottom w:val="single" w:sz="4" w:space="0" w:color="000000"/>
            </w:tcBorders>
          </w:tcPr>
          <w:p w14:paraId="57095762" w14:textId="77777777" w:rsidR="00803032" w:rsidRPr="005E062A" w:rsidRDefault="00803032">
            <w:r w:rsidRPr="005E062A">
              <w:rPr>
                <w:sz w:val="16"/>
                <w:szCs w:val="16"/>
              </w:rPr>
              <w:t>Способи отримання відповіді (результату)</w:t>
            </w:r>
          </w:p>
        </w:tc>
        <w:tc>
          <w:tcPr>
            <w:tcW w:w="7157" w:type="dxa"/>
            <w:gridSpan w:val="3"/>
            <w:tcBorders>
              <w:top w:val="single" w:sz="4" w:space="0" w:color="000000"/>
              <w:left w:val="single" w:sz="4" w:space="0" w:color="000000"/>
              <w:bottom w:val="single" w:sz="4" w:space="0" w:color="000000"/>
              <w:right w:val="single" w:sz="4" w:space="0" w:color="000000"/>
            </w:tcBorders>
            <w:vAlign w:val="center"/>
          </w:tcPr>
          <w:p w14:paraId="1C6A317B" w14:textId="77777777" w:rsidR="00803032" w:rsidRPr="005E062A" w:rsidRDefault="00803032">
            <w:pPr>
              <w:pStyle w:val="af1"/>
              <w:spacing w:before="0"/>
              <w:ind w:firstLine="317"/>
              <w:jc w:val="both"/>
              <w:rPr>
                <w:rFonts w:ascii="Times New Roman" w:hAnsi="Times New Roman" w:cs="Times New Roman"/>
                <w:color w:val="000000"/>
              </w:rPr>
            </w:pPr>
            <w:r w:rsidRPr="005E062A">
              <w:rPr>
                <w:rFonts w:ascii="Times New Roman" w:hAnsi="Times New Roman" w:cs="Times New Roman"/>
                <w:sz w:val="16"/>
                <w:szCs w:val="16"/>
              </w:rPr>
              <w:t xml:space="preserve">У разі виявлення факту подання документів не в повному обсязі або подання документів, </w:t>
            </w:r>
            <w:r w:rsidRPr="005E062A">
              <w:rPr>
                <w:rFonts w:ascii="Times New Roman" w:hAnsi="Times New Roman" w:cs="Times New Roman"/>
                <w:color w:val="000000"/>
                <w:sz w:val="16"/>
                <w:szCs w:val="16"/>
              </w:rPr>
              <w:t>оформлення яких не відповідає вимогам законодавства, територіальний орган/територіальний підрозділ ДМС/центр надання адміністративних послуг/державне підприємство, що належить до сфери управління ДМС, або його відокремлений підрозділ</w:t>
            </w:r>
            <w:r w:rsidRPr="005E062A">
              <w:rPr>
                <w:rFonts w:ascii="Times New Roman" w:hAnsi="Times New Roman" w:cs="Times New Roman"/>
                <w:color w:val="000000"/>
              </w:rPr>
              <w:t xml:space="preserve"> </w:t>
            </w:r>
            <w:r w:rsidRPr="005E062A">
              <w:rPr>
                <w:rFonts w:ascii="Times New Roman" w:hAnsi="Times New Roman" w:cs="Times New Roman"/>
                <w:b/>
                <w:color w:val="000000"/>
                <w:sz w:val="16"/>
                <w:szCs w:val="16"/>
              </w:rPr>
              <w:t>приймає рішення про відмову від прийняття документів та оформленні заяви-анкети</w:t>
            </w:r>
            <w:r w:rsidRPr="005E062A">
              <w:rPr>
                <w:rFonts w:ascii="Times New Roman" w:hAnsi="Times New Roman" w:cs="Times New Roman"/>
                <w:color w:val="000000"/>
                <w:sz w:val="16"/>
                <w:szCs w:val="16"/>
              </w:rPr>
              <w:t xml:space="preserve"> і інформує особу/законного представника про підстави такої відмови. </w:t>
            </w:r>
            <w:r w:rsidRPr="005E062A">
              <w:rPr>
                <w:rFonts w:ascii="Times New Roman" w:hAnsi="Times New Roman" w:cs="Times New Roman"/>
                <w:i/>
                <w:color w:val="000000"/>
                <w:sz w:val="16"/>
                <w:szCs w:val="16"/>
              </w:rPr>
              <w:t>За бажанням заявника відмова надається в письмовому вигляді.</w:t>
            </w:r>
          </w:p>
          <w:p w14:paraId="30F8FE39" w14:textId="77777777" w:rsidR="00803032" w:rsidRPr="005E062A" w:rsidRDefault="00803032">
            <w:pPr>
              <w:ind w:firstLine="317"/>
              <w:jc w:val="both"/>
              <w:rPr>
                <w:color w:val="000000"/>
              </w:rPr>
            </w:pPr>
            <w:r w:rsidRPr="005E062A">
              <w:rPr>
                <w:color w:val="000000"/>
                <w:sz w:val="16"/>
                <w:szCs w:val="16"/>
              </w:rPr>
              <w:t xml:space="preserve">У разі прийняття </w:t>
            </w:r>
            <w:r w:rsidRPr="005E062A">
              <w:rPr>
                <w:b/>
                <w:color w:val="000000"/>
                <w:sz w:val="16"/>
                <w:szCs w:val="16"/>
              </w:rPr>
              <w:t>рішення про відмову в оформленні чи видачі паспорта</w:t>
            </w:r>
            <w:r w:rsidRPr="005E062A">
              <w:rPr>
                <w:color w:val="000000"/>
                <w:sz w:val="16"/>
                <w:szCs w:val="16"/>
              </w:rPr>
              <w:t xml:space="preserve"> для виїзду за кордон за результатами розгляду заяви-анкети та поданих документів надається письмова відповідь з обґрунтуванням причин відмови.</w:t>
            </w:r>
          </w:p>
          <w:p w14:paraId="5B3D8F92" w14:textId="77777777" w:rsidR="00803032" w:rsidRPr="005E062A" w:rsidRDefault="00803032">
            <w:pPr>
              <w:pStyle w:val="af1"/>
              <w:spacing w:before="0"/>
              <w:ind w:firstLine="317"/>
              <w:jc w:val="both"/>
              <w:rPr>
                <w:rFonts w:ascii="Times New Roman" w:hAnsi="Times New Roman" w:cs="Times New Roman"/>
                <w:color w:val="000000"/>
              </w:rPr>
            </w:pPr>
            <w:r w:rsidRPr="005E062A">
              <w:rPr>
                <w:rFonts w:ascii="Times New Roman" w:hAnsi="Times New Roman" w:cs="Times New Roman"/>
                <w:color w:val="000000"/>
                <w:sz w:val="16"/>
                <w:szCs w:val="16"/>
              </w:rPr>
              <w:t xml:space="preserve">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територіальний орган/територіальний підрозділ ДМС надсилає письмове повідомлення про прийняте рішення до відповідного суб’єкта для подальшого вручення заявнику.        </w:t>
            </w:r>
          </w:p>
          <w:p w14:paraId="63B9BD16" w14:textId="77777777" w:rsidR="00803032" w:rsidRPr="005E062A" w:rsidRDefault="00803032">
            <w:pPr>
              <w:ind w:firstLine="317"/>
              <w:jc w:val="both"/>
              <w:rPr>
                <w:color w:val="000000"/>
              </w:rPr>
            </w:pPr>
            <w:r w:rsidRPr="005E062A">
              <w:rPr>
                <w:color w:val="000000"/>
                <w:sz w:val="16"/>
                <w:szCs w:val="16"/>
              </w:rPr>
              <w:t>Особа або її законний представник  має право повторно звернутися в разі зміни або усунення обставин, у зв’язку з якими йому було відмовлено в прийнятті документів, оформленні чи видачі паспорта для видачі паспорта.</w:t>
            </w:r>
          </w:p>
          <w:p w14:paraId="6797E828" w14:textId="77777777" w:rsidR="00803032" w:rsidRPr="005E062A" w:rsidRDefault="00803032">
            <w:pPr>
              <w:ind w:firstLine="317"/>
              <w:jc w:val="both"/>
              <w:rPr>
                <w:color w:val="000000"/>
              </w:rPr>
            </w:pPr>
            <w:r w:rsidRPr="005E062A">
              <w:rPr>
                <w:color w:val="000000"/>
                <w:sz w:val="16"/>
                <w:szCs w:val="16"/>
              </w:rPr>
              <w:t>Для отримання паспорта для виїзду за кордон особа або її законний представник (у разі подання заяви-анкети законним представником)</w:t>
            </w:r>
            <w:r>
              <w:rPr>
                <w:color w:val="000000"/>
                <w:sz w:val="16"/>
                <w:szCs w:val="16"/>
              </w:rPr>
              <w:t xml:space="preserve"> </w:t>
            </w:r>
            <w:r w:rsidRPr="005E062A">
              <w:rPr>
                <w:b/>
                <w:color w:val="000000"/>
                <w:sz w:val="16"/>
                <w:szCs w:val="16"/>
              </w:rPr>
              <w:t xml:space="preserve">звертається особисто </w:t>
            </w:r>
            <w:r w:rsidRPr="005E062A">
              <w:rPr>
                <w:color w:val="000000"/>
                <w:sz w:val="16"/>
                <w:szCs w:val="16"/>
              </w:rPr>
              <w:t xml:space="preserve">до територіального органу/територіального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5E062A">
              <w:rPr>
                <w:b/>
                <w:color w:val="000000"/>
                <w:sz w:val="16"/>
                <w:szCs w:val="16"/>
              </w:rPr>
              <w:t xml:space="preserve">який прийняв документи для його оформлення та подає документ, що посвідчує особу. </w:t>
            </w:r>
          </w:p>
          <w:p w14:paraId="49B22757" w14:textId="77777777" w:rsidR="00803032" w:rsidRPr="005E062A" w:rsidRDefault="00803032">
            <w:pPr>
              <w:ind w:firstLine="317"/>
              <w:jc w:val="both"/>
              <w:rPr>
                <w:color w:val="000000"/>
              </w:rPr>
            </w:pPr>
            <w:r w:rsidRPr="005E062A">
              <w:rPr>
                <w:color w:val="000000"/>
                <w:sz w:val="16"/>
                <w:szCs w:val="16"/>
              </w:rPr>
              <w:t>Паспорт для виїзду за кордон, оформлений на ім’я особи, яка не досягла 12-річного віку, може бути виданий особі, уповноваженій на це законним представником на підставі довіреності, засвідченої в установленому порядку, або особі, зазначеній в абзаці сьомому пункту 35 та абзаці дев’ятому пункту 52 цього Порядку.</w:t>
            </w:r>
            <w:r w:rsidRPr="005E062A">
              <w:rPr>
                <w:b/>
                <w:color w:val="000000"/>
                <w:sz w:val="16"/>
                <w:szCs w:val="16"/>
              </w:rPr>
              <w:t xml:space="preserve"> </w:t>
            </w:r>
          </w:p>
          <w:p w14:paraId="529C0228" w14:textId="77777777" w:rsidR="00803032" w:rsidRPr="005E062A" w:rsidRDefault="00803032">
            <w:pPr>
              <w:ind w:firstLine="317"/>
              <w:jc w:val="both"/>
              <w:rPr>
                <w:color w:val="000000"/>
              </w:rPr>
            </w:pPr>
            <w:r w:rsidRPr="005E062A">
              <w:rPr>
                <w:rFonts w:eastAsia="Verdana"/>
                <w:b/>
                <w:color w:val="000000"/>
                <w:sz w:val="16"/>
                <w:szCs w:val="16"/>
              </w:rPr>
              <w:t xml:space="preserve"> </w:t>
            </w:r>
            <w:r w:rsidRPr="005E062A">
              <w:rPr>
                <w:color w:val="000000"/>
                <w:sz w:val="16"/>
                <w:szCs w:val="16"/>
              </w:rPr>
              <w:t>Паспорт для виїзду за кордон, оформлений особі у віці від 12 до 16 років, може бути виданий особі, уповноваженій на це законним представником на підставі довіреності, засвідченої в установленому порядку, або особі, зазначеній в абзаці сьомому пункту 35 та абзаці дев’ятому пункту 52 цього Порядку, за умови присутності особи, на ім’я якої оформлено паспорт для виїзду за кордон.</w:t>
            </w:r>
          </w:p>
          <w:p w14:paraId="460B924C" w14:textId="77777777" w:rsidR="00803032" w:rsidRPr="005E062A" w:rsidRDefault="00803032">
            <w:pPr>
              <w:ind w:firstLine="317"/>
              <w:jc w:val="both"/>
            </w:pPr>
            <w:r w:rsidRPr="005E062A">
              <w:rPr>
                <w:color w:val="000000"/>
                <w:sz w:val="16"/>
                <w:szCs w:val="16"/>
              </w:rPr>
              <w:t xml:space="preserve">Якщо документи для оформлення паспорта подавалися особою, яка не може пересуватися самостійно у зв'язку з тривалим розладом здоров'я та яка потребує термінового лікування за кордоном, або особі, щодо якої наявний висновок про необхідність направлення особи із складових сил оборони або сил безпеки, постраждалої у зв’язку з військовою агресією Російської Федерації проти України, працівник територіального органу/територіального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здійснює вручення паспорта для виїзду за кордон такій особі за місцем її проживання або за місцем проходження лікування. </w:t>
            </w:r>
          </w:p>
        </w:tc>
      </w:tr>
      <w:tr w:rsidR="00803032" w:rsidRPr="005E062A" w14:paraId="08BC0384" w14:textId="77777777">
        <w:tc>
          <w:tcPr>
            <w:tcW w:w="3403" w:type="dxa"/>
            <w:gridSpan w:val="3"/>
            <w:tcBorders>
              <w:top w:val="single" w:sz="4" w:space="0" w:color="000000"/>
              <w:left w:val="single" w:sz="4" w:space="0" w:color="000000"/>
              <w:bottom w:val="single" w:sz="4" w:space="0" w:color="000000"/>
            </w:tcBorders>
          </w:tcPr>
          <w:p w14:paraId="01953294" w14:textId="77777777" w:rsidR="00803032" w:rsidRPr="005E062A" w:rsidRDefault="00803032">
            <w:r w:rsidRPr="005E062A">
              <w:rPr>
                <w:sz w:val="16"/>
                <w:szCs w:val="16"/>
              </w:rPr>
              <w:t>Примітка</w:t>
            </w:r>
          </w:p>
        </w:tc>
        <w:tc>
          <w:tcPr>
            <w:tcW w:w="7157" w:type="dxa"/>
            <w:gridSpan w:val="3"/>
            <w:tcBorders>
              <w:top w:val="single" w:sz="4" w:space="0" w:color="000000"/>
              <w:left w:val="single" w:sz="4" w:space="0" w:color="000000"/>
              <w:bottom w:val="single" w:sz="4" w:space="0" w:color="000000"/>
              <w:right w:val="single" w:sz="4" w:space="0" w:color="000000"/>
            </w:tcBorders>
            <w:vAlign w:val="center"/>
          </w:tcPr>
          <w:p w14:paraId="53C1FF41" w14:textId="77777777" w:rsidR="00803032" w:rsidRPr="005E062A" w:rsidRDefault="00803032">
            <w:pPr>
              <w:jc w:val="both"/>
            </w:pPr>
            <w:r w:rsidRPr="005E062A">
              <w:rPr>
                <w:rFonts w:eastAsia="Verdana"/>
                <w:sz w:val="16"/>
                <w:szCs w:val="16"/>
              </w:rPr>
              <w:t xml:space="preserve">       </w:t>
            </w:r>
            <w:r w:rsidRPr="005E062A">
              <w:rPr>
                <w:sz w:val="16"/>
                <w:szCs w:val="16"/>
              </w:rPr>
              <w:t xml:space="preserve">Відповідно до пункту 12 частини першої та абзацу 5 частини 7 статті 7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до безконтактного електронного носія, що міститься у  паспорті громадянина України для виїзду за кордон вносяться відцифровані відбитки пальців рук.   Відцифровані відбитки пальців рук особи отримуються після досягнення особою дванадцятирічного віку.        </w:t>
            </w:r>
          </w:p>
          <w:p w14:paraId="546A2FE3" w14:textId="77777777" w:rsidR="00803032" w:rsidRPr="005E062A" w:rsidRDefault="00803032">
            <w:pPr>
              <w:jc w:val="both"/>
            </w:pPr>
            <w:r w:rsidRPr="005E062A">
              <w:rPr>
                <w:rFonts w:eastAsia="Verdana"/>
                <w:sz w:val="16"/>
                <w:szCs w:val="16"/>
              </w:rPr>
              <w:t xml:space="preserve">          </w:t>
            </w:r>
            <w:r w:rsidRPr="005E062A">
              <w:rPr>
                <w:sz w:val="16"/>
                <w:szCs w:val="16"/>
                <w:lang w:val="ru-RU"/>
              </w:rPr>
              <w:t>У разі подання заявником для оформлення паспорта для виїзду за кордон у зв'язку з його втратою або викраденням такий паспорт визнається недійсним з дня подання заяви-анкети.</w:t>
            </w:r>
          </w:p>
        </w:tc>
      </w:tr>
      <w:tr w:rsidR="00803032" w:rsidRPr="005E062A" w14:paraId="4B47200B" w14:textId="77777777">
        <w:tblPrEx>
          <w:tblCellMar>
            <w:left w:w="0" w:type="dxa"/>
            <w:right w:w="0" w:type="dxa"/>
          </w:tblCellMar>
        </w:tblPrEx>
        <w:trPr>
          <w:gridAfter w:val="1"/>
          <w:wAfter w:w="30" w:type="dxa"/>
        </w:trPr>
        <w:tc>
          <w:tcPr>
            <w:tcW w:w="34" w:type="dxa"/>
          </w:tcPr>
          <w:p w14:paraId="2FDF8F95" w14:textId="77777777" w:rsidR="00803032" w:rsidRPr="005E062A" w:rsidRDefault="00803032">
            <w:pPr>
              <w:snapToGrid w:val="0"/>
              <w:rPr>
                <w:sz w:val="16"/>
                <w:szCs w:val="16"/>
                <w:lang w:val="ru-RU"/>
              </w:rPr>
            </w:pPr>
          </w:p>
        </w:tc>
        <w:tc>
          <w:tcPr>
            <w:tcW w:w="10456" w:type="dxa"/>
            <w:gridSpan w:val="3"/>
          </w:tcPr>
          <w:p w14:paraId="2E941C8C" w14:textId="77777777" w:rsidR="00803032" w:rsidRPr="005E062A" w:rsidRDefault="00803032">
            <w:pPr>
              <w:snapToGrid w:val="0"/>
              <w:jc w:val="both"/>
              <w:rPr>
                <w:b/>
                <w:sz w:val="16"/>
                <w:szCs w:val="16"/>
                <w:lang w:val="ru-RU"/>
              </w:rPr>
            </w:pPr>
          </w:p>
        </w:tc>
        <w:tc>
          <w:tcPr>
            <w:tcW w:w="40" w:type="dxa"/>
          </w:tcPr>
          <w:p w14:paraId="03180366" w14:textId="77777777" w:rsidR="00803032" w:rsidRPr="005E062A" w:rsidRDefault="00803032">
            <w:pPr>
              <w:snapToGrid w:val="0"/>
              <w:rPr>
                <w:b/>
                <w:sz w:val="16"/>
                <w:szCs w:val="16"/>
                <w:lang w:val="ru-RU"/>
              </w:rPr>
            </w:pPr>
          </w:p>
        </w:tc>
      </w:tr>
    </w:tbl>
    <w:p w14:paraId="02A5247D" w14:textId="77777777" w:rsidR="003D12EB" w:rsidRPr="005E062A" w:rsidRDefault="003D12EB">
      <w:pPr>
        <w:ind w:left="-142"/>
        <w:jc w:val="both"/>
        <w:rPr>
          <w:b/>
          <w:sz w:val="16"/>
          <w:szCs w:val="16"/>
        </w:rPr>
      </w:pPr>
    </w:p>
    <w:p w14:paraId="14757567" w14:textId="77777777" w:rsidR="003D12EB" w:rsidRPr="005E062A" w:rsidRDefault="003D12EB">
      <w:pPr>
        <w:ind w:left="284" w:hanging="284"/>
        <w:jc w:val="both"/>
      </w:pPr>
      <w:r w:rsidRPr="005E062A">
        <w:rPr>
          <w:b/>
          <w:sz w:val="16"/>
          <w:szCs w:val="16"/>
        </w:rPr>
        <w:t xml:space="preserve">*  </w:t>
      </w:r>
      <w:r w:rsidRPr="005E062A">
        <w:rPr>
          <w:b/>
          <w:sz w:val="16"/>
          <w:szCs w:val="16"/>
          <w:lang w:val="ru-RU"/>
        </w:rPr>
        <w:t xml:space="preserve"> </w:t>
      </w:r>
      <w:r w:rsidRPr="005E062A">
        <w:rPr>
          <w:sz w:val="16"/>
          <w:szCs w:val="16"/>
        </w:rPr>
        <w:t xml:space="preserve">У разі подання особою або її законним представником </w:t>
      </w:r>
      <w:r w:rsidRPr="005E062A">
        <w:rPr>
          <w:sz w:val="16"/>
          <w:szCs w:val="16"/>
          <w:u w:val="single"/>
        </w:rPr>
        <w:t>під час прийому документів</w:t>
      </w:r>
      <w:r w:rsidRPr="005E062A">
        <w:rPr>
          <w:sz w:val="16"/>
          <w:szCs w:val="16"/>
        </w:rPr>
        <w:t xml:space="preserve"> інформації (реквізитів платежу) про сплату адміністративного збору в будь-якій формі, за якою може бути перевірено факт оплати із використанням програмного продукту «check», квитанція </w:t>
      </w:r>
      <w:r w:rsidRPr="005E062A">
        <w:rPr>
          <w:sz w:val="16"/>
          <w:szCs w:val="16"/>
          <w:u w:val="single"/>
        </w:rPr>
        <w:t>роздруковується</w:t>
      </w:r>
      <w:r w:rsidRPr="005E062A">
        <w:rPr>
          <w:sz w:val="16"/>
          <w:szCs w:val="16"/>
        </w:rPr>
        <w:t xml:space="preserve"> відповідним працівником територіального органу/територіального підрозділу ДМС/уповноваженого суб</w:t>
      </w:r>
      <w:r w:rsidRPr="005E062A">
        <w:rPr>
          <w:sz w:val="16"/>
          <w:szCs w:val="16"/>
          <w:lang w:val="ru-RU"/>
        </w:rPr>
        <w:t xml:space="preserve">’єкта </w:t>
      </w:r>
      <w:r w:rsidRPr="005E062A">
        <w:rPr>
          <w:sz w:val="16"/>
          <w:szCs w:val="16"/>
        </w:rPr>
        <w:t xml:space="preserve">за допомогою програмного продукту «check» </w:t>
      </w:r>
      <w:r w:rsidRPr="005E062A">
        <w:rPr>
          <w:sz w:val="16"/>
          <w:szCs w:val="16"/>
          <w:u w:val="single"/>
        </w:rPr>
        <w:t>у разі технічної можливості</w:t>
      </w:r>
      <w:r w:rsidRPr="005E062A">
        <w:rPr>
          <w:sz w:val="16"/>
          <w:szCs w:val="16"/>
        </w:rPr>
        <w:t>.</w:t>
      </w:r>
    </w:p>
    <w:p w14:paraId="7925A76A" w14:textId="77777777" w:rsidR="003D12EB" w:rsidRPr="005E062A" w:rsidRDefault="003D12EB">
      <w:pPr>
        <w:ind w:left="284" w:hanging="284"/>
        <w:jc w:val="both"/>
        <w:rPr>
          <w:sz w:val="16"/>
          <w:szCs w:val="16"/>
        </w:rPr>
      </w:pPr>
    </w:p>
    <w:p w14:paraId="34948ACA" w14:textId="77777777" w:rsidR="003D12EB" w:rsidRPr="005E062A" w:rsidRDefault="003D12EB">
      <w:pPr>
        <w:ind w:left="284"/>
        <w:jc w:val="both"/>
      </w:pPr>
      <w:r w:rsidRPr="005E062A">
        <w:rPr>
          <w:b/>
          <w:sz w:val="16"/>
          <w:szCs w:val="16"/>
          <w:u w:val="single"/>
        </w:rPr>
        <w:t>УВАГА! У разі надання неправдивої інформації (код квитанції не підтверджується за допомогою програмного продукту «check»)/інформації про сплату адміністративного збору не підтвердилася заявнику буде відмовлено у наданні адміністративної послуги.</w:t>
      </w:r>
    </w:p>
    <w:p w14:paraId="419D35D5" w14:textId="77777777" w:rsidR="003D12EB" w:rsidRPr="005E062A" w:rsidRDefault="003D12EB">
      <w:pPr>
        <w:ind w:left="284"/>
        <w:jc w:val="both"/>
        <w:rPr>
          <w:b/>
          <w:sz w:val="16"/>
          <w:szCs w:val="16"/>
          <w:u w:val="single"/>
        </w:rPr>
      </w:pPr>
    </w:p>
    <w:p w14:paraId="47270D09" w14:textId="77777777" w:rsidR="00081C29" w:rsidRDefault="003D12EB" w:rsidP="00081C29">
      <w:pPr>
        <w:ind w:left="284" w:hanging="284"/>
        <w:jc w:val="both"/>
      </w:pPr>
      <w:r w:rsidRPr="005E062A">
        <w:rPr>
          <w:sz w:val="16"/>
          <w:szCs w:val="16"/>
        </w:rPr>
        <w:t xml:space="preserve">** Відмова заявнику в прийнятті документів та оформленні заяви-анкети надається у разі не підтвердження працівником територіального органу/територіального підрозділу ДМС/уповноваженого суб’єкта за допомогою програмного продукту «cheсk» </w:t>
      </w:r>
      <w:r w:rsidRPr="005E062A">
        <w:rPr>
          <w:sz w:val="16"/>
          <w:szCs w:val="16"/>
          <w:u w:val="single"/>
        </w:rPr>
        <w:t>інформації</w:t>
      </w:r>
      <w:r w:rsidRPr="005E062A">
        <w:rPr>
          <w:sz w:val="16"/>
          <w:szCs w:val="16"/>
        </w:rPr>
        <w:t xml:space="preserve"> про сплату адміністративного збору яку надав заявник під час подання документів (перевіряється у разі подання заявником коду квитанції).</w:t>
      </w:r>
    </w:p>
    <w:p w14:paraId="402BF83F" w14:textId="77777777" w:rsidR="00081C29" w:rsidRDefault="00081C29" w:rsidP="00081C29">
      <w:pPr>
        <w:jc w:val="both"/>
        <w:rPr>
          <w:b/>
          <w:bCs/>
          <w:spacing w:val="-2"/>
          <w:sz w:val="24"/>
          <w:szCs w:val="24"/>
          <w:lang w:val="ru-RU"/>
        </w:rPr>
      </w:pPr>
    </w:p>
    <w:p w14:paraId="71DF6AE4" w14:textId="77777777" w:rsidR="00081C29" w:rsidRDefault="00081C29" w:rsidP="00081C29">
      <w:pPr>
        <w:jc w:val="both"/>
        <w:rPr>
          <w:b/>
          <w:bCs/>
          <w:spacing w:val="-2"/>
          <w:sz w:val="24"/>
          <w:szCs w:val="24"/>
          <w:lang w:val="ru-RU"/>
        </w:rPr>
      </w:pPr>
    </w:p>
    <w:p w14:paraId="23149D26" w14:textId="06849860" w:rsidR="003D12EB" w:rsidRPr="005E062A" w:rsidRDefault="00081C29" w:rsidP="00081C29">
      <w:pPr>
        <w:jc w:val="both"/>
      </w:pPr>
      <w:r w:rsidRPr="00081C29">
        <w:rPr>
          <w:b/>
          <w:bCs/>
          <w:spacing w:val="-2"/>
          <w:sz w:val="24"/>
          <w:szCs w:val="24"/>
          <w:lang w:val="ru-RU"/>
        </w:rPr>
        <w:lastRenderedPageBreak/>
        <w:t xml:space="preserve">Начальник </w:t>
      </w:r>
      <w:r w:rsidR="00803032">
        <w:rPr>
          <w:b/>
          <w:bCs/>
          <w:spacing w:val="-2"/>
          <w:sz w:val="24"/>
          <w:szCs w:val="24"/>
          <w:lang w:val="ru-RU"/>
        </w:rPr>
        <w:t xml:space="preserve">Самбірського </w:t>
      </w:r>
      <w:r w:rsidRPr="00081C29">
        <w:rPr>
          <w:b/>
          <w:bCs/>
          <w:spacing w:val="-2"/>
          <w:sz w:val="24"/>
          <w:szCs w:val="24"/>
          <w:lang w:val="ru-RU"/>
        </w:rPr>
        <w:t>відділу</w:t>
      </w:r>
      <w:r w:rsidR="00803032">
        <w:rPr>
          <w:b/>
          <w:bCs/>
          <w:spacing w:val="-2"/>
          <w:sz w:val="24"/>
          <w:szCs w:val="24"/>
          <w:lang w:val="ru-RU"/>
        </w:rPr>
        <w:t xml:space="preserve">                      </w:t>
      </w:r>
      <w:r w:rsidR="00B12538" w:rsidRPr="005E73EC">
        <w:rPr>
          <w:b/>
          <w:noProof/>
          <w:color w:val="000000"/>
          <w:spacing w:val="-2"/>
          <w:sz w:val="24"/>
          <w:szCs w:val="24"/>
          <w:lang w:eastAsia="uk-UA"/>
        </w:rPr>
        <w:drawing>
          <wp:inline distT="0" distB="0" distL="0" distR="0" wp14:anchorId="3879C13D" wp14:editId="628AEBCA">
            <wp:extent cx="914400" cy="356235"/>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356235"/>
                    </a:xfrm>
                    <a:prstGeom prst="rect">
                      <a:avLst/>
                    </a:prstGeom>
                    <a:noFill/>
                    <a:ln>
                      <a:noFill/>
                    </a:ln>
                  </pic:spPr>
                </pic:pic>
              </a:graphicData>
            </a:graphic>
          </wp:inline>
        </w:drawing>
      </w:r>
      <w:r w:rsidR="00803032">
        <w:rPr>
          <w:b/>
          <w:bCs/>
          <w:spacing w:val="-2"/>
          <w:sz w:val="24"/>
          <w:szCs w:val="24"/>
          <w:lang w:val="ru-RU"/>
        </w:rPr>
        <w:t xml:space="preserve">                                      Ірина НАЗАРКО</w:t>
      </w:r>
      <w:r w:rsidR="00776228" w:rsidRPr="005E062A">
        <w:tab/>
      </w:r>
    </w:p>
    <w:p w14:paraId="68DD7911" w14:textId="77777777" w:rsidR="00970DFE" w:rsidRDefault="00970DFE">
      <w:pPr>
        <w:widowControl w:val="0"/>
        <w:autoSpaceDE w:val="0"/>
        <w:spacing w:line="276" w:lineRule="auto"/>
        <w:ind w:right="-113" w:firstLine="6236"/>
        <w:jc w:val="both"/>
        <w:rPr>
          <w:b/>
          <w:bCs/>
          <w:spacing w:val="2"/>
        </w:rPr>
      </w:pPr>
    </w:p>
    <w:p w14:paraId="137A7F35" w14:textId="77777777" w:rsidR="003D12EB" w:rsidRPr="005E062A" w:rsidRDefault="003D12EB">
      <w:pPr>
        <w:widowControl w:val="0"/>
        <w:autoSpaceDE w:val="0"/>
        <w:spacing w:line="276" w:lineRule="auto"/>
        <w:ind w:right="-113" w:firstLine="6236"/>
        <w:jc w:val="both"/>
      </w:pPr>
      <w:r w:rsidRPr="005E062A">
        <w:rPr>
          <w:b/>
          <w:bCs/>
          <w:spacing w:val="2"/>
        </w:rPr>
        <w:t>ЗАТВЕРДЖЕНО</w:t>
      </w:r>
    </w:p>
    <w:p w14:paraId="5D6EDBA9" w14:textId="77777777" w:rsidR="003D12EB" w:rsidRPr="005E062A" w:rsidRDefault="003D12EB">
      <w:pPr>
        <w:widowControl w:val="0"/>
        <w:autoSpaceDE w:val="0"/>
        <w:ind w:left="6237" w:right="-86"/>
        <w:jc w:val="both"/>
      </w:pPr>
      <w:r w:rsidRPr="005E062A">
        <w:rPr>
          <w:bCs/>
        </w:rPr>
        <w:t xml:space="preserve">наказ  </w:t>
      </w:r>
      <w:r w:rsidR="00C50F90" w:rsidRPr="005E062A">
        <w:rPr>
          <w:bCs/>
        </w:rPr>
        <w:t>ЗМУ</w:t>
      </w:r>
      <w:r w:rsidRPr="005E062A">
        <w:rPr>
          <w:bCs/>
        </w:rPr>
        <w:t xml:space="preserve"> ДМС </w:t>
      </w:r>
    </w:p>
    <w:p w14:paraId="00EDC035" w14:textId="77777777" w:rsidR="003D12EB" w:rsidRPr="005E062A" w:rsidRDefault="00970DFE">
      <w:pPr>
        <w:widowControl w:val="0"/>
        <w:autoSpaceDE w:val="0"/>
        <w:ind w:left="6237" w:right="-86"/>
        <w:jc w:val="both"/>
      </w:pPr>
      <w:r>
        <w:rPr>
          <w:bCs/>
        </w:rPr>
        <w:t>від 07.11.20025 №74</w:t>
      </w:r>
    </w:p>
    <w:p w14:paraId="3BF3749D" w14:textId="77777777" w:rsidR="003D12EB" w:rsidRPr="005E062A" w:rsidRDefault="003D12EB"/>
    <w:p w14:paraId="05CD9032" w14:textId="77777777" w:rsidR="003D12EB" w:rsidRPr="005E062A" w:rsidRDefault="003D12EB">
      <w:pPr>
        <w:widowControl w:val="0"/>
        <w:autoSpaceDE w:val="0"/>
        <w:ind w:left="6732" w:right="-86"/>
        <w:rPr>
          <w:b/>
          <w:bCs/>
          <w:spacing w:val="2"/>
          <w:sz w:val="24"/>
          <w:szCs w:val="24"/>
        </w:rPr>
      </w:pPr>
    </w:p>
    <w:p w14:paraId="3A216EFC" w14:textId="77777777" w:rsidR="003D12EB" w:rsidRPr="005E062A" w:rsidRDefault="003D12EB">
      <w:pPr>
        <w:widowControl w:val="0"/>
        <w:autoSpaceDE w:val="0"/>
        <w:ind w:left="2096" w:right="1800"/>
        <w:jc w:val="center"/>
        <w:rPr>
          <w:b/>
          <w:bCs/>
          <w:spacing w:val="2"/>
          <w:sz w:val="16"/>
          <w:szCs w:val="16"/>
        </w:rPr>
      </w:pPr>
    </w:p>
    <w:p w14:paraId="2FAB8274" w14:textId="77777777" w:rsidR="003D12EB" w:rsidRPr="005E062A" w:rsidRDefault="003D12EB">
      <w:pPr>
        <w:widowControl w:val="0"/>
        <w:autoSpaceDE w:val="0"/>
        <w:ind w:left="2096" w:right="1800"/>
        <w:jc w:val="center"/>
        <w:rPr>
          <w:b/>
          <w:bCs/>
          <w:spacing w:val="2"/>
          <w:sz w:val="16"/>
          <w:szCs w:val="16"/>
        </w:rPr>
      </w:pPr>
    </w:p>
    <w:p w14:paraId="61B86BDD" w14:textId="77777777" w:rsidR="003D12EB" w:rsidRPr="005E062A" w:rsidRDefault="003D12EB">
      <w:pPr>
        <w:widowControl w:val="0"/>
        <w:autoSpaceDE w:val="0"/>
        <w:ind w:left="2096" w:right="1800"/>
        <w:jc w:val="center"/>
      </w:pPr>
      <w:r w:rsidRPr="005E062A">
        <w:rPr>
          <w:b/>
          <w:bCs/>
          <w:spacing w:val="2"/>
          <w:sz w:val="16"/>
          <w:szCs w:val="16"/>
        </w:rPr>
        <w:t>ТЕХНОЛОГІЧНА</w:t>
      </w:r>
      <w:r w:rsidRPr="005E062A">
        <w:rPr>
          <w:b/>
          <w:bCs/>
          <w:spacing w:val="-16"/>
          <w:sz w:val="16"/>
          <w:szCs w:val="16"/>
        </w:rPr>
        <w:t xml:space="preserve"> </w:t>
      </w:r>
      <w:r w:rsidRPr="005E062A">
        <w:rPr>
          <w:b/>
          <w:bCs/>
          <w:spacing w:val="-1"/>
          <w:sz w:val="16"/>
          <w:szCs w:val="16"/>
        </w:rPr>
        <w:t>К</w:t>
      </w:r>
      <w:r w:rsidRPr="005E062A">
        <w:rPr>
          <w:b/>
          <w:bCs/>
          <w:spacing w:val="2"/>
          <w:sz w:val="16"/>
          <w:szCs w:val="16"/>
        </w:rPr>
        <w:t>А</w:t>
      </w:r>
      <w:r w:rsidRPr="005E062A">
        <w:rPr>
          <w:b/>
          <w:bCs/>
          <w:spacing w:val="-1"/>
          <w:sz w:val="16"/>
          <w:szCs w:val="16"/>
        </w:rPr>
        <w:t>Р</w:t>
      </w:r>
      <w:r w:rsidRPr="005E062A">
        <w:rPr>
          <w:b/>
          <w:bCs/>
          <w:spacing w:val="2"/>
          <w:sz w:val="16"/>
          <w:szCs w:val="16"/>
        </w:rPr>
        <w:t>Т</w:t>
      </w:r>
      <w:r w:rsidRPr="005E062A">
        <w:rPr>
          <w:b/>
          <w:bCs/>
          <w:spacing w:val="-2"/>
          <w:sz w:val="16"/>
          <w:szCs w:val="16"/>
        </w:rPr>
        <w:t>КА</w:t>
      </w:r>
      <w:r w:rsidRPr="005E062A">
        <w:rPr>
          <w:b/>
          <w:bCs/>
          <w:spacing w:val="-3"/>
          <w:sz w:val="16"/>
          <w:szCs w:val="16"/>
        </w:rPr>
        <w:t xml:space="preserve"> </w:t>
      </w:r>
      <w:r w:rsidRPr="005E062A">
        <w:rPr>
          <w:b/>
          <w:bCs/>
          <w:spacing w:val="2"/>
          <w:sz w:val="16"/>
          <w:szCs w:val="16"/>
        </w:rPr>
        <w:t>АД</w:t>
      </w:r>
      <w:r w:rsidRPr="005E062A">
        <w:rPr>
          <w:b/>
          <w:bCs/>
          <w:spacing w:val="-2"/>
          <w:sz w:val="16"/>
          <w:szCs w:val="16"/>
        </w:rPr>
        <w:t>М</w:t>
      </w:r>
      <w:r w:rsidRPr="005E062A">
        <w:rPr>
          <w:b/>
          <w:bCs/>
          <w:spacing w:val="2"/>
          <w:sz w:val="16"/>
          <w:szCs w:val="16"/>
        </w:rPr>
        <w:t>ІНІСТ</w:t>
      </w:r>
      <w:r w:rsidRPr="005E062A">
        <w:rPr>
          <w:b/>
          <w:bCs/>
          <w:spacing w:val="-1"/>
          <w:sz w:val="16"/>
          <w:szCs w:val="16"/>
        </w:rPr>
        <w:t>Р</w:t>
      </w:r>
      <w:r w:rsidRPr="005E062A">
        <w:rPr>
          <w:b/>
          <w:bCs/>
          <w:spacing w:val="2"/>
          <w:sz w:val="16"/>
          <w:szCs w:val="16"/>
        </w:rPr>
        <w:t>АТИ</w:t>
      </w:r>
      <w:r w:rsidRPr="005E062A">
        <w:rPr>
          <w:b/>
          <w:bCs/>
          <w:spacing w:val="-2"/>
          <w:sz w:val="16"/>
          <w:szCs w:val="16"/>
        </w:rPr>
        <w:t>В</w:t>
      </w:r>
      <w:r w:rsidRPr="005E062A">
        <w:rPr>
          <w:b/>
          <w:bCs/>
          <w:spacing w:val="2"/>
          <w:sz w:val="16"/>
          <w:szCs w:val="16"/>
        </w:rPr>
        <w:t>НОЇ ПОСЛУГИ</w:t>
      </w:r>
      <w:r w:rsidRPr="005E062A">
        <w:rPr>
          <w:b/>
          <w:bCs/>
          <w:spacing w:val="2"/>
          <w:w w:val="99"/>
          <w:sz w:val="16"/>
          <w:szCs w:val="16"/>
        </w:rPr>
        <w:t xml:space="preserve"> </w:t>
      </w:r>
    </w:p>
    <w:p w14:paraId="7B0EE150" w14:textId="77777777" w:rsidR="003D12EB" w:rsidRPr="005E062A" w:rsidRDefault="003D12EB">
      <w:pPr>
        <w:widowControl w:val="0"/>
        <w:autoSpaceDE w:val="0"/>
        <w:ind w:left="2096" w:right="1800"/>
        <w:jc w:val="center"/>
        <w:rPr>
          <w:b/>
          <w:bCs/>
          <w:spacing w:val="2"/>
          <w:w w:val="99"/>
          <w:sz w:val="16"/>
          <w:szCs w:val="16"/>
        </w:rPr>
      </w:pPr>
    </w:p>
    <w:p w14:paraId="04E6A6B6" w14:textId="77777777" w:rsidR="003D12EB" w:rsidRPr="005E062A" w:rsidRDefault="003D12EB">
      <w:pPr>
        <w:jc w:val="center"/>
        <w:rPr>
          <w:b/>
          <w:bCs/>
          <w:spacing w:val="2"/>
          <w:w w:val="99"/>
          <w:sz w:val="16"/>
          <w:szCs w:val="16"/>
        </w:rPr>
      </w:pPr>
    </w:p>
    <w:p w14:paraId="1F965648" w14:textId="77777777" w:rsidR="003D12EB" w:rsidRPr="005E062A" w:rsidRDefault="003D12EB">
      <w:pPr>
        <w:jc w:val="center"/>
      </w:pPr>
      <w:r w:rsidRPr="005E062A">
        <w:rPr>
          <w:b/>
          <w:sz w:val="16"/>
          <w:szCs w:val="16"/>
        </w:rPr>
        <w:t>ОФОРМЛЕННЯ ТА ВИДАЧА ПАСПОРТА ГРОМАДЯНИНА УКРАЇНИ  ДЛЯ ВИЇЗДУ ЗА КОРДОН</w:t>
      </w:r>
    </w:p>
    <w:p w14:paraId="6578CA8A" w14:textId="77777777" w:rsidR="003D12EB" w:rsidRPr="005E062A" w:rsidRDefault="003D12EB">
      <w:pPr>
        <w:jc w:val="center"/>
      </w:pPr>
      <w:r w:rsidRPr="005E062A">
        <w:rPr>
          <w:b/>
          <w:sz w:val="16"/>
          <w:szCs w:val="16"/>
        </w:rPr>
        <w:t>З БЕЗКОНТАКТНИМ ЕЛЕКТРОННИМ НОСІЕМ</w:t>
      </w:r>
    </w:p>
    <w:p w14:paraId="65FF0DC9" w14:textId="77777777" w:rsidR="003D12EB" w:rsidRPr="005E062A" w:rsidRDefault="003D12EB">
      <w:pPr>
        <w:jc w:val="center"/>
      </w:pPr>
      <w:r w:rsidRPr="005E062A">
        <w:rPr>
          <w:rFonts w:eastAsia="Verdana"/>
          <w:b/>
          <w:sz w:val="16"/>
          <w:szCs w:val="16"/>
        </w:rPr>
        <w:t xml:space="preserve"> </w:t>
      </w:r>
      <w:r w:rsidRPr="005E062A">
        <w:rPr>
          <w:b/>
          <w:sz w:val="16"/>
          <w:szCs w:val="16"/>
        </w:rPr>
        <w:t>ЗАМІСТЬ ВТРАЧЕНОГО АБО ВИКРАДЕНОГО</w:t>
      </w:r>
    </w:p>
    <w:p w14:paraId="04C0C951" w14:textId="77777777" w:rsidR="003D12EB" w:rsidRPr="005E062A" w:rsidRDefault="003D12EB">
      <w:pPr>
        <w:jc w:val="center"/>
        <w:rPr>
          <w:b/>
          <w:sz w:val="16"/>
          <w:szCs w:val="16"/>
        </w:rPr>
      </w:pPr>
    </w:p>
    <w:tbl>
      <w:tblPr>
        <w:tblW w:w="0" w:type="auto"/>
        <w:tblLayout w:type="fixed"/>
        <w:tblLook w:val="0000" w:firstRow="0" w:lastRow="0" w:firstColumn="0" w:lastColumn="0" w:noHBand="0" w:noVBand="0"/>
      </w:tblPr>
      <w:tblGrid>
        <w:gridCol w:w="560"/>
        <w:gridCol w:w="4118"/>
        <w:gridCol w:w="2126"/>
        <w:gridCol w:w="1843"/>
        <w:gridCol w:w="1771"/>
      </w:tblGrid>
      <w:tr w:rsidR="003D12EB" w:rsidRPr="005E062A" w14:paraId="3210A3FE" w14:textId="77777777" w:rsidTr="005E062A">
        <w:trPr>
          <w:trHeight w:val="792"/>
        </w:trPr>
        <w:tc>
          <w:tcPr>
            <w:tcW w:w="560" w:type="dxa"/>
            <w:tcBorders>
              <w:top w:val="single" w:sz="4" w:space="0" w:color="000000"/>
              <w:left w:val="single" w:sz="4" w:space="0" w:color="000000"/>
              <w:bottom w:val="single" w:sz="4" w:space="0" w:color="000000"/>
            </w:tcBorders>
          </w:tcPr>
          <w:p w14:paraId="72F7CE1D" w14:textId="77777777" w:rsidR="003D12EB" w:rsidRPr="005E062A" w:rsidRDefault="003D12EB">
            <w:pPr>
              <w:jc w:val="center"/>
              <w:rPr>
                <w:color w:val="000000"/>
              </w:rPr>
            </w:pPr>
            <w:r w:rsidRPr="005E062A">
              <w:rPr>
                <w:b/>
                <w:color w:val="000000"/>
                <w:sz w:val="16"/>
                <w:szCs w:val="16"/>
              </w:rPr>
              <w:t>№</w:t>
            </w:r>
            <w:r w:rsidRPr="005E062A">
              <w:rPr>
                <w:rFonts w:eastAsia="Verdana"/>
                <w:b/>
                <w:color w:val="000000"/>
                <w:sz w:val="16"/>
                <w:szCs w:val="16"/>
              </w:rPr>
              <w:t xml:space="preserve"> </w:t>
            </w:r>
            <w:r w:rsidRPr="005E062A">
              <w:rPr>
                <w:b/>
                <w:color w:val="000000"/>
                <w:sz w:val="16"/>
                <w:szCs w:val="16"/>
              </w:rPr>
              <w:t>з/п</w:t>
            </w:r>
          </w:p>
        </w:tc>
        <w:tc>
          <w:tcPr>
            <w:tcW w:w="4118" w:type="dxa"/>
            <w:tcBorders>
              <w:top w:val="single" w:sz="4" w:space="0" w:color="000000"/>
              <w:left w:val="single" w:sz="4" w:space="0" w:color="000000"/>
              <w:bottom w:val="single" w:sz="4" w:space="0" w:color="000000"/>
            </w:tcBorders>
          </w:tcPr>
          <w:p w14:paraId="27AB1663" w14:textId="77777777" w:rsidR="003D12EB" w:rsidRPr="005E062A" w:rsidRDefault="003D12EB">
            <w:pPr>
              <w:ind w:firstLine="321"/>
              <w:jc w:val="both"/>
              <w:rPr>
                <w:color w:val="000000"/>
              </w:rPr>
            </w:pPr>
            <w:r w:rsidRPr="005E062A">
              <w:rPr>
                <w:b/>
                <w:color w:val="000000"/>
                <w:sz w:val="16"/>
                <w:szCs w:val="16"/>
              </w:rPr>
              <w:t>Етапи опрацювання звернення про надання адміністративної послуги</w:t>
            </w:r>
          </w:p>
        </w:tc>
        <w:tc>
          <w:tcPr>
            <w:tcW w:w="2126" w:type="dxa"/>
            <w:tcBorders>
              <w:top w:val="single" w:sz="4" w:space="0" w:color="000000"/>
              <w:left w:val="single" w:sz="4" w:space="0" w:color="000000"/>
              <w:bottom w:val="single" w:sz="4" w:space="0" w:color="000000"/>
            </w:tcBorders>
          </w:tcPr>
          <w:p w14:paraId="6986A483" w14:textId="77777777" w:rsidR="003D12EB" w:rsidRPr="005E062A" w:rsidRDefault="003D12EB">
            <w:pPr>
              <w:jc w:val="center"/>
              <w:rPr>
                <w:color w:val="000000"/>
              </w:rPr>
            </w:pPr>
            <w:r w:rsidRPr="005E062A">
              <w:rPr>
                <w:b/>
                <w:color w:val="000000"/>
                <w:sz w:val="16"/>
                <w:szCs w:val="16"/>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tcBorders>
          </w:tcPr>
          <w:p w14:paraId="6D62198B" w14:textId="77777777" w:rsidR="003D12EB" w:rsidRPr="005E062A" w:rsidRDefault="003D12EB">
            <w:pPr>
              <w:jc w:val="center"/>
              <w:rPr>
                <w:color w:val="000000"/>
              </w:rPr>
            </w:pPr>
            <w:r w:rsidRPr="005E062A">
              <w:rPr>
                <w:b/>
                <w:color w:val="000000"/>
                <w:sz w:val="16"/>
                <w:szCs w:val="16"/>
              </w:rPr>
              <w:t>Структурні підрозділи, відповідальні за етапи</w:t>
            </w:r>
          </w:p>
        </w:tc>
        <w:tc>
          <w:tcPr>
            <w:tcW w:w="1771" w:type="dxa"/>
            <w:tcBorders>
              <w:top w:val="single" w:sz="4" w:space="0" w:color="000000"/>
              <w:left w:val="single" w:sz="4" w:space="0" w:color="000000"/>
              <w:bottom w:val="single" w:sz="4" w:space="0" w:color="000000"/>
              <w:right w:val="single" w:sz="4" w:space="0" w:color="000000"/>
            </w:tcBorders>
          </w:tcPr>
          <w:p w14:paraId="677ACF2C" w14:textId="77777777" w:rsidR="003D12EB" w:rsidRPr="005E062A" w:rsidRDefault="003D12EB">
            <w:pPr>
              <w:jc w:val="center"/>
              <w:rPr>
                <w:color w:val="000000"/>
              </w:rPr>
            </w:pPr>
            <w:r w:rsidRPr="005E062A">
              <w:rPr>
                <w:b/>
                <w:color w:val="000000"/>
                <w:sz w:val="16"/>
                <w:szCs w:val="16"/>
              </w:rPr>
              <w:t>Строк виконання</w:t>
            </w:r>
          </w:p>
          <w:p w14:paraId="6D6AB78E" w14:textId="77777777" w:rsidR="003D12EB" w:rsidRPr="005E062A" w:rsidRDefault="003D12EB">
            <w:pPr>
              <w:jc w:val="center"/>
              <w:rPr>
                <w:color w:val="000000"/>
              </w:rPr>
            </w:pPr>
            <w:r w:rsidRPr="005E062A">
              <w:rPr>
                <w:b/>
                <w:color w:val="000000"/>
                <w:sz w:val="16"/>
                <w:szCs w:val="16"/>
              </w:rPr>
              <w:t>етапів (днів)</w:t>
            </w:r>
          </w:p>
        </w:tc>
      </w:tr>
      <w:tr w:rsidR="00662B91" w:rsidRPr="005E062A" w14:paraId="748E0456" w14:textId="77777777" w:rsidTr="005E062A">
        <w:tc>
          <w:tcPr>
            <w:tcW w:w="560" w:type="dxa"/>
            <w:tcBorders>
              <w:top w:val="single" w:sz="4" w:space="0" w:color="000000"/>
              <w:left w:val="single" w:sz="4" w:space="0" w:color="000000"/>
              <w:bottom w:val="single" w:sz="4" w:space="0" w:color="000000"/>
            </w:tcBorders>
          </w:tcPr>
          <w:p w14:paraId="43702635" w14:textId="77777777" w:rsidR="00662B91" w:rsidRPr="005E062A" w:rsidRDefault="00662B91">
            <w:pPr>
              <w:jc w:val="both"/>
              <w:rPr>
                <w:color w:val="000000"/>
              </w:rPr>
            </w:pPr>
            <w:r w:rsidRPr="005E062A">
              <w:rPr>
                <w:color w:val="000000"/>
                <w:sz w:val="16"/>
                <w:szCs w:val="16"/>
              </w:rPr>
              <w:t>1.</w:t>
            </w:r>
          </w:p>
        </w:tc>
        <w:tc>
          <w:tcPr>
            <w:tcW w:w="4118" w:type="dxa"/>
            <w:tcBorders>
              <w:top w:val="single" w:sz="4" w:space="0" w:color="000000"/>
              <w:left w:val="single" w:sz="4" w:space="0" w:color="000000"/>
              <w:bottom w:val="single" w:sz="4" w:space="0" w:color="000000"/>
            </w:tcBorders>
          </w:tcPr>
          <w:p w14:paraId="40769E6A" w14:textId="77777777" w:rsidR="00662B91" w:rsidRPr="005E062A" w:rsidRDefault="00662B91">
            <w:pPr>
              <w:pStyle w:val="af1"/>
              <w:spacing w:before="0"/>
              <w:ind w:firstLine="321"/>
              <w:jc w:val="both"/>
              <w:rPr>
                <w:rFonts w:ascii="Times New Roman" w:hAnsi="Times New Roman" w:cs="Times New Roman"/>
                <w:color w:val="000000"/>
              </w:rPr>
            </w:pPr>
            <w:r w:rsidRPr="005E062A">
              <w:rPr>
                <w:rFonts w:ascii="Times New Roman" w:hAnsi="Times New Roman" w:cs="Times New Roman"/>
                <w:color w:val="000000"/>
                <w:sz w:val="16"/>
                <w:szCs w:val="16"/>
              </w:rPr>
              <w:t>Під час приймання документів від заявника здійснюється перевірка повноти поданих заявником документів, відповідність їх оформлення вимогам законодавства.</w:t>
            </w:r>
          </w:p>
          <w:p w14:paraId="21A81636" w14:textId="77777777" w:rsidR="00662B91" w:rsidRPr="005E062A" w:rsidRDefault="00662B91">
            <w:pPr>
              <w:pStyle w:val="af1"/>
              <w:jc w:val="both"/>
              <w:rPr>
                <w:rFonts w:ascii="Times New Roman" w:hAnsi="Times New Roman" w:cs="Times New Roman"/>
                <w:color w:val="000000"/>
              </w:rPr>
            </w:pPr>
            <w:r w:rsidRPr="005E062A">
              <w:rPr>
                <w:rFonts w:ascii="Times New Roman" w:hAnsi="Times New Roman" w:cs="Times New Roman"/>
                <w:color w:val="000000"/>
                <w:sz w:val="16"/>
                <w:szCs w:val="16"/>
              </w:rPr>
              <w:t>У разі подання заявником інформації (коду квитанції) про сплату адміністративного збору за допомогою програмного продукту «cheсk» перевіряється факт сплати адміністративного збору та роздруковується відповідна квитанція*.</w:t>
            </w:r>
          </w:p>
          <w:p w14:paraId="4868D6F4" w14:textId="77777777" w:rsidR="00662B91" w:rsidRPr="005E062A" w:rsidRDefault="00662B91">
            <w:pPr>
              <w:pStyle w:val="af1"/>
              <w:spacing w:before="0"/>
              <w:ind w:firstLine="321"/>
              <w:jc w:val="both"/>
              <w:rPr>
                <w:rFonts w:ascii="Times New Roman" w:hAnsi="Times New Roman" w:cs="Times New Roman"/>
                <w:color w:val="000000"/>
              </w:rPr>
            </w:pPr>
            <w:r w:rsidRPr="005E062A">
              <w:rPr>
                <w:rFonts w:ascii="Times New Roman" w:hAnsi="Times New Roman" w:cs="Times New Roman"/>
                <w:color w:val="000000"/>
                <w:sz w:val="16"/>
                <w:szCs w:val="16"/>
              </w:rPr>
              <w:t>У разі виявлення факту подання не всіх необхідних документів (у тому числі, у разі не підтвердження  за допомогою програмного продукту «cheсk» інформації про сплату адміністративного збору) або подання документів, оформлення яких не відповідає вимогам законодавства, заявник інформується про відмову в прийнятті документів із зазначенням підстав такої відмови. За бажанням заявника відмова надається в письмовому вигляді.</w:t>
            </w:r>
          </w:p>
        </w:tc>
        <w:tc>
          <w:tcPr>
            <w:tcW w:w="2126" w:type="dxa"/>
            <w:tcBorders>
              <w:top w:val="single" w:sz="4" w:space="0" w:color="000000"/>
              <w:left w:val="single" w:sz="4" w:space="0" w:color="000000"/>
              <w:bottom w:val="single" w:sz="4" w:space="0" w:color="000000"/>
            </w:tcBorders>
          </w:tcPr>
          <w:p w14:paraId="790B3776" w14:textId="77777777" w:rsidR="00662B91" w:rsidRPr="007D0CAA" w:rsidRDefault="00662B91" w:rsidP="004618A5">
            <w:pPr>
              <w:jc w:val="center"/>
              <w:rPr>
                <w:sz w:val="16"/>
                <w:szCs w:val="16"/>
              </w:rPr>
            </w:pPr>
            <w:r w:rsidRPr="007D0CAA">
              <w:rPr>
                <w:sz w:val="16"/>
                <w:szCs w:val="16"/>
              </w:rPr>
              <w:t>Працівник</w:t>
            </w:r>
            <w:r>
              <w:rPr>
                <w:sz w:val="16"/>
                <w:szCs w:val="16"/>
              </w:rPr>
              <w:t xml:space="preserve"> Самбірського відділу</w:t>
            </w:r>
            <w:r w:rsidRPr="007D0CAA">
              <w:rPr>
                <w:sz w:val="16"/>
                <w:szCs w:val="16"/>
              </w:rPr>
              <w:t xml:space="preserve"> </w:t>
            </w:r>
            <w:r>
              <w:rPr>
                <w:sz w:val="16"/>
                <w:szCs w:val="16"/>
              </w:rPr>
              <w:t>ЗМУ ДМС</w:t>
            </w:r>
          </w:p>
          <w:p w14:paraId="3E5BAE7E" w14:textId="77777777" w:rsidR="00662B91" w:rsidRDefault="00662B91" w:rsidP="004618A5">
            <w:pPr>
              <w:jc w:val="center"/>
              <w:rPr>
                <w:sz w:val="16"/>
                <w:szCs w:val="16"/>
              </w:rPr>
            </w:pPr>
            <w:r w:rsidRPr="007D0CAA">
              <w:rPr>
                <w:sz w:val="16"/>
                <w:szCs w:val="16"/>
              </w:rPr>
              <w:t xml:space="preserve"> </w:t>
            </w:r>
          </w:p>
          <w:p w14:paraId="5E41DEBB" w14:textId="77777777" w:rsidR="00662B91" w:rsidRDefault="00662B91" w:rsidP="004618A5">
            <w:pPr>
              <w:jc w:val="center"/>
              <w:rPr>
                <w:sz w:val="16"/>
                <w:szCs w:val="16"/>
              </w:rPr>
            </w:pPr>
          </w:p>
          <w:p w14:paraId="200A864D" w14:textId="77777777" w:rsidR="00662B91" w:rsidRPr="007D0CAA" w:rsidRDefault="00662B91" w:rsidP="004618A5">
            <w:pPr>
              <w:jc w:val="center"/>
              <w:rPr>
                <w:sz w:val="16"/>
                <w:szCs w:val="16"/>
              </w:rPr>
            </w:pPr>
          </w:p>
          <w:p w14:paraId="4ECEEDB2" w14:textId="77777777" w:rsidR="00662B91" w:rsidRDefault="00662B91" w:rsidP="004618A5">
            <w:pPr>
              <w:ind w:left="32" w:right="-80" w:hanging="32"/>
              <w:jc w:val="center"/>
              <w:rPr>
                <w:sz w:val="16"/>
                <w:szCs w:val="16"/>
              </w:rPr>
            </w:pPr>
          </w:p>
          <w:p w14:paraId="7381A891" w14:textId="77777777" w:rsidR="00662B91" w:rsidRPr="007D0CAA" w:rsidRDefault="00662B91" w:rsidP="004618A5">
            <w:pPr>
              <w:ind w:left="32" w:right="-80" w:hanging="32"/>
              <w:jc w:val="center"/>
              <w:rPr>
                <w:sz w:val="16"/>
                <w:szCs w:val="16"/>
              </w:rPr>
            </w:pPr>
            <w:r w:rsidRPr="007D0CAA">
              <w:rPr>
                <w:sz w:val="16"/>
                <w:szCs w:val="16"/>
              </w:rPr>
              <w:t>Працівник центру надання  адміністративних послуг</w:t>
            </w:r>
          </w:p>
        </w:tc>
        <w:tc>
          <w:tcPr>
            <w:tcW w:w="1843" w:type="dxa"/>
            <w:tcBorders>
              <w:top w:val="single" w:sz="4" w:space="0" w:color="000000"/>
              <w:left w:val="single" w:sz="4" w:space="0" w:color="000000"/>
              <w:bottom w:val="single" w:sz="4" w:space="0" w:color="000000"/>
            </w:tcBorders>
          </w:tcPr>
          <w:p w14:paraId="502CB9E3" w14:textId="77777777" w:rsidR="00662B91" w:rsidRPr="007D0CAA" w:rsidRDefault="00662B91" w:rsidP="004618A5">
            <w:pPr>
              <w:ind w:left="-136" w:right="-80"/>
              <w:jc w:val="center"/>
              <w:rPr>
                <w:sz w:val="16"/>
                <w:szCs w:val="16"/>
              </w:rPr>
            </w:pPr>
            <w:r w:rsidRPr="007D0CAA">
              <w:rPr>
                <w:sz w:val="16"/>
                <w:szCs w:val="16"/>
              </w:rPr>
              <w:t xml:space="preserve"> </w:t>
            </w:r>
          </w:p>
          <w:p w14:paraId="5EE41301" w14:textId="77777777" w:rsidR="00662B91" w:rsidRPr="007D0CAA" w:rsidRDefault="00662B91" w:rsidP="004618A5">
            <w:pPr>
              <w:jc w:val="center"/>
              <w:rPr>
                <w:sz w:val="16"/>
                <w:szCs w:val="16"/>
              </w:rPr>
            </w:pPr>
            <w:r>
              <w:rPr>
                <w:sz w:val="16"/>
                <w:szCs w:val="16"/>
              </w:rPr>
              <w:t>Самбірський відділ</w:t>
            </w:r>
            <w:r w:rsidRPr="007D0CAA">
              <w:rPr>
                <w:sz w:val="16"/>
                <w:szCs w:val="16"/>
              </w:rPr>
              <w:t xml:space="preserve"> </w:t>
            </w:r>
            <w:r>
              <w:rPr>
                <w:sz w:val="16"/>
                <w:szCs w:val="16"/>
              </w:rPr>
              <w:t>ЗМУ ДМС</w:t>
            </w:r>
          </w:p>
          <w:p w14:paraId="6EB9E986" w14:textId="77777777" w:rsidR="00662B91" w:rsidRPr="007D0CAA" w:rsidRDefault="00662B91" w:rsidP="004618A5">
            <w:pPr>
              <w:jc w:val="center"/>
              <w:rPr>
                <w:sz w:val="16"/>
                <w:szCs w:val="16"/>
              </w:rPr>
            </w:pPr>
            <w:r w:rsidRPr="007D0CAA">
              <w:rPr>
                <w:sz w:val="16"/>
                <w:szCs w:val="16"/>
              </w:rPr>
              <w:t xml:space="preserve"> </w:t>
            </w:r>
          </w:p>
          <w:p w14:paraId="6D40A38D" w14:textId="77777777" w:rsidR="00662B91" w:rsidRDefault="00662B91" w:rsidP="004618A5">
            <w:pPr>
              <w:jc w:val="center"/>
              <w:rPr>
                <w:sz w:val="16"/>
                <w:szCs w:val="16"/>
              </w:rPr>
            </w:pPr>
          </w:p>
          <w:p w14:paraId="63CF4B63" w14:textId="77777777" w:rsidR="00662B91" w:rsidRPr="007D0CAA" w:rsidRDefault="00662B91" w:rsidP="004618A5">
            <w:pPr>
              <w:jc w:val="center"/>
              <w:rPr>
                <w:sz w:val="16"/>
                <w:szCs w:val="16"/>
              </w:rPr>
            </w:pPr>
          </w:p>
          <w:p w14:paraId="228BF5D9" w14:textId="77777777" w:rsidR="00662B91" w:rsidRPr="007D0CAA" w:rsidRDefault="00662B91" w:rsidP="004618A5">
            <w:pPr>
              <w:jc w:val="center"/>
              <w:rPr>
                <w:sz w:val="16"/>
                <w:szCs w:val="16"/>
              </w:rPr>
            </w:pPr>
            <w:r w:rsidRPr="007D0CAA">
              <w:rPr>
                <w:sz w:val="16"/>
                <w:szCs w:val="16"/>
              </w:rPr>
              <w:t>Центр надання адміністративних послуг</w:t>
            </w:r>
          </w:p>
        </w:tc>
        <w:tc>
          <w:tcPr>
            <w:tcW w:w="1771" w:type="dxa"/>
            <w:tcBorders>
              <w:top w:val="single" w:sz="4" w:space="0" w:color="000000"/>
              <w:left w:val="single" w:sz="4" w:space="0" w:color="000000"/>
              <w:bottom w:val="single" w:sz="4" w:space="0" w:color="000000"/>
              <w:right w:val="single" w:sz="4" w:space="0" w:color="000000"/>
            </w:tcBorders>
          </w:tcPr>
          <w:p w14:paraId="6E635A59" w14:textId="77777777" w:rsidR="00662B91" w:rsidRPr="005E062A" w:rsidRDefault="00662B91">
            <w:pPr>
              <w:jc w:val="center"/>
              <w:rPr>
                <w:color w:val="000000"/>
              </w:rPr>
            </w:pPr>
            <w:r w:rsidRPr="005E062A">
              <w:rPr>
                <w:color w:val="000000"/>
                <w:sz w:val="16"/>
                <w:szCs w:val="16"/>
              </w:rPr>
              <w:t>Під час прийому документів у день звернення</w:t>
            </w:r>
          </w:p>
        </w:tc>
      </w:tr>
      <w:tr w:rsidR="00662B91" w:rsidRPr="005E062A" w14:paraId="5F163A8E" w14:textId="77777777" w:rsidTr="005E062A">
        <w:tc>
          <w:tcPr>
            <w:tcW w:w="560" w:type="dxa"/>
            <w:tcBorders>
              <w:top w:val="single" w:sz="4" w:space="0" w:color="000000"/>
              <w:left w:val="single" w:sz="4" w:space="0" w:color="000000"/>
              <w:bottom w:val="single" w:sz="4" w:space="0" w:color="000000"/>
            </w:tcBorders>
          </w:tcPr>
          <w:p w14:paraId="074948C3" w14:textId="77777777" w:rsidR="00662B91" w:rsidRPr="005E062A" w:rsidRDefault="00662B91">
            <w:pPr>
              <w:jc w:val="both"/>
              <w:rPr>
                <w:color w:val="000000"/>
              </w:rPr>
            </w:pPr>
            <w:r w:rsidRPr="005E062A">
              <w:rPr>
                <w:color w:val="000000"/>
                <w:sz w:val="16"/>
                <w:szCs w:val="16"/>
              </w:rPr>
              <w:t>2</w:t>
            </w:r>
          </w:p>
        </w:tc>
        <w:tc>
          <w:tcPr>
            <w:tcW w:w="4118" w:type="dxa"/>
            <w:tcBorders>
              <w:top w:val="single" w:sz="4" w:space="0" w:color="000000"/>
              <w:left w:val="single" w:sz="4" w:space="0" w:color="000000"/>
              <w:bottom w:val="single" w:sz="4" w:space="0" w:color="000000"/>
            </w:tcBorders>
          </w:tcPr>
          <w:p w14:paraId="21791B83" w14:textId="77777777" w:rsidR="00662B91" w:rsidRPr="005E062A" w:rsidRDefault="00662B91">
            <w:pPr>
              <w:pStyle w:val="af1"/>
              <w:spacing w:before="0"/>
              <w:ind w:firstLine="321"/>
              <w:jc w:val="both"/>
              <w:rPr>
                <w:rFonts w:ascii="Times New Roman" w:hAnsi="Times New Roman" w:cs="Times New Roman"/>
                <w:color w:val="000000"/>
              </w:rPr>
            </w:pPr>
            <w:r w:rsidRPr="005E062A">
              <w:rPr>
                <w:rFonts w:ascii="Times New Roman" w:hAnsi="Times New Roman" w:cs="Times New Roman"/>
                <w:color w:val="000000"/>
                <w:sz w:val="16"/>
                <w:szCs w:val="16"/>
              </w:rPr>
              <w:t>У разі відповідності поданих документів вимогам цього Порядку працівник із використанням електронного цифрового підпису та із застосуванням засобів Реєстру формує заяву-анкету (у тому числі здійснює отримання біометричних даних, параметрів).</w:t>
            </w:r>
          </w:p>
        </w:tc>
        <w:tc>
          <w:tcPr>
            <w:tcW w:w="2126" w:type="dxa"/>
            <w:tcBorders>
              <w:top w:val="single" w:sz="4" w:space="0" w:color="000000"/>
              <w:left w:val="single" w:sz="4" w:space="0" w:color="000000"/>
              <w:bottom w:val="single" w:sz="4" w:space="0" w:color="000000"/>
            </w:tcBorders>
          </w:tcPr>
          <w:p w14:paraId="3E212CAF" w14:textId="77777777" w:rsidR="00662B91" w:rsidRPr="007D0CAA" w:rsidRDefault="00662B91" w:rsidP="004618A5">
            <w:pPr>
              <w:jc w:val="center"/>
              <w:rPr>
                <w:sz w:val="16"/>
                <w:szCs w:val="16"/>
              </w:rPr>
            </w:pPr>
            <w:r w:rsidRPr="007D0CAA">
              <w:rPr>
                <w:sz w:val="16"/>
                <w:szCs w:val="16"/>
              </w:rPr>
              <w:t>Працівник</w:t>
            </w:r>
            <w:r>
              <w:rPr>
                <w:sz w:val="16"/>
                <w:szCs w:val="16"/>
              </w:rPr>
              <w:t xml:space="preserve"> Самбірського відділу</w:t>
            </w:r>
            <w:r w:rsidRPr="007D0CAA">
              <w:rPr>
                <w:sz w:val="16"/>
                <w:szCs w:val="16"/>
              </w:rPr>
              <w:t xml:space="preserve"> </w:t>
            </w:r>
            <w:r>
              <w:rPr>
                <w:sz w:val="16"/>
                <w:szCs w:val="16"/>
              </w:rPr>
              <w:t>ЗМУ ДМС</w:t>
            </w:r>
          </w:p>
          <w:p w14:paraId="19BC02FA" w14:textId="77777777" w:rsidR="00662B91" w:rsidRDefault="00662B91" w:rsidP="004618A5">
            <w:pPr>
              <w:jc w:val="center"/>
              <w:rPr>
                <w:sz w:val="16"/>
                <w:szCs w:val="16"/>
              </w:rPr>
            </w:pPr>
            <w:r w:rsidRPr="007D0CAA">
              <w:rPr>
                <w:sz w:val="16"/>
                <w:szCs w:val="16"/>
              </w:rPr>
              <w:t xml:space="preserve"> </w:t>
            </w:r>
          </w:p>
          <w:p w14:paraId="5CCAFCA5" w14:textId="77777777" w:rsidR="00662B91" w:rsidRDefault="00662B91" w:rsidP="004618A5">
            <w:pPr>
              <w:jc w:val="center"/>
              <w:rPr>
                <w:sz w:val="16"/>
                <w:szCs w:val="16"/>
              </w:rPr>
            </w:pPr>
          </w:p>
          <w:p w14:paraId="724B3F3F" w14:textId="77777777" w:rsidR="00662B91" w:rsidRPr="007D0CAA" w:rsidRDefault="00662B91" w:rsidP="004618A5">
            <w:pPr>
              <w:jc w:val="center"/>
              <w:rPr>
                <w:sz w:val="16"/>
                <w:szCs w:val="16"/>
              </w:rPr>
            </w:pPr>
          </w:p>
          <w:p w14:paraId="4BC65703" w14:textId="77777777" w:rsidR="00662B91" w:rsidRDefault="00662B91" w:rsidP="004618A5">
            <w:pPr>
              <w:ind w:left="32" w:right="-80" w:hanging="32"/>
              <w:jc w:val="center"/>
              <w:rPr>
                <w:sz w:val="16"/>
                <w:szCs w:val="16"/>
              </w:rPr>
            </w:pPr>
          </w:p>
          <w:p w14:paraId="1304E323" w14:textId="77777777" w:rsidR="00662B91" w:rsidRPr="007D0CAA" w:rsidRDefault="00662B91" w:rsidP="004618A5">
            <w:pPr>
              <w:ind w:left="32" w:right="-80" w:hanging="32"/>
              <w:jc w:val="center"/>
              <w:rPr>
                <w:sz w:val="16"/>
                <w:szCs w:val="16"/>
              </w:rPr>
            </w:pPr>
            <w:r w:rsidRPr="007D0CAA">
              <w:rPr>
                <w:sz w:val="16"/>
                <w:szCs w:val="16"/>
              </w:rPr>
              <w:t>Працівник центру надання  адміністративних послуг</w:t>
            </w:r>
          </w:p>
        </w:tc>
        <w:tc>
          <w:tcPr>
            <w:tcW w:w="1843" w:type="dxa"/>
            <w:tcBorders>
              <w:top w:val="single" w:sz="4" w:space="0" w:color="000000"/>
              <w:left w:val="single" w:sz="4" w:space="0" w:color="000000"/>
              <w:bottom w:val="single" w:sz="4" w:space="0" w:color="000000"/>
            </w:tcBorders>
          </w:tcPr>
          <w:p w14:paraId="3D8A6F69" w14:textId="77777777" w:rsidR="00662B91" w:rsidRPr="007D0CAA" w:rsidRDefault="00662B91" w:rsidP="004618A5">
            <w:pPr>
              <w:ind w:left="-136" w:right="-80"/>
              <w:jc w:val="center"/>
              <w:rPr>
                <w:sz w:val="16"/>
                <w:szCs w:val="16"/>
              </w:rPr>
            </w:pPr>
            <w:r w:rsidRPr="007D0CAA">
              <w:rPr>
                <w:sz w:val="16"/>
                <w:szCs w:val="16"/>
              </w:rPr>
              <w:t xml:space="preserve"> </w:t>
            </w:r>
          </w:p>
          <w:p w14:paraId="02E0E3BE" w14:textId="77777777" w:rsidR="00662B91" w:rsidRPr="007D0CAA" w:rsidRDefault="00662B91" w:rsidP="004618A5">
            <w:pPr>
              <w:jc w:val="center"/>
              <w:rPr>
                <w:sz w:val="16"/>
                <w:szCs w:val="16"/>
              </w:rPr>
            </w:pPr>
            <w:r>
              <w:rPr>
                <w:sz w:val="16"/>
                <w:szCs w:val="16"/>
              </w:rPr>
              <w:t>Самбірський відділ</w:t>
            </w:r>
            <w:r w:rsidRPr="007D0CAA">
              <w:rPr>
                <w:sz w:val="16"/>
                <w:szCs w:val="16"/>
              </w:rPr>
              <w:t xml:space="preserve"> </w:t>
            </w:r>
            <w:r>
              <w:rPr>
                <w:sz w:val="16"/>
                <w:szCs w:val="16"/>
              </w:rPr>
              <w:t>ЗМУ ДМС</w:t>
            </w:r>
          </w:p>
          <w:p w14:paraId="088DA646" w14:textId="77777777" w:rsidR="00662B91" w:rsidRPr="007D0CAA" w:rsidRDefault="00662B91" w:rsidP="004618A5">
            <w:pPr>
              <w:jc w:val="center"/>
              <w:rPr>
                <w:sz w:val="16"/>
                <w:szCs w:val="16"/>
              </w:rPr>
            </w:pPr>
            <w:r w:rsidRPr="007D0CAA">
              <w:rPr>
                <w:sz w:val="16"/>
                <w:szCs w:val="16"/>
              </w:rPr>
              <w:t xml:space="preserve"> </w:t>
            </w:r>
          </w:p>
          <w:p w14:paraId="3D309264" w14:textId="77777777" w:rsidR="00662B91" w:rsidRDefault="00662B91" w:rsidP="004618A5">
            <w:pPr>
              <w:jc w:val="center"/>
              <w:rPr>
                <w:sz w:val="16"/>
                <w:szCs w:val="16"/>
              </w:rPr>
            </w:pPr>
          </w:p>
          <w:p w14:paraId="0B6CD153" w14:textId="77777777" w:rsidR="00662B91" w:rsidRPr="007D0CAA" w:rsidRDefault="00662B91" w:rsidP="004618A5">
            <w:pPr>
              <w:jc w:val="center"/>
              <w:rPr>
                <w:sz w:val="16"/>
                <w:szCs w:val="16"/>
              </w:rPr>
            </w:pPr>
          </w:p>
          <w:p w14:paraId="68A720E3" w14:textId="77777777" w:rsidR="00662B91" w:rsidRPr="007D0CAA" w:rsidRDefault="00662B91" w:rsidP="004618A5">
            <w:pPr>
              <w:jc w:val="center"/>
              <w:rPr>
                <w:sz w:val="16"/>
                <w:szCs w:val="16"/>
              </w:rPr>
            </w:pPr>
            <w:r w:rsidRPr="007D0CAA">
              <w:rPr>
                <w:sz w:val="16"/>
                <w:szCs w:val="16"/>
              </w:rPr>
              <w:t>Центр надання адміністративних послуг</w:t>
            </w:r>
          </w:p>
        </w:tc>
        <w:tc>
          <w:tcPr>
            <w:tcW w:w="1771" w:type="dxa"/>
            <w:tcBorders>
              <w:top w:val="single" w:sz="4" w:space="0" w:color="000000"/>
              <w:left w:val="single" w:sz="4" w:space="0" w:color="000000"/>
              <w:bottom w:val="single" w:sz="4" w:space="0" w:color="000000"/>
              <w:right w:val="single" w:sz="4" w:space="0" w:color="000000"/>
            </w:tcBorders>
          </w:tcPr>
          <w:p w14:paraId="6EA58618" w14:textId="77777777" w:rsidR="00662B91" w:rsidRPr="005E062A" w:rsidRDefault="00662B91">
            <w:pPr>
              <w:jc w:val="center"/>
              <w:rPr>
                <w:color w:val="000000"/>
              </w:rPr>
            </w:pPr>
            <w:r w:rsidRPr="005E062A">
              <w:rPr>
                <w:color w:val="000000"/>
                <w:sz w:val="16"/>
                <w:szCs w:val="16"/>
              </w:rPr>
              <w:t>Під час прийому документів у день звернення</w:t>
            </w:r>
          </w:p>
        </w:tc>
      </w:tr>
      <w:tr w:rsidR="00662B91" w:rsidRPr="005E062A" w14:paraId="29E3B929" w14:textId="77777777" w:rsidTr="005E062A">
        <w:tc>
          <w:tcPr>
            <w:tcW w:w="560" w:type="dxa"/>
            <w:tcBorders>
              <w:top w:val="single" w:sz="4" w:space="0" w:color="000000"/>
              <w:left w:val="single" w:sz="4" w:space="0" w:color="000000"/>
              <w:bottom w:val="single" w:sz="4" w:space="0" w:color="000000"/>
            </w:tcBorders>
          </w:tcPr>
          <w:p w14:paraId="72D152E4" w14:textId="77777777" w:rsidR="00662B91" w:rsidRPr="005E062A" w:rsidRDefault="00662B91">
            <w:pPr>
              <w:jc w:val="both"/>
              <w:rPr>
                <w:color w:val="000000"/>
              </w:rPr>
            </w:pPr>
            <w:r w:rsidRPr="005E062A">
              <w:rPr>
                <w:color w:val="000000"/>
                <w:sz w:val="16"/>
                <w:szCs w:val="16"/>
              </w:rPr>
              <w:t>3</w:t>
            </w:r>
          </w:p>
        </w:tc>
        <w:tc>
          <w:tcPr>
            <w:tcW w:w="4118" w:type="dxa"/>
            <w:tcBorders>
              <w:top w:val="single" w:sz="4" w:space="0" w:color="000000"/>
              <w:left w:val="single" w:sz="4" w:space="0" w:color="000000"/>
              <w:bottom w:val="single" w:sz="4" w:space="0" w:color="000000"/>
            </w:tcBorders>
          </w:tcPr>
          <w:p w14:paraId="6365F7F3" w14:textId="77777777" w:rsidR="00662B91" w:rsidRPr="005E062A" w:rsidRDefault="00662B91">
            <w:pPr>
              <w:pStyle w:val="af1"/>
              <w:spacing w:before="0"/>
              <w:ind w:firstLine="321"/>
              <w:jc w:val="both"/>
              <w:rPr>
                <w:rFonts w:ascii="Times New Roman" w:hAnsi="Times New Roman" w:cs="Times New Roman"/>
                <w:color w:val="000000"/>
              </w:rPr>
            </w:pPr>
            <w:r w:rsidRPr="005E062A">
              <w:rPr>
                <w:rFonts w:ascii="Times New Roman" w:hAnsi="Times New Roman" w:cs="Times New Roman"/>
                <w:color w:val="000000"/>
                <w:sz w:val="16"/>
                <w:szCs w:val="16"/>
              </w:rPr>
              <w:t>Після формування заяви-анкети працівник друкує її та надає заявнику для перевірки правильності внесених до заяви-анкети відомостей. Реєстрація заяви-анкети здійснюється із застосуванням засобів Реєстру під час її формування.</w:t>
            </w:r>
          </w:p>
          <w:p w14:paraId="59E620AF" w14:textId="77777777" w:rsidR="00662B91" w:rsidRPr="005E062A" w:rsidRDefault="00662B91">
            <w:pPr>
              <w:pStyle w:val="af1"/>
              <w:spacing w:before="0"/>
              <w:ind w:firstLine="321"/>
              <w:jc w:val="both"/>
              <w:rPr>
                <w:rFonts w:ascii="Times New Roman" w:hAnsi="Times New Roman" w:cs="Times New Roman"/>
                <w:color w:val="000000"/>
              </w:rPr>
            </w:pPr>
            <w:r w:rsidRPr="005E062A">
              <w:rPr>
                <w:rFonts w:ascii="Times New Roman" w:hAnsi="Times New Roman" w:cs="Times New Roman"/>
                <w:color w:val="000000"/>
                <w:sz w:val="16"/>
                <w:szCs w:val="16"/>
              </w:rPr>
              <w:t>У разі виявлення помилок в заяві-анкеті працівник вносить до неї відповідні виправлення.</w:t>
            </w:r>
          </w:p>
          <w:p w14:paraId="6C80B9A1" w14:textId="77777777" w:rsidR="00662B91" w:rsidRPr="005E062A" w:rsidRDefault="00662B91">
            <w:pPr>
              <w:pStyle w:val="af0"/>
              <w:ind w:left="0" w:firstLine="321"/>
              <w:jc w:val="both"/>
              <w:rPr>
                <w:color w:val="000000"/>
              </w:rPr>
            </w:pPr>
            <w:r w:rsidRPr="005E062A">
              <w:rPr>
                <w:color w:val="000000"/>
                <w:sz w:val="16"/>
                <w:szCs w:val="16"/>
                <w:lang w:eastAsia="ru-RU"/>
              </w:rPr>
              <w:t>Працівник звертає його увагу на написання прізвища та імені латинськими літерами відповідно до Таблиці транслітерації українського алфавіту латиницею, затвердженою постановою КМУ від 27.01.2010 № 55.</w:t>
            </w:r>
          </w:p>
          <w:p w14:paraId="215E5073" w14:textId="77777777" w:rsidR="00662B91" w:rsidRPr="005E062A" w:rsidRDefault="00662B91">
            <w:pPr>
              <w:pStyle w:val="af0"/>
              <w:ind w:left="0" w:firstLine="321"/>
              <w:jc w:val="both"/>
              <w:rPr>
                <w:color w:val="000000"/>
              </w:rPr>
            </w:pPr>
            <w:r w:rsidRPr="005E062A">
              <w:rPr>
                <w:color w:val="000000"/>
                <w:sz w:val="16"/>
                <w:szCs w:val="16"/>
                <w:lang w:eastAsia="ru-RU"/>
              </w:rPr>
              <w:t xml:space="preserve">На письмове прохання заявника внесення прізвища та імені особи, на ім’я якої оформлюється паспорт для виїзду за кордон, латинськими літерами може бути виконано відповідно до його написання у раніше виданих документах, що посвідчують особу та підтверджують громадянство України, оформлених компетентними органами України, або документах, що підтверджують факт народження, зміни імені (у тому числі у разі укладення або розірвання шлюбу), виданих компетентними органами іноземної держави та </w:t>
            </w:r>
            <w:r w:rsidRPr="005E062A">
              <w:rPr>
                <w:color w:val="000000"/>
                <w:sz w:val="16"/>
                <w:szCs w:val="16"/>
                <w:lang w:eastAsia="ru-RU"/>
              </w:rPr>
              <w:lastRenderedPageBreak/>
              <w:t>легалізованих в установленому порядку. Написання прізвища особи у паспорті для виїзду за кордон може бути виконано відповідно до написання прізвища її дитини/батьків</w:t>
            </w:r>
            <w:r w:rsidRPr="005E062A">
              <w:rPr>
                <w:color w:val="000000"/>
                <w:sz w:val="24"/>
                <w:szCs w:val="16"/>
                <w:lang w:eastAsia="ru-RU"/>
              </w:rPr>
              <w:t xml:space="preserve"> </w:t>
            </w:r>
            <w:r w:rsidRPr="005E062A">
              <w:rPr>
                <w:color w:val="000000"/>
                <w:sz w:val="16"/>
                <w:szCs w:val="16"/>
                <w:lang w:eastAsia="ru-RU"/>
              </w:rPr>
              <w:t xml:space="preserve">(або одного з них)/одного з подружжя у раніше виданих їм паспортах для виїзду за кордон (у тому числі в паспортах для виїзду за кордон, виданих іноземними державами, якщо дитина/батьки/одне з подружжя є іноземцями). </w:t>
            </w:r>
          </w:p>
          <w:p w14:paraId="3A41021A" w14:textId="77777777" w:rsidR="00662B91" w:rsidRPr="005E062A" w:rsidRDefault="00662B91">
            <w:pPr>
              <w:pStyle w:val="af0"/>
              <w:ind w:left="0" w:firstLine="321"/>
              <w:jc w:val="both"/>
              <w:rPr>
                <w:color w:val="000000"/>
              </w:rPr>
            </w:pPr>
            <w:r w:rsidRPr="005E062A">
              <w:rPr>
                <w:color w:val="000000"/>
                <w:sz w:val="16"/>
                <w:szCs w:val="16"/>
                <w:lang w:eastAsia="ru-RU"/>
              </w:rPr>
              <w:t>Якщо документи, які можуть підтвердити зазначених факт наявні у заявника під час прийому, працівник приймає від нього письмову заяву, сканує її  та документ до заяви-анкети і вносить корегування у написання прізвища та/або імені до відповідних полів заяви-анкети.</w:t>
            </w:r>
          </w:p>
          <w:p w14:paraId="6AFA6D5E" w14:textId="77777777" w:rsidR="00662B91" w:rsidRPr="005E062A" w:rsidRDefault="00662B91">
            <w:pPr>
              <w:ind w:firstLine="321"/>
              <w:jc w:val="both"/>
              <w:rPr>
                <w:color w:val="000000"/>
              </w:rPr>
            </w:pPr>
            <w:r w:rsidRPr="005E062A">
              <w:rPr>
                <w:color w:val="000000"/>
                <w:sz w:val="16"/>
                <w:szCs w:val="16"/>
              </w:rPr>
              <w:t>Якщо під час прийому відсутні підтверджуючі документи та заявник згоден відмовитися від оформлення, працівник оформлює відмову від оформлення заяви-анкети.</w:t>
            </w:r>
          </w:p>
        </w:tc>
        <w:tc>
          <w:tcPr>
            <w:tcW w:w="2126" w:type="dxa"/>
            <w:tcBorders>
              <w:top w:val="single" w:sz="4" w:space="0" w:color="000000"/>
              <w:left w:val="single" w:sz="4" w:space="0" w:color="000000"/>
              <w:bottom w:val="single" w:sz="4" w:space="0" w:color="000000"/>
            </w:tcBorders>
          </w:tcPr>
          <w:p w14:paraId="2442ABC2" w14:textId="77777777" w:rsidR="00662B91" w:rsidRPr="007D0CAA" w:rsidRDefault="00662B91" w:rsidP="004618A5">
            <w:pPr>
              <w:jc w:val="center"/>
              <w:rPr>
                <w:sz w:val="16"/>
                <w:szCs w:val="16"/>
              </w:rPr>
            </w:pPr>
            <w:r w:rsidRPr="007D0CAA">
              <w:rPr>
                <w:sz w:val="16"/>
                <w:szCs w:val="16"/>
              </w:rPr>
              <w:lastRenderedPageBreak/>
              <w:t>Працівник</w:t>
            </w:r>
            <w:r>
              <w:rPr>
                <w:sz w:val="16"/>
                <w:szCs w:val="16"/>
              </w:rPr>
              <w:t xml:space="preserve"> Самбірського відділу</w:t>
            </w:r>
            <w:r w:rsidRPr="007D0CAA">
              <w:rPr>
                <w:sz w:val="16"/>
                <w:szCs w:val="16"/>
              </w:rPr>
              <w:t xml:space="preserve"> </w:t>
            </w:r>
            <w:r>
              <w:rPr>
                <w:sz w:val="16"/>
                <w:szCs w:val="16"/>
              </w:rPr>
              <w:t>ЗМУ ДМС</w:t>
            </w:r>
          </w:p>
          <w:p w14:paraId="2CC3E7A7" w14:textId="77777777" w:rsidR="00662B91" w:rsidRDefault="00662B91" w:rsidP="004618A5">
            <w:pPr>
              <w:jc w:val="center"/>
              <w:rPr>
                <w:sz w:val="16"/>
                <w:szCs w:val="16"/>
              </w:rPr>
            </w:pPr>
            <w:r w:rsidRPr="007D0CAA">
              <w:rPr>
                <w:sz w:val="16"/>
                <w:szCs w:val="16"/>
              </w:rPr>
              <w:t xml:space="preserve"> </w:t>
            </w:r>
          </w:p>
          <w:p w14:paraId="729AB1A7" w14:textId="77777777" w:rsidR="00662B91" w:rsidRDefault="00662B91" w:rsidP="004618A5">
            <w:pPr>
              <w:jc w:val="center"/>
              <w:rPr>
                <w:sz w:val="16"/>
                <w:szCs w:val="16"/>
              </w:rPr>
            </w:pPr>
          </w:p>
          <w:p w14:paraId="339E5884" w14:textId="77777777" w:rsidR="00662B91" w:rsidRPr="007D0CAA" w:rsidRDefault="00662B91" w:rsidP="004618A5">
            <w:pPr>
              <w:jc w:val="center"/>
              <w:rPr>
                <w:sz w:val="16"/>
                <w:szCs w:val="16"/>
              </w:rPr>
            </w:pPr>
          </w:p>
          <w:p w14:paraId="5CB69BBD" w14:textId="77777777" w:rsidR="00662B91" w:rsidRDefault="00662B91" w:rsidP="004618A5">
            <w:pPr>
              <w:ind w:left="32" w:right="-80" w:hanging="32"/>
              <w:jc w:val="center"/>
              <w:rPr>
                <w:sz w:val="16"/>
                <w:szCs w:val="16"/>
              </w:rPr>
            </w:pPr>
          </w:p>
          <w:p w14:paraId="64818F0E" w14:textId="77777777" w:rsidR="00662B91" w:rsidRPr="007D0CAA" w:rsidRDefault="00662B91" w:rsidP="004618A5">
            <w:pPr>
              <w:ind w:left="32" w:right="-80" w:hanging="32"/>
              <w:jc w:val="center"/>
              <w:rPr>
                <w:sz w:val="16"/>
                <w:szCs w:val="16"/>
              </w:rPr>
            </w:pPr>
            <w:r w:rsidRPr="007D0CAA">
              <w:rPr>
                <w:sz w:val="16"/>
                <w:szCs w:val="16"/>
              </w:rPr>
              <w:t>Працівник центру надання  адміністративних послуг</w:t>
            </w:r>
          </w:p>
        </w:tc>
        <w:tc>
          <w:tcPr>
            <w:tcW w:w="1843" w:type="dxa"/>
            <w:tcBorders>
              <w:top w:val="single" w:sz="4" w:space="0" w:color="000000"/>
              <w:left w:val="single" w:sz="4" w:space="0" w:color="000000"/>
              <w:bottom w:val="single" w:sz="4" w:space="0" w:color="000000"/>
            </w:tcBorders>
          </w:tcPr>
          <w:p w14:paraId="5959ED6B" w14:textId="77777777" w:rsidR="00662B91" w:rsidRPr="007D0CAA" w:rsidRDefault="00662B91" w:rsidP="004618A5">
            <w:pPr>
              <w:ind w:left="-136" w:right="-80"/>
              <w:jc w:val="center"/>
              <w:rPr>
                <w:sz w:val="16"/>
                <w:szCs w:val="16"/>
              </w:rPr>
            </w:pPr>
            <w:r w:rsidRPr="007D0CAA">
              <w:rPr>
                <w:sz w:val="16"/>
                <w:szCs w:val="16"/>
              </w:rPr>
              <w:t xml:space="preserve"> </w:t>
            </w:r>
          </w:p>
          <w:p w14:paraId="69F5F9D6" w14:textId="77777777" w:rsidR="00662B91" w:rsidRPr="007D0CAA" w:rsidRDefault="00662B91" w:rsidP="004618A5">
            <w:pPr>
              <w:jc w:val="center"/>
              <w:rPr>
                <w:sz w:val="16"/>
                <w:szCs w:val="16"/>
              </w:rPr>
            </w:pPr>
            <w:r>
              <w:rPr>
                <w:sz w:val="16"/>
                <w:szCs w:val="16"/>
              </w:rPr>
              <w:t>Самбірський відділ</w:t>
            </w:r>
            <w:r w:rsidRPr="007D0CAA">
              <w:rPr>
                <w:sz w:val="16"/>
                <w:szCs w:val="16"/>
              </w:rPr>
              <w:t xml:space="preserve"> </w:t>
            </w:r>
            <w:r>
              <w:rPr>
                <w:sz w:val="16"/>
                <w:szCs w:val="16"/>
              </w:rPr>
              <w:t>ЗМУ ДМС</w:t>
            </w:r>
          </w:p>
          <w:p w14:paraId="1C7E6A06" w14:textId="77777777" w:rsidR="00662B91" w:rsidRPr="007D0CAA" w:rsidRDefault="00662B91" w:rsidP="004618A5">
            <w:pPr>
              <w:jc w:val="center"/>
              <w:rPr>
                <w:sz w:val="16"/>
                <w:szCs w:val="16"/>
              </w:rPr>
            </w:pPr>
            <w:r w:rsidRPr="007D0CAA">
              <w:rPr>
                <w:sz w:val="16"/>
                <w:szCs w:val="16"/>
              </w:rPr>
              <w:t xml:space="preserve"> </w:t>
            </w:r>
          </w:p>
          <w:p w14:paraId="38B63582" w14:textId="77777777" w:rsidR="00662B91" w:rsidRDefault="00662B91" w:rsidP="004618A5">
            <w:pPr>
              <w:jc w:val="center"/>
              <w:rPr>
                <w:sz w:val="16"/>
                <w:szCs w:val="16"/>
              </w:rPr>
            </w:pPr>
          </w:p>
          <w:p w14:paraId="412F8116" w14:textId="77777777" w:rsidR="00662B91" w:rsidRPr="007D0CAA" w:rsidRDefault="00662B91" w:rsidP="004618A5">
            <w:pPr>
              <w:jc w:val="center"/>
              <w:rPr>
                <w:sz w:val="16"/>
                <w:szCs w:val="16"/>
              </w:rPr>
            </w:pPr>
          </w:p>
          <w:p w14:paraId="5678000F" w14:textId="77777777" w:rsidR="00662B91" w:rsidRPr="007D0CAA" w:rsidRDefault="00662B91" w:rsidP="004618A5">
            <w:pPr>
              <w:jc w:val="center"/>
              <w:rPr>
                <w:sz w:val="16"/>
                <w:szCs w:val="16"/>
              </w:rPr>
            </w:pPr>
            <w:r w:rsidRPr="007D0CAA">
              <w:rPr>
                <w:sz w:val="16"/>
                <w:szCs w:val="16"/>
              </w:rPr>
              <w:t>Центр надання адміністративних послуг</w:t>
            </w:r>
          </w:p>
        </w:tc>
        <w:tc>
          <w:tcPr>
            <w:tcW w:w="1771" w:type="dxa"/>
            <w:tcBorders>
              <w:top w:val="single" w:sz="4" w:space="0" w:color="000000"/>
              <w:left w:val="single" w:sz="4" w:space="0" w:color="000000"/>
              <w:bottom w:val="single" w:sz="4" w:space="0" w:color="000000"/>
              <w:right w:val="single" w:sz="4" w:space="0" w:color="000000"/>
            </w:tcBorders>
          </w:tcPr>
          <w:p w14:paraId="54A71BD6" w14:textId="77777777" w:rsidR="00662B91" w:rsidRPr="005E062A" w:rsidRDefault="00662B91">
            <w:pPr>
              <w:jc w:val="center"/>
              <w:rPr>
                <w:color w:val="000000"/>
              </w:rPr>
            </w:pPr>
            <w:r w:rsidRPr="005E062A">
              <w:rPr>
                <w:color w:val="000000"/>
                <w:sz w:val="16"/>
                <w:szCs w:val="16"/>
              </w:rPr>
              <w:t>Під час прийому документів у день звернення</w:t>
            </w:r>
          </w:p>
        </w:tc>
      </w:tr>
      <w:tr w:rsidR="00662B91" w:rsidRPr="005E062A" w14:paraId="0724C1BC" w14:textId="77777777" w:rsidTr="005E062A">
        <w:tc>
          <w:tcPr>
            <w:tcW w:w="560" w:type="dxa"/>
            <w:tcBorders>
              <w:top w:val="single" w:sz="4" w:space="0" w:color="000000"/>
              <w:left w:val="single" w:sz="4" w:space="0" w:color="000000"/>
              <w:bottom w:val="single" w:sz="4" w:space="0" w:color="000000"/>
            </w:tcBorders>
          </w:tcPr>
          <w:p w14:paraId="20431A43" w14:textId="77777777" w:rsidR="00662B91" w:rsidRPr="005E062A" w:rsidRDefault="00662B91">
            <w:pPr>
              <w:jc w:val="both"/>
              <w:rPr>
                <w:color w:val="000000"/>
              </w:rPr>
            </w:pPr>
            <w:r w:rsidRPr="005E062A">
              <w:rPr>
                <w:color w:val="000000"/>
                <w:sz w:val="16"/>
                <w:szCs w:val="16"/>
              </w:rPr>
              <w:t>4</w:t>
            </w:r>
          </w:p>
        </w:tc>
        <w:tc>
          <w:tcPr>
            <w:tcW w:w="4118" w:type="dxa"/>
            <w:tcBorders>
              <w:top w:val="single" w:sz="4" w:space="0" w:color="000000"/>
              <w:left w:val="single" w:sz="4" w:space="0" w:color="000000"/>
              <w:bottom w:val="single" w:sz="4" w:space="0" w:color="000000"/>
            </w:tcBorders>
          </w:tcPr>
          <w:p w14:paraId="495330F0" w14:textId="77777777" w:rsidR="00662B91" w:rsidRPr="005E062A" w:rsidRDefault="00662B91">
            <w:pPr>
              <w:pStyle w:val="af1"/>
              <w:spacing w:before="0"/>
              <w:ind w:firstLine="321"/>
              <w:jc w:val="both"/>
              <w:rPr>
                <w:rFonts w:ascii="Times New Roman" w:hAnsi="Times New Roman" w:cs="Times New Roman"/>
                <w:color w:val="000000"/>
              </w:rPr>
            </w:pPr>
            <w:r w:rsidRPr="005E062A">
              <w:rPr>
                <w:rFonts w:ascii="Times New Roman" w:hAnsi="Times New Roman" w:cs="Times New Roman"/>
                <w:color w:val="000000"/>
                <w:sz w:val="16"/>
                <w:szCs w:val="16"/>
              </w:rPr>
              <w:t>Після перевірки заявник власним підписом підтверджує правильність внесених до заяви-анкети відомостей про особу. Якщо заявник через фізичні вади не може підтвердити власним підписом правильність таких відомостей, працівник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14:paraId="178954A9" w14:textId="77777777" w:rsidR="00662B91" w:rsidRPr="005E062A" w:rsidRDefault="00662B91">
            <w:pPr>
              <w:pStyle w:val="af0"/>
              <w:ind w:left="0" w:firstLine="321"/>
              <w:jc w:val="both"/>
              <w:rPr>
                <w:color w:val="000000"/>
                <w:sz w:val="16"/>
                <w:szCs w:val="16"/>
                <w:lang w:eastAsia="ru-RU"/>
              </w:rPr>
            </w:pPr>
          </w:p>
        </w:tc>
        <w:tc>
          <w:tcPr>
            <w:tcW w:w="2126" w:type="dxa"/>
            <w:tcBorders>
              <w:top w:val="single" w:sz="4" w:space="0" w:color="000000"/>
              <w:left w:val="single" w:sz="4" w:space="0" w:color="000000"/>
              <w:bottom w:val="single" w:sz="4" w:space="0" w:color="000000"/>
            </w:tcBorders>
          </w:tcPr>
          <w:p w14:paraId="0A819956" w14:textId="77777777" w:rsidR="00662B91" w:rsidRPr="005E062A" w:rsidRDefault="00662B91">
            <w:pPr>
              <w:ind w:left="34"/>
              <w:jc w:val="center"/>
              <w:rPr>
                <w:color w:val="000000"/>
              </w:rPr>
            </w:pPr>
            <w:r w:rsidRPr="005E062A">
              <w:rPr>
                <w:color w:val="000000"/>
                <w:sz w:val="16"/>
                <w:szCs w:val="16"/>
              </w:rPr>
              <w:t>Заявник або його законний  представник</w:t>
            </w:r>
          </w:p>
          <w:p w14:paraId="28E425BA" w14:textId="77777777" w:rsidR="00662B91" w:rsidRPr="007D0CAA" w:rsidRDefault="00662B91" w:rsidP="00662B91">
            <w:pPr>
              <w:jc w:val="center"/>
              <w:rPr>
                <w:sz w:val="16"/>
                <w:szCs w:val="16"/>
              </w:rPr>
            </w:pPr>
            <w:r w:rsidRPr="007D0CAA">
              <w:rPr>
                <w:sz w:val="16"/>
                <w:szCs w:val="16"/>
              </w:rPr>
              <w:t>Працівник</w:t>
            </w:r>
            <w:r>
              <w:rPr>
                <w:sz w:val="16"/>
                <w:szCs w:val="16"/>
              </w:rPr>
              <w:t xml:space="preserve"> Самбірського відділу</w:t>
            </w:r>
            <w:r w:rsidRPr="007D0CAA">
              <w:rPr>
                <w:sz w:val="16"/>
                <w:szCs w:val="16"/>
              </w:rPr>
              <w:t xml:space="preserve"> </w:t>
            </w:r>
            <w:r>
              <w:rPr>
                <w:sz w:val="16"/>
                <w:szCs w:val="16"/>
              </w:rPr>
              <w:t>ЗМУ ДМС</w:t>
            </w:r>
          </w:p>
          <w:p w14:paraId="53880DDC" w14:textId="77777777" w:rsidR="00662B91" w:rsidRDefault="00662B91" w:rsidP="00662B91">
            <w:pPr>
              <w:jc w:val="center"/>
              <w:rPr>
                <w:sz w:val="16"/>
                <w:szCs w:val="16"/>
              </w:rPr>
            </w:pPr>
            <w:r w:rsidRPr="007D0CAA">
              <w:rPr>
                <w:sz w:val="16"/>
                <w:szCs w:val="16"/>
              </w:rPr>
              <w:t xml:space="preserve"> </w:t>
            </w:r>
          </w:p>
          <w:p w14:paraId="2588A117" w14:textId="77777777" w:rsidR="00662B91" w:rsidRDefault="00662B91" w:rsidP="00662B91">
            <w:pPr>
              <w:jc w:val="center"/>
              <w:rPr>
                <w:sz w:val="16"/>
                <w:szCs w:val="16"/>
              </w:rPr>
            </w:pPr>
          </w:p>
          <w:p w14:paraId="0598C5FA" w14:textId="77777777" w:rsidR="00662B91" w:rsidRPr="007D0CAA" w:rsidRDefault="00662B91" w:rsidP="00662B91">
            <w:pPr>
              <w:jc w:val="center"/>
              <w:rPr>
                <w:sz w:val="16"/>
                <w:szCs w:val="16"/>
              </w:rPr>
            </w:pPr>
          </w:p>
          <w:p w14:paraId="50EFBA65" w14:textId="77777777" w:rsidR="00662B91" w:rsidRDefault="00662B91" w:rsidP="00662B91">
            <w:pPr>
              <w:ind w:left="32" w:right="-80" w:hanging="32"/>
              <w:jc w:val="center"/>
              <w:rPr>
                <w:sz w:val="16"/>
                <w:szCs w:val="16"/>
              </w:rPr>
            </w:pPr>
          </w:p>
          <w:p w14:paraId="17CEA5D6" w14:textId="77777777" w:rsidR="00662B91" w:rsidRPr="005E062A" w:rsidRDefault="00662B91" w:rsidP="00662B91">
            <w:pPr>
              <w:ind w:left="34" w:hanging="3"/>
              <w:jc w:val="center"/>
              <w:rPr>
                <w:color w:val="000000"/>
              </w:rPr>
            </w:pPr>
            <w:r w:rsidRPr="007D0CAA">
              <w:rPr>
                <w:sz w:val="16"/>
                <w:szCs w:val="16"/>
              </w:rPr>
              <w:t>Працівник центру надання  адміністративних послуг</w:t>
            </w:r>
            <w:r w:rsidRPr="005E062A">
              <w:rPr>
                <w:color w:val="000000"/>
                <w:sz w:val="16"/>
                <w:szCs w:val="16"/>
              </w:rPr>
              <w:t xml:space="preserve"> </w:t>
            </w:r>
          </w:p>
          <w:p w14:paraId="6DBCC0DB" w14:textId="77777777" w:rsidR="00662B91" w:rsidRPr="005E062A" w:rsidRDefault="00662B91">
            <w:pPr>
              <w:ind w:left="34"/>
              <w:jc w:val="center"/>
              <w:rPr>
                <w:color w:val="000000"/>
              </w:rPr>
            </w:pPr>
          </w:p>
        </w:tc>
        <w:tc>
          <w:tcPr>
            <w:tcW w:w="1843" w:type="dxa"/>
            <w:tcBorders>
              <w:top w:val="single" w:sz="4" w:space="0" w:color="000000"/>
              <w:left w:val="single" w:sz="4" w:space="0" w:color="000000"/>
              <w:bottom w:val="single" w:sz="4" w:space="0" w:color="000000"/>
            </w:tcBorders>
          </w:tcPr>
          <w:p w14:paraId="7D3F81A6" w14:textId="77777777" w:rsidR="00662B91" w:rsidRPr="005E062A" w:rsidRDefault="00662B91">
            <w:pPr>
              <w:ind w:left="34"/>
              <w:jc w:val="center"/>
              <w:rPr>
                <w:color w:val="000000"/>
              </w:rPr>
            </w:pPr>
            <w:r w:rsidRPr="005E062A">
              <w:rPr>
                <w:color w:val="000000"/>
                <w:sz w:val="16"/>
                <w:szCs w:val="16"/>
              </w:rPr>
              <w:t>Заявник або його законний  представник</w:t>
            </w:r>
          </w:p>
          <w:p w14:paraId="085DB352" w14:textId="77777777" w:rsidR="00662B91" w:rsidRPr="007D0CAA" w:rsidRDefault="00662B91" w:rsidP="00662B91">
            <w:pPr>
              <w:jc w:val="center"/>
              <w:rPr>
                <w:sz w:val="16"/>
                <w:szCs w:val="16"/>
              </w:rPr>
            </w:pPr>
            <w:r>
              <w:rPr>
                <w:sz w:val="16"/>
                <w:szCs w:val="16"/>
              </w:rPr>
              <w:t>Самбірський відділ</w:t>
            </w:r>
            <w:r w:rsidRPr="007D0CAA">
              <w:rPr>
                <w:sz w:val="16"/>
                <w:szCs w:val="16"/>
              </w:rPr>
              <w:t xml:space="preserve"> </w:t>
            </w:r>
            <w:r>
              <w:rPr>
                <w:sz w:val="16"/>
                <w:szCs w:val="16"/>
              </w:rPr>
              <w:t>ЗМУ ДМС</w:t>
            </w:r>
          </w:p>
          <w:p w14:paraId="0DB50791" w14:textId="77777777" w:rsidR="00662B91" w:rsidRPr="007D0CAA" w:rsidRDefault="00662B91" w:rsidP="00662B91">
            <w:pPr>
              <w:jc w:val="center"/>
              <w:rPr>
                <w:sz w:val="16"/>
                <w:szCs w:val="16"/>
              </w:rPr>
            </w:pPr>
            <w:r w:rsidRPr="007D0CAA">
              <w:rPr>
                <w:sz w:val="16"/>
                <w:szCs w:val="16"/>
              </w:rPr>
              <w:t xml:space="preserve"> </w:t>
            </w:r>
          </w:p>
          <w:p w14:paraId="74EFF0AF" w14:textId="77777777" w:rsidR="00662B91" w:rsidRDefault="00662B91" w:rsidP="00662B91">
            <w:pPr>
              <w:jc w:val="center"/>
              <w:rPr>
                <w:sz w:val="16"/>
                <w:szCs w:val="16"/>
              </w:rPr>
            </w:pPr>
          </w:p>
          <w:p w14:paraId="33F14D74" w14:textId="77777777" w:rsidR="00662B91" w:rsidRPr="007D0CAA" w:rsidRDefault="00662B91" w:rsidP="00662B91">
            <w:pPr>
              <w:jc w:val="center"/>
              <w:rPr>
                <w:sz w:val="16"/>
                <w:szCs w:val="16"/>
              </w:rPr>
            </w:pPr>
          </w:p>
          <w:p w14:paraId="4B3539ED" w14:textId="77777777" w:rsidR="00662B91" w:rsidRPr="005E062A" w:rsidRDefault="00662B91" w:rsidP="00662B91">
            <w:pPr>
              <w:ind w:left="34"/>
              <w:jc w:val="center"/>
              <w:rPr>
                <w:color w:val="000000"/>
              </w:rPr>
            </w:pPr>
            <w:r w:rsidRPr="007D0CAA">
              <w:rPr>
                <w:sz w:val="16"/>
                <w:szCs w:val="16"/>
              </w:rPr>
              <w:t>Центр надання адміністративних послуг</w:t>
            </w:r>
          </w:p>
        </w:tc>
        <w:tc>
          <w:tcPr>
            <w:tcW w:w="1771" w:type="dxa"/>
            <w:tcBorders>
              <w:top w:val="single" w:sz="4" w:space="0" w:color="000000"/>
              <w:left w:val="single" w:sz="4" w:space="0" w:color="000000"/>
              <w:bottom w:val="single" w:sz="4" w:space="0" w:color="000000"/>
              <w:right w:val="single" w:sz="4" w:space="0" w:color="000000"/>
            </w:tcBorders>
          </w:tcPr>
          <w:p w14:paraId="53FC0A52" w14:textId="77777777" w:rsidR="00662B91" w:rsidRPr="005E062A" w:rsidRDefault="00662B91">
            <w:pPr>
              <w:jc w:val="center"/>
              <w:rPr>
                <w:color w:val="000000"/>
              </w:rPr>
            </w:pPr>
            <w:r w:rsidRPr="005E062A">
              <w:rPr>
                <w:color w:val="000000"/>
                <w:sz w:val="16"/>
                <w:szCs w:val="16"/>
              </w:rPr>
              <w:t>Після прийому документів у день звернення</w:t>
            </w:r>
          </w:p>
        </w:tc>
      </w:tr>
      <w:tr w:rsidR="00662B91" w:rsidRPr="005E062A" w14:paraId="7A00E484" w14:textId="77777777" w:rsidTr="005E062A">
        <w:tc>
          <w:tcPr>
            <w:tcW w:w="560" w:type="dxa"/>
            <w:tcBorders>
              <w:top w:val="single" w:sz="4" w:space="0" w:color="000000"/>
              <w:left w:val="single" w:sz="4" w:space="0" w:color="000000"/>
              <w:bottom w:val="single" w:sz="4" w:space="0" w:color="000000"/>
            </w:tcBorders>
          </w:tcPr>
          <w:p w14:paraId="282909E3" w14:textId="77777777" w:rsidR="00662B91" w:rsidRPr="005E062A" w:rsidRDefault="00662B91">
            <w:pPr>
              <w:jc w:val="both"/>
              <w:rPr>
                <w:color w:val="000000"/>
              </w:rPr>
            </w:pPr>
            <w:r w:rsidRPr="005E062A">
              <w:rPr>
                <w:color w:val="000000"/>
                <w:sz w:val="16"/>
                <w:szCs w:val="16"/>
              </w:rPr>
              <w:t>5</w:t>
            </w:r>
          </w:p>
        </w:tc>
        <w:tc>
          <w:tcPr>
            <w:tcW w:w="4118" w:type="dxa"/>
            <w:tcBorders>
              <w:top w:val="single" w:sz="4" w:space="0" w:color="000000"/>
              <w:left w:val="single" w:sz="4" w:space="0" w:color="000000"/>
              <w:bottom w:val="single" w:sz="4" w:space="0" w:color="000000"/>
            </w:tcBorders>
          </w:tcPr>
          <w:p w14:paraId="496D12F8" w14:textId="77777777" w:rsidR="00662B91" w:rsidRPr="005E062A" w:rsidRDefault="00662B91">
            <w:pPr>
              <w:pStyle w:val="af1"/>
              <w:spacing w:before="0"/>
              <w:ind w:firstLine="321"/>
              <w:jc w:val="both"/>
              <w:rPr>
                <w:rFonts w:ascii="Times New Roman" w:hAnsi="Times New Roman" w:cs="Times New Roman"/>
                <w:color w:val="000000"/>
              </w:rPr>
            </w:pPr>
            <w:r w:rsidRPr="005E062A">
              <w:rPr>
                <w:rFonts w:ascii="Times New Roman" w:hAnsi="Times New Roman" w:cs="Times New Roman"/>
                <w:color w:val="000000"/>
                <w:sz w:val="16"/>
                <w:szCs w:val="16"/>
              </w:rPr>
              <w:t>Після перевірки заявником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який прийняв документи та сформував заяву-анкету.</w:t>
            </w:r>
          </w:p>
        </w:tc>
        <w:tc>
          <w:tcPr>
            <w:tcW w:w="2126" w:type="dxa"/>
            <w:tcBorders>
              <w:top w:val="single" w:sz="4" w:space="0" w:color="000000"/>
              <w:left w:val="single" w:sz="4" w:space="0" w:color="000000"/>
              <w:bottom w:val="single" w:sz="4" w:space="0" w:color="000000"/>
            </w:tcBorders>
          </w:tcPr>
          <w:p w14:paraId="787D9533" w14:textId="77777777" w:rsidR="00662B91" w:rsidRPr="007D0CAA" w:rsidRDefault="00662B91" w:rsidP="004618A5">
            <w:pPr>
              <w:jc w:val="center"/>
              <w:rPr>
                <w:sz w:val="16"/>
                <w:szCs w:val="16"/>
              </w:rPr>
            </w:pPr>
            <w:r w:rsidRPr="007D0CAA">
              <w:rPr>
                <w:sz w:val="16"/>
                <w:szCs w:val="16"/>
              </w:rPr>
              <w:t>Працівник</w:t>
            </w:r>
            <w:r>
              <w:rPr>
                <w:sz w:val="16"/>
                <w:szCs w:val="16"/>
              </w:rPr>
              <w:t xml:space="preserve"> Самбірського відділу</w:t>
            </w:r>
            <w:r w:rsidRPr="007D0CAA">
              <w:rPr>
                <w:sz w:val="16"/>
                <w:szCs w:val="16"/>
              </w:rPr>
              <w:t xml:space="preserve"> </w:t>
            </w:r>
            <w:r>
              <w:rPr>
                <w:sz w:val="16"/>
                <w:szCs w:val="16"/>
              </w:rPr>
              <w:t>ЗМУ ДМС</w:t>
            </w:r>
          </w:p>
          <w:p w14:paraId="04D1AEF5" w14:textId="77777777" w:rsidR="00662B91" w:rsidRDefault="00662B91" w:rsidP="004618A5">
            <w:pPr>
              <w:jc w:val="center"/>
              <w:rPr>
                <w:sz w:val="16"/>
                <w:szCs w:val="16"/>
              </w:rPr>
            </w:pPr>
            <w:r w:rsidRPr="007D0CAA">
              <w:rPr>
                <w:sz w:val="16"/>
                <w:szCs w:val="16"/>
              </w:rPr>
              <w:t xml:space="preserve"> </w:t>
            </w:r>
          </w:p>
          <w:p w14:paraId="7B318FFE" w14:textId="77777777" w:rsidR="00662B91" w:rsidRDefault="00662B91" w:rsidP="004618A5">
            <w:pPr>
              <w:jc w:val="center"/>
              <w:rPr>
                <w:sz w:val="16"/>
                <w:szCs w:val="16"/>
              </w:rPr>
            </w:pPr>
          </w:p>
          <w:p w14:paraId="376DFCCF" w14:textId="77777777" w:rsidR="00662B91" w:rsidRPr="007D0CAA" w:rsidRDefault="00662B91" w:rsidP="004618A5">
            <w:pPr>
              <w:jc w:val="center"/>
              <w:rPr>
                <w:sz w:val="16"/>
                <w:szCs w:val="16"/>
              </w:rPr>
            </w:pPr>
          </w:p>
          <w:p w14:paraId="11885CA8" w14:textId="77777777" w:rsidR="00662B91" w:rsidRDefault="00662B91" w:rsidP="004618A5">
            <w:pPr>
              <w:ind w:left="32" w:right="-80" w:hanging="32"/>
              <w:jc w:val="center"/>
              <w:rPr>
                <w:sz w:val="16"/>
                <w:szCs w:val="16"/>
              </w:rPr>
            </w:pPr>
          </w:p>
          <w:p w14:paraId="37574923" w14:textId="77777777" w:rsidR="00662B91" w:rsidRPr="007D0CAA" w:rsidRDefault="00662B91" w:rsidP="004618A5">
            <w:pPr>
              <w:ind w:left="32" w:right="-80" w:hanging="32"/>
              <w:jc w:val="center"/>
              <w:rPr>
                <w:sz w:val="16"/>
                <w:szCs w:val="16"/>
              </w:rPr>
            </w:pPr>
            <w:r w:rsidRPr="007D0CAA">
              <w:rPr>
                <w:sz w:val="16"/>
                <w:szCs w:val="16"/>
              </w:rPr>
              <w:t>Працівник центру надання  адміністративних послуг</w:t>
            </w:r>
          </w:p>
        </w:tc>
        <w:tc>
          <w:tcPr>
            <w:tcW w:w="1843" w:type="dxa"/>
            <w:tcBorders>
              <w:top w:val="single" w:sz="4" w:space="0" w:color="000000"/>
              <w:left w:val="single" w:sz="4" w:space="0" w:color="000000"/>
              <w:bottom w:val="single" w:sz="4" w:space="0" w:color="000000"/>
            </w:tcBorders>
          </w:tcPr>
          <w:p w14:paraId="2A9D8EB8" w14:textId="77777777" w:rsidR="00662B91" w:rsidRPr="007D0CAA" w:rsidRDefault="00662B91" w:rsidP="004618A5">
            <w:pPr>
              <w:ind w:left="-136" w:right="-80"/>
              <w:jc w:val="center"/>
              <w:rPr>
                <w:sz w:val="16"/>
                <w:szCs w:val="16"/>
              </w:rPr>
            </w:pPr>
            <w:r w:rsidRPr="007D0CAA">
              <w:rPr>
                <w:sz w:val="16"/>
                <w:szCs w:val="16"/>
              </w:rPr>
              <w:t xml:space="preserve"> </w:t>
            </w:r>
          </w:p>
          <w:p w14:paraId="7978FBDC" w14:textId="77777777" w:rsidR="00662B91" w:rsidRPr="007D0CAA" w:rsidRDefault="00662B91" w:rsidP="004618A5">
            <w:pPr>
              <w:jc w:val="center"/>
              <w:rPr>
                <w:sz w:val="16"/>
                <w:szCs w:val="16"/>
              </w:rPr>
            </w:pPr>
            <w:r>
              <w:rPr>
                <w:sz w:val="16"/>
                <w:szCs w:val="16"/>
              </w:rPr>
              <w:t>Самбірський відділ</w:t>
            </w:r>
            <w:r w:rsidRPr="007D0CAA">
              <w:rPr>
                <w:sz w:val="16"/>
                <w:szCs w:val="16"/>
              </w:rPr>
              <w:t xml:space="preserve"> </w:t>
            </w:r>
            <w:r>
              <w:rPr>
                <w:sz w:val="16"/>
                <w:szCs w:val="16"/>
              </w:rPr>
              <w:t>ЗМУ ДМС</w:t>
            </w:r>
          </w:p>
          <w:p w14:paraId="31633104" w14:textId="77777777" w:rsidR="00662B91" w:rsidRPr="007D0CAA" w:rsidRDefault="00662B91" w:rsidP="004618A5">
            <w:pPr>
              <w:jc w:val="center"/>
              <w:rPr>
                <w:sz w:val="16"/>
                <w:szCs w:val="16"/>
              </w:rPr>
            </w:pPr>
            <w:r w:rsidRPr="007D0CAA">
              <w:rPr>
                <w:sz w:val="16"/>
                <w:szCs w:val="16"/>
              </w:rPr>
              <w:t xml:space="preserve"> </w:t>
            </w:r>
          </w:p>
          <w:p w14:paraId="455C374D" w14:textId="77777777" w:rsidR="00662B91" w:rsidRDefault="00662B91" w:rsidP="004618A5">
            <w:pPr>
              <w:jc w:val="center"/>
              <w:rPr>
                <w:sz w:val="16"/>
                <w:szCs w:val="16"/>
              </w:rPr>
            </w:pPr>
          </w:p>
          <w:p w14:paraId="7DC25E6F" w14:textId="77777777" w:rsidR="00662B91" w:rsidRPr="007D0CAA" w:rsidRDefault="00662B91" w:rsidP="004618A5">
            <w:pPr>
              <w:jc w:val="center"/>
              <w:rPr>
                <w:sz w:val="16"/>
                <w:szCs w:val="16"/>
              </w:rPr>
            </w:pPr>
          </w:p>
          <w:p w14:paraId="24ADC3E2" w14:textId="77777777" w:rsidR="00662B91" w:rsidRPr="007D0CAA" w:rsidRDefault="00662B91" w:rsidP="004618A5">
            <w:pPr>
              <w:jc w:val="center"/>
              <w:rPr>
                <w:sz w:val="16"/>
                <w:szCs w:val="16"/>
              </w:rPr>
            </w:pPr>
            <w:r w:rsidRPr="007D0CAA">
              <w:rPr>
                <w:sz w:val="16"/>
                <w:szCs w:val="16"/>
              </w:rPr>
              <w:t>Центр надання адміністративних послуг</w:t>
            </w:r>
          </w:p>
        </w:tc>
        <w:tc>
          <w:tcPr>
            <w:tcW w:w="1771" w:type="dxa"/>
            <w:tcBorders>
              <w:top w:val="single" w:sz="4" w:space="0" w:color="000000"/>
              <w:left w:val="single" w:sz="4" w:space="0" w:color="000000"/>
              <w:bottom w:val="single" w:sz="4" w:space="0" w:color="000000"/>
              <w:right w:val="single" w:sz="4" w:space="0" w:color="000000"/>
            </w:tcBorders>
          </w:tcPr>
          <w:p w14:paraId="39407CCF" w14:textId="77777777" w:rsidR="00662B91" w:rsidRPr="005E062A" w:rsidRDefault="00662B91">
            <w:pPr>
              <w:jc w:val="center"/>
              <w:rPr>
                <w:color w:val="000000"/>
              </w:rPr>
            </w:pPr>
            <w:r w:rsidRPr="005E062A">
              <w:rPr>
                <w:color w:val="000000"/>
                <w:sz w:val="16"/>
                <w:szCs w:val="16"/>
              </w:rPr>
              <w:t>Під час прийому документів у день звернення</w:t>
            </w:r>
          </w:p>
        </w:tc>
      </w:tr>
      <w:tr w:rsidR="00662B91" w:rsidRPr="005E062A" w14:paraId="199CEB28" w14:textId="77777777" w:rsidTr="005E062A">
        <w:tc>
          <w:tcPr>
            <w:tcW w:w="560" w:type="dxa"/>
            <w:tcBorders>
              <w:top w:val="single" w:sz="4" w:space="0" w:color="000000"/>
              <w:left w:val="single" w:sz="4" w:space="0" w:color="000000"/>
              <w:bottom w:val="single" w:sz="4" w:space="0" w:color="000000"/>
            </w:tcBorders>
          </w:tcPr>
          <w:p w14:paraId="0F4B9B8F" w14:textId="77777777" w:rsidR="00662B91" w:rsidRPr="005E062A" w:rsidRDefault="00662B91">
            <w:pPr>
              <w:jc w:val="both"/>
              <w:rPr>
                <w:color w:val="000000"/>
              </w:rPr>
            </w:pPr>
            <w:r w:rsidRPr="005E062A">
              <w:rPr>
                <w:color w:val="000000"/>
                <w:sz w:val="16"/>
                <w:szCs w:val="16"/>
              </w:rPr>
              <w:t>6</w:t>
            </w:r>
          </w:p>
        </w:tc>
        <w:tc>
          <w:tcPr>
            <w:tcW w:w="4118" w:type="dxa"/>
            <w:tcBorders>
              <w:top w:val="single" w:sz="4" w:space="0" w:color="000000"/>
              <w:left w:val="single" w:sz="4" w:space="0" w:color="000000"/>
              <w:bottom w:val="single" w:sz="4" w:space="0" w:color="000000"/>
            </w:tcBorders>
          </w:tcPr>
          <w:p w14:paraId="629B7D50" w14:textId="77777777" w:rsidR="00662B91" w:rsidRPr="005E062A" w:rsidRDefault="00662B91">
            <w:pPr>
              <w:pStyle w:val="af1"/>
              <w:spacing w:before="0"/>
              <w:ind w:firstLine="321"/>
              <w:jc w:val="both"/>
              <w:rPr>
                <w:rFonts w:ascii="Times New Roman" w:hAnsi="Times New Roman" w:cs="Times New Roman"/>
                <w:color w:val="000000"/>
              </w:rPr>
            </w:pPr>
            <w:r w:rsidRPr="005E062A">
              <w:rPr>
                <w:rFonts w:ascii="Times New Roman" w:hAnsi="Times New Roman" w:cs="Times New Roman"/>
                <w:color w:val="000000"/>
                <w:sz w:val="16"/>
                <w:szCs w:val="16"/>
              </w:rPr>
              <w:t>Працівник сканує із застосуванням засобів Реєстру до заяви-анкети документи, які подаються заявником. Оригінали документів повертаються заявнику після оформлення заяви-анкети.</w:t>
            </w:r>
          </w:p>
          <w:p w14:paraId="02234108" w14:textId="77777777" w:rsidR="00662B91" w:rsidRPr="005E062A" w:rsidRDefault="00662B91">
            <w:pPr>
              <w:pStyle w:val="af1"/>
              <w:spacing w:before="0"/>
              <w:ind w:firstLine="321"/>
              <w:jc w:val="both"/>
              <w:rPr>
                <w:rFonts w:ascii="Times New Roman" w:hAnsi="Times New Roman" w:cs="Times New Roman"/>
                <w:color w:val="000000"/>
              </w:rPr>
            </w:pPr>
            <w:r w:rsidRPr="005E062A">
              <w:rPr>
                <w:rFonts w:ascii="Times New Roman" w:hAnsi="Times New Roman" w:cs="Times New Roman"/>
                <w:color w:val="000000"/>
                <w:sz w:val="16"/>
                <w:szCs w:val="16"/>
                <w:lang w:val="ru-RU"/>
              </w:rPr>
              <w:t xml:space="preserve">У разі подання заявником інформації  про сплату адміністративного збору реквізити платежу (код квитанції) вносяться до заяви-анкети та </w:t>
            </w:r>
            <w:r w:rsidRPr="005E062A">
              <w:rPr>
                <w:rFonts w:ascii="Times New Roman" w:hAnsi="Times New Roman" w:cs="Times New Roman"/>
                <w:color w:val="000000"/>
                <w:sz w:val="16"/>
                <w:szCs w:val="16"/>
                <w:u w:val="single"/>
                <w:lang w:val="ru-RU"/>
              </w:rPr>
              <w:t>у разі наявності технічної можливості</w:t>
            </w:r>
            <w:r w:rsidRPr="005E062A">
              <w:rPr>
                <w:rFonts w:ascii="Times New Roman" w:hAnsi="Times New Roman" w:cs="Times New Roman"/>
                <w:color w:val="000000"/>
                <w:sz w:val="16"/>
                <w:szCs w:val="16"/>
                <w:lang w:val="ru-RU"/>
              </w:rPr>
              <w:t xml:space="preserve"> квитанція роздруковується за допомогою програмного продукту «</w:t>
            </w:r>
            <w:r w:rsidRPr="005E062A">
              <w:rPr>
                <w:rFonts w:ascii="Times New Roman" w:hAnsi="Times New Roman" w:cs="Times New Roman"/>
                <w:color w:val="000000"/>
                <w:sz w:val="16"/>
                <w:szCs w:val="16"/>
                <w:lang w:val="en-US"/>
              </w:rPr>
              <w:t>check</w:t>
            </w:r>
            <w:r w:rsidRPr="005E062A">
              <w:rPr>
                <w:rFonts w:ascii="Times New Roman" w:hAnsi="Times New Roman" w:cs="Times New Roman"/>
                <w:color w:val="000000"/>
                <w:sz w:val="16"/>
                <w:szCs w:val="16"/>
                <w:lang w:val="ru-RU"/>
              </w:rPr>
              <w:t>», сканується до заяви-анкети.</w:t>
            </w:r>
          </w:p>
        </w:tc>
        <w:tc>
          <w:tcPr>
            <w:tcW w:w="2126" w:type="dxa"/>
            <w:tcBorders>
              <w:top w:val="single" w:sz="4" w:space="0" w:color="000000"/>
              <w:left w:val="single" w:sz="4" w:space="0" w:color="000000"/>
              <w:bottom w:val="single" w:sz="4" w:space="0" w:color="000000"/>
            </w:tcBorders>
          </w:tcPr>
          <w:p w14:paraId="1D8270A7" w14:textId="77777777" w:rsidR="00662B91" w:rsidRPr="007D0CAA" w:rsidRDefault="00662B91" w:rsidP="004618A5">
            <w:pPr>
              <w:jc w:val="center"/>
              <w:rPr>
                <w:sz w:val="16"/>
                <w:szCs w:val="16"/>
              </w:rPr>
            </w:pPr>
            <w:r w:rsidRPr="007D0CAA">
              <w:rPr>
                <w:sz w:val="16"/>
                <w:szCs w:val="16"/>
              </w:rPr>
              <w:t>Працівник</w:t>
            </w:r>
            <w:r>
              <w:rPr>
                <w:sz w:val="16"/>
                <w:szCs w:val="16"/>
              </w:rPr>
              <w:t xml:space="preserve"> Самбірського відділу</w:t>
            </w:r>
            <w:r w:rsidRPr="007D0CAA">
              <w:rPr>
                <w:sz w:val="16"/>
                <w:szCs w:val="16"/>
              </w:rPr>
              <w:t xml:space="preserve"> </w:t>
            </w:r>
            <w:r>
              <w:rPr>
                <w:sz w:val="16"/>
                <w:szCs w:val="16"/>
              </w:rPr>
              <w:t>ЗМУ ДМС</w:t>
            </w:r>
          </w:p>
          <w:p w14:paraId="3028789C" w14:textId="77777777" w:rsidR="00662B91" w:rsidRDefault="00662B91" w:rsidP="004618A5">
            <w:pPr>
              <w:jc w:val="center"/>
              <w:rPr>
                <w:sz w:val="16"/>
                <w:szCs w:val="16"/>
              </w:rPr>
            </w:pPr>
            <w:r w:rsidRPr="007D0CAA">
              <w:rPr>
                <w:sz w:val="16"/>
                <w:szCs w:val="16"/>
              </w:rPr>
              <w:t xml:space="preserve"> </w:t>
            </w:r>
          </w:p>
          <w:p w14:paraId="1BA7BD29" w14:textId="77777777" w:rsidR="00662B91" w:rsidRDefault="00662B91" w:rsidP="004618A5">
            <w:pPr>
              <w:jc w:val="center"/>
              <w:rPr>
                <w:sz w:val="16"/>
                <w:szCs w:val="16"/>
              </w:rPr>
            </w:pPr>
          </w:p>
          <w:p w14:paraId="0D10821F" w14:textId="77777777" w:rsidR="00662B91" w:rsidRPr="007D0CAA" w:rsidRDefault="00662B91" w:rsidP="004618A5">
            <w:pPr>
              <w:jc w:val="center"/>
              <w:rPr>
                <w:sz w:val="16"/>
                <w:szCs w:val="16"/>
              </w:rPr>
            </w:pPr>
          </w:p>
          <w:p w14:paraId="4D5CA9E4" w14:textId="77777777" w:rsidR="00662B91" w:rsidRDefault="00662B91" w:rsidP="004618A5">
            <w:pPr>
              <w:ind w:left="32" w:right="-80" w:hanging="32"/>
              <w:jc w:val="center"/>
              <w:rPr>
                <w:sz w:val="16"/>
                <w:szCs w:val="16"/>
              </w:rPr>
            </w:pPr>
          </w:p>
          <w:p w14:paraId="76EE665E" w14:textId="77777777" w:rsidR="00662B91" w:rsidRPr="007D0CAA" w:rsidRDefault="00662B91" w:rsidP="004618A5">
            <w:pPr>
              <w:ind w:left="32" w:right="-80" w:hanging="32"/>
              <w:jc w:val="center"/>
              <w:rPr>
                <w:sz w:val="16"/>
                <w:szCs w:val="16"/>
              </w:rPr>
            </w:pPr>
            <w:r w:rsidRPr="007D0CAA">
              <w:rPr>
                <w:sz w:val="16"/>
                <w:szCs w:val="16"/>
              </w:rPr>
              <w:t>Працівник центру надання  адміністративних послуг</w:t>
            </w:r>
          </w:p>
        </w:tc>
        <w:tc>
          <w:tcPr>
            <w:tcW w:w="1843" w:type="dxa"/>
            <w:tcBorders>
              <w:top w:val="single" w:sz="4" w:space="0" w:color="000000"/>
              <w:left w:val="single" w:sz="4" w:space="0" w:color="000000"/>
              <w:bottom w:val="single" w:sz="4" w:space="0" w:color="000000"/>
            </w:tcBorders>
          </w:tcPr>
          <w:p w14:paraId="32DA1C7C" w14:textId="77777777" w:rsidR="00662B91" w:rsidRPr="007D0CAA" w:rsidRDefault="00662B91" w:rsidP="004618A5">
            <w:pPr>
              <w:ind w:left="-136" w:right="-80"/>
              <w:jc w:val="center"/>
              <w:rPr>
                <w:sz w:val="16"/>
                <w:szCs w:val="16"/>
              </w:rPr>
            </w:pPr>
            <w:r w:rsidRPr="007D0CAA">
              <w:rPr>
                <w:sz w:val="16"/>
                <w:szCs w:val="16"/>
              </w:rPr>
              <w:t xml:space="preserve"> </w:t>
            </w:r>
          </w:p>
          <w:p w14:paraId="74839018" w14:textId="77777777" w:rsidR="00662B91" w:rsidRPr="007D0CAA" w:rsidRDefault="00662B91" w:rsidP="004618A5">
            <w:pPr>
              <w:jc w:val="center"/>
              <w:rPr>
                <w:sz w:val="16"/>
                <w:szCs w:val="16"/>
              </w:rPr>
            </w:pPr>
            <w:r>
              <w:rPr>
                <w:sz w:val="16"/>
                <w:szCs w:val="16"/>
              </w:rPr>
              <w:t>Самбірський відділ</w:t>
            </w:r>
            <w:r w:rsidRPr="007D0CAA">
              <w:rPr>
                <w:sz w:val="16"/>
                <w:szCs w:val="16"/>
              </w:rPr>
              <w:t xml:space="preserve"> </w:t>
            </w:r>
            <w:r>
              <w:rPr>
                <w:sz w:val="16"/>
                <w:szCs w:val="16"/>
              </w:rPr>
              <w:t>ЗМУ ДМС</w:t>
            </w:r>
          </w:p>
          <w:p w14:paraId="763BDAC2" w14:textId="77777777" w:rsidR="00662B91" w:rsidRPr="007D0CAA" w:rsidRDefault="00662B91" w:rsidP="004618A5">
            <w:pPr>
              <w:jc w:val="center"/>
              <w:rPr>
                <w:sz w:val="16"/>
                <w:szCs w:val="16"/>
              </w:rPr>
            </w:pPr>
            <w:r w:rsidRPr="007D0CAA">
              <w:rPr>
                <w:sz w:val="16"/>
                <w:szCs w:val="16"/>
              </w:rPr>
              <w:t xml:space="preserve"> </w:t>
            </w:r>
          </w:p>
          <w:p w14:paraId="71442FFF" w14:textId="77777777" w:rsidR="00662B91" w:rsidRDefault="00662B91" w:rsidP="004618A5">
            <w:pPr>
              <w:jc w:val="center"/>
              <w:rPr>
                <w:sz w:val="16"/>
                <w:szCs w:val="16"/>
              </w:rPr>
            </w:pPr>
          </w:p>
          <w:p w14:paraId="5FF23CA6" w14:textId="77777777" w:rsidR="00662B91" w:rsidRPr="007D0CAA" w:rsidRDefault="00662B91" w:rsidP="004618A5">
            <w:pPr>
              <w:jc w:val="center"/>
              <w:rPr>
                <w:sz w:val="16"/>
                <w:szCs w:val="16"/>
              </w:rPr>
            </w:pPr>
          </w:p>
          <w:p w14:paraId="6B0DA59C" w14:textId="77777777" w:rsidR="00662B91" w:rsidRPr="007D0CAA" w:rsidRDefault="00662B91" w:rsidP="004618A5">
            <w:pPr>
              <w:jc w:val="center"/>
              <w:rPr>
                <w:sz w:val="16"/>
                <w:szCs w:val="16"/>
              </w:rPr>
            </w:pPr>
            <w:r w:rsidRPr="007D0CAA">
              <w:rPr>
                <w:sz w:val="16"/>
                <w:szCs w:val="16"/>
              </w:rPr>
              <w:t>Центр надання адміністративних послуг</w:t>
            </w:r>
          </w:p>
        </w:tc>
        <w:tc>
          <w:tcPr>
            <w:tcW w:w="1771" w:type="dxa"/>
            <w:tcBorders>
              <w:top w:val="single" w:sz="4" w:space="0" w:color="000000"/>
              <w:left w:val="single" w:sz="4" w:space="0" w:color="000000"/>
              <w:bottom w:val="single" w:sz="4" w:space="0" w:color="000000"/>
              <w:right w:val="single" w:sz="4" w:space="0" w:color="000000"/>
            </w:tcBorders>
          </w:tcPr>
          <w:p w14:paraId="059754CD" w14:textId="77777777" w:rsidR="00662B91" w:rsidRPr="005E062A" w:rsidRDefault="00662B91">
            <w:pPr>
              <w:jc w:val="center"/>
              <w:rPr>
                <w:color w:val="000000"/>
              </w:rPr>
            </w:pPr>
            <w:r w:rsidRPr="005E062A">
              <w:rPr>
                <w:color w:val="000000"/>
                <w:sz w:val="16"/>
                <w:szCs w:val="16"/>
              </w:rPr>
              <w:t>Під час прийому документів у день звернення</w:t>
            </w:r>
          </w:p>
        </w:tc>
      </w:tr>
      <w:tr w:rsidR="00662B91" w:rsidRPr="005E062A" w14:paraId="08D95A64" w14:textId="77777777" w:rsidTr="005E062A">
        <w:tc>
          <w:tcPr>
            <w:tcW w:w="560" w:type="dxa"/>
            <w:tcBorders>
              <w:top w:val="single" w:sz="4" w:space="0" w:color="000000"/>
              <w:left w:val="single" w:sz="4" w:space="0" w:color="000000"/>
              <w:bottom w:val="single" w:sz="4" w:space="0" w:color="000000"/>
            </w:tcBorders>
          </w:tcPr>
          <w:p w14:paraId="33F6173A" w14:textId="77777777" w:rsidR="00662B91" w:rsidRPr="005E062A" w:rsidRDefault="00662B91">
            <w:pPr>
              <w:jc w:val="both"/>
              <w:rPr>
                <w:color w:val="000000"/>
              </w:rPr>
            </w:pPr>
            <w:r w:rsidRPr="005E062A">
              <w:rPr>
                <w:color w:val="000000"/>
                <w:sz w:val="16"/>
                <w:szCs w:val="16"/>
              </w:rPr>
              <w:t>7</w:t>
            </w:r>
          </w:p>
        </w:tc>
        <w:tc>
          <w:tcPr>
            <w:tcW w:w="4118" w:type="dxa"/>
            <w:tcBorders>
              <w:top w:val="single" w:sz="4" w:space="0" w:color="000000"/>
              <w:left w:val="single" w:sz="4" w:space="0" w:color="000000"/>
              <w:bottom w:val="single" w:sz="4" w:space="0" w:color="000000"/>
            </w:tcBorders>
          </w:tcPr>
          <w:p w14:paraId="02E5E0AB" w14:textId="77777777" w:rsidR="00662B91" w:rsidRPr="005E062A" w:rsidRDefault="00662B91">
            <w:pPr>
              <w:ind w:firstLine="321"/>
              <w:jc w:val="both"/>
              <w:rPr>
                <w:color w:val="000000"/>
              </w:rPr>
            </w:pPr>
            <w:r w:rsidRPr="005E062A">
              <w:rPr>
                <w:color w:val="000000"/>
                <w:sz w:val="16"/>
                <w:szCs w:val="16"/>
              </w:rPr>
              <w:t>Розгляд заяви-анкети  відповідальним працівником</w:t>
            </w:r>
          </w:p>
        </w:tc>
        <w:tc>
          <w:tcPr>
            <w:tcW w:w="2126" w:type="dxa"/>
            <w:tcBorders>
              <w:top w:val="single" w:sz="4" w:space="0" w:color="000000"/>
              <w:left w:val="single" w:sz="4" w:space="0" w:color="000000"/>
              <w:bottom w:val="single" w:sz="4" w:space="0" w:color="000000"/>
            </w:tcBorders>
          </w:tcPr>
          <w:p w14:paraId="47E8B65E" w14:textId="77777777" w:rsidR="00662B91" w:rsidRPr="007D0CAA" w:rsidRDefault="00662B91" w:rsidP="00662B91">
            <w:pPr>
              <w:jc w:val="center"/>
              <w:rPr>
                <w:sz w:val="16"/>
                <w:szCs w:val="16"/>
              </w:rPr>
            </w:pPr>
            <w:r w:rsidRPr="007D0CAA">
              <w:rPr>
                <w:sz w:val="16"/>
                <w:szCs w:val="16"/>
              </w:rPr>
              <w:t>Працівник</w:t>
            </w:r>
            <w:r>
              <w:rPr>
                <w:sz w:val="16"/>
                <w:szCs w:val="16"/>
              </w:rPr>
              <w:t xml:space="preserve"> Самбірського відділу</w:t>
            </w:r>
            <w:r w:rsidRPr="007D0CAA">
              <w:rPr>
                <w:sz w:val="16"/>
                <w:szCs w:val="16"/>
              </w:rPr>
              <w:t xml:space="preserve"> </w:t>
            </w:r>
            <w:r>
              <w:rPr>
                <w:sz w:val="16"/>
                <w:szCs w:val="16"/>
              </w:rPr>
              <w:t>ЗМУ ДМС</w:t>
            </w:r>
          </w:p>
          <w:p w14:paraId="45A92179" w14:textId="77777777" w:rsidR="00662B91" w:rsidRDefault="00662B91" w:rsidP="00662B91">
            <w:pPr>
              <w:jc w:val="center"/>
              <w:rPr>
                <w:sz w:val="16"/>
                <w:szCs w:val="16"/>
              </w:rPr>
            </w:pPr>
            <w:r w:rsidRPr="007D0CAA">
              <w:rPr>
                <w:sz w:val="16"/>
                <w:szCs w:val="16"/>
              </w:rPr>
              <w:t xml:space="preserve"> </w:t>
            </w:r>
          </w:p>
          <w:p w14:paraId="0475E9F7" w14:textId="77777777" w:rsidR="00662B91" w:rsidRPr="005E062A" w:rsidRDefault="00662B91">
            <w:pPr>
              <w:ind w:left="34"/>
              <w:jc w:val="center"/>
              <w:rPr>
                <w:color w:val="000000"/>
              </w:rPr>
            </w:pPr>
          </w:p>
        </w:tc>
        <w:tc>
          <w:tcPr>
            <w:tcW w:w="1843" w:type="dxa"/>
            <w:tcBorders>
              <w:top w:val="single" w:sz="4" w:space="0" w:color="000000"/>
              <w:left w:val="single" w:sz="4" w:space="0" w:color="000000"/>
              <w:bottom w:val="single" w:sz="4" w:space="0" w:color="000000"/>
            </w:tcBorders>
          </w:tcPr>
          <w:p w14:paraId="3A9D5563" w14:textId="77777777" w:rsidR="00662B91" w:rsidRPr="005E062A" w:rsidRDefault="00662B91">
            <w:pPr>
              <w:ind w:left="34"/>
              <w:jc w:val="center"/>
              <w:rPr>
                <w:color w:val="000000"/>
              </w:rPr>
            </w:pPr>
            <w:r>
              <w:rPr>
                <w:sz w:val="16"/>
                <w:szCs w:val="16"/>
              </w:rPr>
              <w:t>Самбірський відділ</w:t>
            </w:r>
            <w:r w:rsidRPr="007D0CAA">
              <w:rPr>
                <w:sz w:val="16"/>
                <w:szCs w:val="16"/>
              </w:rPr>
              <w:t xml:space="preserve"> </w:t>
            </w:r>
            <w:r>
              <w:rPr>
                <w:sz w:val="16"/>
                <w:szCs w:val="16"/>
              </w:rPr>
              <w:t>ЗМУ ДМС</w:t>
            </w:r>
          </w:p>
        </w:tc>
        <w:tc>
          <w:tcPr>
            <w:tcW w:w="1771" w:type="dxa"/>
            <w:tcBorders>
              <w:top w:val="single" w:sz="4" w:space="0" w:color="000000"/>
              <w:left w:val="single" w:sz="4" w:space="0" w:color="000000"/>
              <w:bottom w:val="single" w:sz="4" w:space="0" w:color="000000"/>
              <w:right w:val="single" w:sz="4" w:space="0" w:color="000000"/>
            </w:tcBorders>
          </w:tcPr>
          <w:p w14:paraId="40E19AB2" w14:textId="77777777" w:rsidR="00662B91" w:rsidRPr="005E062A" w:rsidRDefault="00662B91">
            <w:pPr>
              <w:jc w:val="center"/>
              <w:rPr>
                <w:color w:val="000000"/>
              </w:rPr>
            </w:pPr>
            <w:r w:rsidRPr="005E062A">
              <w:rPr>
                <w:color w:val="000000"/>
                <w:sz w:val="16"/>
                <w:szCs w:val="16"/>
              </w:rPr>
              <w:t>Протягом  15 робочих днів  з дня  оформлення заяви-анкети.</w:t>
            </w:r>
          </w:p>
          <w:p w14:paraId="29F86F70" w14:textId="77777777" w:rsidR="00662B91" w:rsidRPr="005E062A" w:rsidRDefault="00662B91">
            <w:pPr>
              <w:jc w:val="center"/>
              <w:rPr>
                <w:color w:val="000000"/>
              </w:rPr>
            </w:pPr>
            <w:r w:rsidRPr="005E062A">
              <w:rPr>
                <w:color w:val="000000"/>
                <w:sz w:val="16"/>
                <w:szCs w:val="16"/>
              </w:rPr>
              <w:t>У разі термінового оформлення:</w:t>
            </w:r>
          </w:p>
          <w:p w14:paraId="3AD7EE2F" w14:textId="77777777" w:rsidR="00662B91" w:rsidRPr="005E062A" w:rsidRDefault="00662B91">
            <w:pPr>
              <w:jc w:val="center"/>
              <w:rPr>
                <w:color w:val="000000"/>
              </w:rPr>
            </w:pPr>
            <w:r w:rsidRPr="005E062A">
              <w:rPr>
                <w:color w:val="000000"/>
                <w:sz w:val="16"/>
                <w:szCs w:val="16"/>
              </w:rPr>
              <w:t>7 робочих днів  – протягом 3 робочих днів з дня оформлення заяви-анкети, у строк до 3 робочих днів – протягом 3 робочих днів.</w:t>
            </w:r>
          </w:p>
        </w:tc>
      </w:tr>
      <w:tr w:rsidR="00662B91" w:rsidRPr="005E062A" w14:paraId="3EE70C27" w14:textId="77777777" w:rsidTr="005E062A">
        <w:tc>
          <w:tcPr>
            <w:tcW w:w="560" w:type="dxa"/>
            <w:tcBorders>
              <w:top w:val="single" w:sz="4" w:space="0" w:color="000000"/>
              <w:left w:val="single" w:sz="4" w:space="0" w:color="000000"/>
              <w:bottom w:val="single" w:sz="4" w:space="0" w:color="000000"/>
            </w:tcBorders>
          </w:tcPr>
          <w:p w14:paraId="156D7596" w14:textId="77777777" w:rsidR="00662B91" w:rsidRPr="005E062A" w:rsidRDefault="00662B91">
            <w:pPr>
              <w:jc w:val="both"/>
              <w:rPr>
                <w:color w:val="000000"/>
              </w:rPr>
            </w:pPr>
            <w:r w:rsidRPr="005E062A">
              <w:rPr>
                <w:color w:val="000000"/>
                <w:sz w:val="16"/>
                <w:szCs w:val="16"/>
              </w:rPr>
              <w:t>8</w:t>
            </w:r>
          </w:p>
        </w:tc>
        <w:tc>
          <w:tcPr>
            <w:tcW w:w="4118" w:type="dxa"/>
            <w:tcBorders>
              <w:top w:val="single" w:sz="4" w:space="0" w:color="000000"/>
              <w:left w:val="single" w:sz="4" w:space="0" w:color="000000"/>
              <w:bottom w:val="single" w:sz="4" w:space="0" w:color="000000"/>
            </w:tcBorders>
          </w:tcPr>
          <w:p w14:paraId="2344CB5E" w14:textId="77777777" w:rsidR="00662B91" w:rsidRPr="005E062A" w:rsidRDefault="00662B91">
            <w:pPr>
              <w:ind w:firstLine="321"/>
              <w:jc w:val="both"/>
              <w:rPr>
                <w:color w:val="000000"/>
              </w:rPr>
            </w:pPr>
            <w:r w:rsidRPr="005E062A">
              <w:rPr>
                <w:color w:val="000000"/>
                <w:sz w:val="16"/>
                <w:szCs w:val="16"/>
              </w:rPr>
              <w:t xml:space="preserve">Здійснення ідентифікації особи </w:t>
            </w:r>
          </w:p>
          <w:p w14:paraId="213AA0C1" w14:textId="77777777" w:rsidR="00662B91" w:rsidRPr="005E062A" w:rsidRDefault="00662B91">
            <w:pPr>
              <w:ind w:firstLine="321"/>
              <w:jc w:val="both"/>
              <w:rPr>
                <w:color w:val="000000"/>
                <w:sz w:val="16"/>
                <w:szCs w:val="16"/>
              </w:rPr>
            </w:pPr>
          </w:p>
        </w:tc>
        <w:tc>
          <w:tcPr>
            <w:tcW w:w="2126" w:type="dxa"/>
            <w:tcBorders>
              <w:top w:val="single" w:sz="4" w:space="0" w:color="000000"/>
              <w:left w:val="single" w:sz="4" w:space="0" w:color="000000"/>
              <w:bottom w:val="single" w:sz="4" w:space="0" w:color="000000"/>
            </w:tcBorders>
          </w:tcPr>
          <w:p w14:paraId="6135CA27" w14:textId="77777777" w:rsidR="00662B91" w:rsidRPr="007D0CAA" w:rsidRDefault="00662B91" w:rsidP="004618A5">
            <w:pPr>
              <w:jc w:val="center"/>
              <w:rPr>
                <w:sz w:val="16"/>
                <w:szCs w:val="16"/>
              </w:rPr>
            </w:pPr>
            <w:r w:rsidRPr="007D0CAA">
              <w:rPr>
                <w:sz w:val="16"/>
                <w:szCs w:val="16"/>
              </w:rPr>
              <w:t>Працівник</w:t>
            </w:r>
            <w:r>
              <w:rPr>
                <w:sz w:val="16"/>
                <w:szCs w:val="16"/>
              </w:rPr>
              <w:t xml:space="preserve"> Самбірського відділу</w:t>
            </w:r>
            <w:r w:rsidRPr="007D0CAA">
              <w:rPr>
                <w:sz w:val="16"/>
                <w:szCs w:val="16"/>
              </w:rPr>
              <w:t xml:space="preserve"> </w:t>
            </w:r>
            <w:r>
              <w:rPr>
                <w:sz w:val="16"/>
                <w:szCs w:val="16"/>
              </w:rPr>
              <w:t>ЗМУ ДМС</w:t>
            </w:r>
          </w:p>
          <w:p w14:paraId="6799234A" w14:textId="77777777" w:rsidR="00662B91" w:rsidRDefault="00662B91" w:rsidP="004618A5">
            <w:pPr>
              <w:jc w:val="center"/>
              <w:rPr>
                <w:sz w:val="16"/>
                <w:szCs w:val="16"/>
              </w:rPr>
            </w:pPr>
            <w:r w:rsidRPr="007D0CAA">
              <w:rPr>
                <w:sz w:val="16"/>
                <w:szCs w:val="16"/>
              </w:rPr>
              <w:t xml:space="preserve"> </w:t>
            </w:r>
          </w:p>
          <w:p w14:paraId="78EBC803" w14:textId="77777777" w:rsidR="00662B91" w:rsidRPr="005E062A" w:rsidRDefault="00662B91" w:rsidP="004618A5">
            <w:pPr>
              <w:ind w:left="34"/>
              <w:jc w:val="center"/>
              <w:rPr>
                <w:color w:val="000000"/>
              </w:rPr>
            </w:pPr>
          </w:p>
        </w:tc>
        <w:tc>
          <w:tcPr>
            <w:tcW w:w="1843" w:type="dxa"/>
            <w:tcBorders>
              <w:top w:val="single" w:sz="4" w:space="0" w:color="000000"/>
              <w:left w:val="single" w:sz="4" w:space="0" w:color="000000"/>
              <w:bottom w:val="single" w:sz="4" w:space="0" w:color="000000"/>
            </w:tcBorders>
          </w:tcPr>
          <w:p w14:paraId="08651E25" w14:textId="77777777" w:rsidR="00662B91" w:rsidRPr="005E062A" w:rsidRDefault="00662B91" w:rsidP="004618A5">
            <w:pPr>
              <w:ind w:left="34"/>
              <w:jc w:val="center"/>
              <w:rPr>
                <w:color w:val="000000"/>
              </w:rPr>
            </w:pPr>
            <w:r>
              <w:rPr>
                <w:sz w:val="16"/>
                <w:szCs w:val="16"/>
              </w:rPr>
              <w:t>Самбірський відділ</w:t>
            </w:r>
            <w:r w:rsidRPr="007D0CAA">
              <w:rPr>
                <w:sz w:val="16"/>
                <w:szCs w:val="16"/>
              </w:rPr>
              <w:t xml:space="preserve"> </w:t>
            </w:r>
            <w:r>
              <w:rPr>
                <w:sz w:val="16"/>
                <w:szCs w:val="16"/>
              </w:rPr>
              <w:t>ЗМУ ДМС</w:t>
            </w:r>
          </w:p>
        </w:tc>
        <w:tc>
          <w:tcPr>
            <w:tcW w:w="1771" w:type="dxa"/>
            <w:tcBorders>
              <w:top w:val="single" w:sz="4" w:space="0" w:color="000000"/>
              <w:left w:val="single" w:sz="4" w:space="0" w:color="000000"/>
              <w:bottom w:val="single" w:sz="4" w:space="0" w:color="000000"/>
              <w:right w:val="single" w:sz="4" w:space="0" w:color="000000"/>
            </w:tcBorders>
          </w:tcPr>
          <w:p w14:paraId="2A421915" w14:textId="77777777" w:rsidR="00662B91" w:rsidRPr="005E062A" w:rsidRDefault="00662B91">
            <w:pPr>
              <w:jc w:val="center"/>
              <w:rPr>
                <w:color w:val="000000"/>
              </w:rPr>
            </w:pPr>
            <w:r w:rsidRPr="005E062A">
              <w:rPr>
                <w:color w:val="000000"/>
                <w:sz w:val="16"/>
                <w:szCs w:val="16"/>
              </w:rPr>
              <w:t>Протягом  15 робочих днів  з дня  оформлення заяви-анкети.</w:t>
            </w:r>
          </w:p>
          <w:p w14:paraId="44C8F17A" w14:textId="77777777" w:rsidR="00662B91" w:rsidRPr="005E062A" w:rsidRDefault="00662B91">
            <w:pPr>
              <w:jc w:val="center"/>
              <w:rPr>
                <w:color w:val="000000"/>
              </w:rPr>
            </w:pPr>
            <w:r w:rsidRPr="005E062A">
              <w:rPr>
                <w:color w:val="000000"/>
                <w:sz w:val="16"/>
                <w:szCs w:val="16"/>
              </w:rPr>
              <w:t>У разі термінового оформлення:</w:t>
            </w:r>
          </w:p>
          <w:p w14:paraId="6BE4ADA9" w14:textId="77777777" w:rsidR="00662B91" w:rsidRPr="005E062A" w:rsidRDefault="00662B91">
            <w:pPr>
              <w:jc w:val="center"/>
              <w:rPr>
                <w:color w:val="000000"/>
              </w:rPr>
            </w:pPr>
            <w:r w:rsidRPr="005E062A">
              <w:rPr>
                <w:color w:val="000000"/>
                <w:sz w:val="16"/>
                <w:szCs w:val="16"/>
              </w:rPr>
              <w:t>7 робочих днів  – протягом 3 робочих днів з дня оформлення заяви-анкети, у строк до 3 робочих днів – протягом 2 робочих днів.</w:t>
            </w:r>
          </w:p>
        </w:tc>
      </w:tr>
      <w:tr w:rsidR="00662B91" w:rsidRPr="005E062A" w14:paraId="6C7FDDF4" w14:textId="77777777" w:rsidTr="005E062A">
        <w:tc>
          <w:tcPr>
            <w:tcW w:w="560" w:type="dxa"/>
            <w:tcBorders>
              <w:top w:val="single" w:sz="4" w:space="0" w:color="000000"/>
              <w:left w:val="single" w:sz="4" w:space="0" w:color="000000"/>
              <w:bottom w:val="single" w:sz="4" w:space="0" w:color="000000"/>
            </w:tcBorders>
          </w:tcPr>
          <w:p w14:paraId="40CA1367" w14:textId="77777777" w:rsidR="00662B91" w:rsidRPr="005E062A" w:rsidRDefault="00662B91">
            <w:pPr>
              <w:jc w:val="both"/>
              <w:rPr>
                <w:color w:val="000000"/>
              </w:rPr>
            </w:pPr>
            <w:r w:rsidRPr="005E062A">
              <w:rPr>
                <w:color w:val="000000"/>
                <w:sz w:val="16"/>
                <w:szCs w:val="16"/>
              </w:rPr>
              <w:t>9</w:t>
            </w:r>
          </w:p>
        </w:tc>
        <w:tc>
          <w:tcPr>
            <w:tcW w:w="4118" w:type="dxa"/>
            <w:tcBorders>
              <w:top w:val="single" w:sz="4" w:space="0" w:color="000000"/>
              <w:left w:val="single" w:sz="4" w:space="0" w:color="000000"/>
              <w:bottom w:val="single" w:sz="4" w:space="0" w:color="000000"/>
            </w:tcBorders>
          </w:tcPr>
          <w:p w14:paraId="23572B17" w14:textId="77777777" w:rsidR="00662B91" w:rsidRPr="005E062A" w:rsidRDefault="00662B91">
            <w:pPr>
              <w:pStyle w:val="af1"/>
              <w:spacing w:before="0"/>
              <w:ind w:firstLine="321"/>
              <w:jc w:val="both"/>
              <w:rPr>
                <w:rFonts w:ascii="Times New Roman" w:hAnsi="Times New Roman" w:cs="Times New Roman"/>
                <w:color w:val="000000"/>
              </w:rPr>
            </w:pPr>
            <w:r w:rsidRPr="005E062A">
              <w:rPr>
                <w:rFonts w:ascii="Times New Roman" w:hAnsi="Times New Roman" w:cs="Times New Roman"/>
                <w:color w:val="000000"/>
                <w:sz w:val="16"/>
                <w:szCs w:val="16"/>
              </w:rPr>
              <w:t xml:space="preserve">Рішення про оформлення паспорта приймається територіальним органом/територіальним підрозділом ДМС </w:t>
            </w:r>
            <w:r w:rsidRPr="005E062A">
              <w:rPr>
                <w:rFonts w:ascii="Times New Roman" w:hAnsi="Times New Roman" w:cs="Times New Roman"/>
                <w:b/>
                <w:color w:val="000000"/>
                <w:sz w:val="16"/>
                <w:szCs w:val="16"/>
              </w:rPr>
              <w:t>за результатами</w:t>
            </w:r>
            <w:r w:rsidRPr="005E062A">
              <w:rPr>
                <w:rFonts w:ascii="Times New Roman" w:hAnsi="Times New Roman" w:cs="Times New Roman"/>
                <w:color w:val="000000"/>
                <w:sz w:val="16"/>
                <w:szCs w:val="16"/>
              </w:rPr>
              <w:t xml:space="preserve"> ідентифікації особи та перевірки факту належності особи до громадянства України. </w:t>
            </w:r>
          </w:p>
          <w:p w14:paraId="621CCE92" w14:textId="77777777" w:rsidR="00662B91" w:rsidRPr="005E062A" w:rsidRDefault="00662B91">
            <w:pPr>
              <w:ind w:firstLine="321"/>
              <w:jc w:val="both"/>
              <w:rPr>
                <w:color w:val="000000"/>
                <w:sz w:val="16"/>
                <w:szCs w:val="16"/>
              </w:rPr>
            </w:pPr>
          </w:p>
        </w:tc>
        <w:tc>
          <w:tcPr>
            <w:tcW w:w="2126" w:type="dxa"/>
            <w:tcBorders>
              <w:top w:val="single" w:sz="4" w:space="0" w:color="000000"/>
              <w:left w:val="single" w:sz="4" w:space="0" w:color="000000"/>
              <w:bottom w:val="single" w:sz="4" w:space="0" w:color="000000"/>
            </w:tcBorders>
          </w:tcPr>
          <w:p w14:paraId="062DA03E" w14:textId="77777777" w:rsidR="00662B91" w:rsidRPr="007D0CAA" w:rsidRDefault="00662B91" w:rsidP="004618A5">
            <w:pPr>
              <w:jc w:val="center"/>
              <w:rPr>
                <w:sz w:val="16"/>
                <w:szCs w:val="16"/>
              </w:rPr>
            </w:pPr>
            <w:r w:rsidRPr="007D0CAA">
              <w:rPr>
                <w:sz w:val="16"/>
                <w:szCs w:val="16"/>
              </w:rPr>
              <w:lastRenderedPageBreak/>
              <w:t>Працівник</w:t>
            </w:r>
            <w:r>
              <w:rPr>
                <w:sz w:val="16"/>
                <w:szCs w:val="16"/>
              </w:rPr>
              <w:t xml:space="preserve"> Самбірського відділу</w:t>
            </w:r>
            <w:r w:rsidRPr="007D0CAA">
              <w:rPr>
                <w:sz w:val="16"/>
                <w:szCs w:val="16"/>
              </w:rPr>
              <w:t xml:space="preserve"> </w:t>
            </w:r>
            <w:r>
              <w:rPr>
                <w:sz w:val="16"/>
                <w:szCs w:val="16"/>
              </w:rPr>
              <w:t>ЗМУ ДМС</w:t>
            </w:r>
          </w:p>
          <w:p w14:paraId="1F691EE7" w14:textId="77777777" w:rsidR="00662B91" w:rsidRDefault="00662B91" w:rsidP="004618A5">
            <w:pPr>
              <w:jc w:val="center"/>
              <w:rPr>
                <w:sz w:val="16"/>
                <w:szCs w:val="16"/>
              </w:rPr>
            </w:pPr>
            <w:r w:rsidRPr="007D0CAA">
              <w:rPr>
                <w:sz w:val="16"/>
                <w:szCs w:val="16"/>
              </w:rPr>
              <w:t xml:space="preserve"> </w:t>
            </w:r>
          </w:p>
          <w:p w14:paraId="1ED3361F" w14:textId="77777777" w:rsidR="00662B91" w:rsidRPr="005E062A" w:rsidRDefault="00662B91" w:rsidP="004618A5">
            <w:pPr>
              <w:ind w:left="34"/>
              <w:jc w:val="center"/>
              <w:rPr>
                <w:color w:val="000000"/>
              </w:rPr>
            </w:pPr>
          </w:p>
        </w:tc>
        <w:tc>
          <w:tcPr>
            <w:tcW w:w="1843" w:type="dxa"/>
            <w:tcBorders>
              <w:top w:val="single" w:sz="4" w:space="0" w:color="000000"/>
              <w:left w:val="single" w:sz="4" w:space="0" w:color="000000"/>
              <w:bottom w:val="single" w:sz="4" w:space="0" w:color="000000"/>
            </w:tcBorders>
          </w:tcPr>
          <w:p w14:paraId="27D01190" w14:textId="77777777" w:rsidR="00662B91" w:rsidRPr="005E062A" w:rsidRDefault="00662B91" w:rsidP="004618A5">
            <w:pPr>
              <w:ind w:left="34"/>
              <w:jc w:val="center"/>
              <w:rPr>
                <w:color w:val="000000"/>
              </w:rPr>
            </w:pPr>
            <w:r>
              <w:rPr>
                <w:sz w:val="16"/>
                <w:szCs w:val="16"/>
              </w:rPr>
              <w:lastRenderedPageBreak/>
              <w:t>Самбірський відділ</w:t>
            </w:r>
            <w:r w:rsidRPr="007D0CAA">
              <w:rPr>
                <w:sz w:val="16"/>
                <w:szCs w:val="16"/>
              </w:rPr>
              <w:t xml:space="preserve"> </w:t>
            </w:r>
            <w:r>
              <w:rPr>
                <w:sz w:val="16"/>
                <w:szCs w:val="16"/>
              </w:rPr>
              <w:t>ЗМУ ДМС</w:t>
            </w:r>
          </w:p>
        </w:tc>
        <w:tc>
          <w:tcPr>
            <w:tcW w:w="1771" w:type="dxa"/>
            <w:tcBorders>
              <w:top w:val="single" w:sz="4" w:space="0" w:color="000000"/>
              <w:left w:val="single" w:sz="4" w:space="0" w:color="000000"/>
              <w:bottom w:val="single" w:sz="4" w:space="0" w:color="000000"/>
              <w:right w:val="single" w:sz="4" w:space="0" w:color="000000"/>
            </w:tcBorders>
          </w:tcPr>
          <w:p w14:paraId="743E9408" w14:textId="77777777" w:rsidR="00662B91" w:rsidRPr="005E062A" w:rsidRDefault="00662B91">
            <w:pPr>
              <w:jc w:val="center"/>
              <w:rPr>
                <w:color w:val="000000"/>
              </w:rPr>
            </w:pPr>
            <w:r w:rsidRPr="005E062A">
              <w:rPr>
                <w:color w:val="000000"/>
                <w:sz w:val="16"/>
                <w:szCs w:val="16"/>
              </w:rPr>
              <w:t xml:space="preserve">Не пізніше ніж на 15 робочий день з дня оформлення заяви-анкети.    У разі </w:t>
            </w:r>
            <w:r w:rsidRPr="005E062A">
              <w:rPr>
                <w:color w:val="000000"/>
                <w:sz w:val="16"/>
                <w:szCs w:val="16"/>
              </w:rPr>
              <w:lastRenderedPageBreak/>
              <w:t>термінового оформлення:</w:t>
            </w:r>
          </w:p>
          <w:p w14:paraId="1FC1E521" w14:textId="77777777" w:rsidR="00662B91" w:rsidRPr="005E062A" w:rsidRDefault="00662B91">
            <w:pPr>
              <w:jc w:val="center"/>
              <w:rPr>
                <w:color w:val="000000"/>
              </w:rPr>
            </w:pPr>
            <w:r w:rsidRPr="005E062A">
              <w:rPr>
                <w:color w:val="000000"/>
                <w:sz w:val="16"/>
                <w:szCs w:val="16"/>
              </w:rPr>
              <w:t>7 робочих днів  –не пізніше 3 робочих днів,                           у строк до 3 робочих днів –              з дня оформлення заяви-анкети, але не пізніше               2 робочих днів</w:t>
            </w:r>
          </w:p>
        </w:tc>
      </w:tr>
      <w:tr w:rsidR="00662B91" w:rsidRPr="005E062A" w14:paraId="6BDA7110" w14:textId="77777777" w:rsidTr="005E062A">
        <w:tc>
          <w:tcPr>
            <w:tcW w:w="560" w:type="dxa"/>
            <w:tcBorders>
              <w:top w:val="single" w:sz="4" w:space="0" w:color="000000"/>
              <w:left w:val="single" w:sz="4" w:space="0" w:color="000000"/>
              <w:bottom w:val="single" w:sz="4" w:space="0" w:color="000000"/>
            </w:tcBorders>
          </w:tcPr>
          <w:p w14:paraId="0072D7F9" w14:textId="77777777" w:rsidR="00662B91" w:rsidRPr="005E062A" w:rsidRDefault="00662B91">
            <w:pPr>
              <w:jc w:val="both"/>
              <w:rPr>
                <w:color w:val="000000"/>
              </w:rPr>
            </w:pPr>
            <w:r w:rsidRPr="005E062A">
              <w:rPr>
                <w:color w:val="000000"/>
                <w:sz w:val="16"/>
                <w:szCs w:val="16"/>
              </w:rPr>
              <w:lastRenderedPageBreak/>
              <w:t>10</w:t>
            </w:r>
          </w:p>
        </w:tc>
        <w:tc>
          <w:tcPr>
            <w:tcW w:w="4118" w:type="dxa"/>
            <w:tcBorders>
              <w:top w:val="single" w:sz="4" w:space="0" w:color="000000"/>
              <w:left w:val="single" w:sz="4" w:space="0" w:color="000000"/>
              <w:bottom w:val="single" w:sz="4" w:space="0" w:color="000000"/>
            </w:tcBorders>
          </w:tcPr>
          <w:p w14:paraId="50D42886" w14:textId="77777777" w:rsidR="00662B91" w:rsidRPr="005E062A" w:rsidRDefault="00662B91">
            <w:pPr>
              <w:ind w:firstLine="321"/>
              <w:jc w:val="both"/>
              <w:rPr>
                <w:color w:val="000000"/>
              </w:rPr>
            </w:pPr>
            <w:r w:rsidRPr="005E062A">
              <w:rPr>
                <w:color w:val="000000"/>
                <w:sz w:val="16"/>
                <w:szCs w:val="16"/>
              </w:rPr>
              <w:t>Оформлення (персоналізація) паспорта громадянина України для виїзду за кордон та доставка до територіального органу/територіального підрозділу ДМС</w:t>
            </w:r>
          </w:p>
        </w:tc>
        <w:tc>
          <w:tcPr>
            <w:tcW w:w="2126" w:type="dxa"/>
            <w:tcBorders>
              <w:top w:val="single" w:sz="4" w:space="0" w:color="000000"/>
              <w:left w:val="single" w:sz="4" w:space="0" w:color="000000"/>
              <w:bottom w:val="single" w:sz="4" w:space="0" w:color="000000"/>
            </w:tcBorders>
          </w:tcPr>
          <w:p w14:paraId="762377F1" w14:textId="77777777" w:rsidR="00662B91" w:rsidRPr="005E062A" w:rsidRDefault="00662B91">
            <w:pPr>
              <w:jc w:val="both"/>
              <w:rPr>
                <w:color w:val="000000"/>
              </w:rPr>
            </w:pPr>
            <w:r w:rsidRPr="005E062A">
              <w:rPr>
                <w:color w:val="000000"/>
                <w:sz w:val="16"/>
                <w:szCs w:val="16"/>
              </w:rPr>
              <w:t>ДП «Поліграфічний комбінат «Україна» по виготовленню цінних паперів»</w:t>
            </w:r>
          </w:p>
        </w:tc>
        <w:tc>
          <w:tcPr>
            <w:tcW w:w="1843" w:type="dxa"/>
            <w:tcBorders>
              <w:top w:val="single" w:sz="4" w:space="0" w:color="000000"/>
              <w:left w:val="single" w:sz="4" w:space="0" w:color="000000"/>
              <w:bottom w:val="single" w:sz="4" w:space="0" w:color="000000"/>
            </w:tcBorders>
          </w:tcPr>
          <w:p w14:paraId="49BD46FF" w14:textId="77777777" w:rsidR="00662B91" w:rsidRPr="005E062A" w:rsidRDefault="00662B91">
            <w:pPr>
              <w:jc w:val="both"/>
              <w:rPr>
                <w:color w:val="000000"/>
              </w:rPr>
            </w:pPr>
            <w:r w:rsidRPr="005E062A">
              <w:rPr>
                <w:color w:val="000000"/>
                <w:sz w:val="16"/>
                <w:szCs w:val="16"/>
              </w:rPr>
              <w:t>ДП «Поліграфічний комбінат «Україна» по виготовленню цінних паперів»</w:t>
            </w:r>
          </w:p>
        </w:tc>
        <w:tc>
          <w:tcPr>
            <w:tcW w:w="1771" w:type="dxa"/>
            <w:tcBorders>
              <w:top w:val="single" w:sz="4" w:space="0" w:color="000000"/>
              <w:left w:val="single" w:sz="4" w:space="0" w:color="000000"/>
              <w:bottom w:val="single" w:sz="4" w:space="0" w:color="000000"/>
              <w:right w:val="single" w:sz="4" w:space="0" w:color="000000"/>
            </w:tcBorders>
          </w:tcPr>
          <w:p w14:paraId="7D597495" w14:textId="77777777" w:rsidR="00662B91" w:rsidRPr="005E062A" w:rsidRDefault="00662B91">
            <w:pPr>
              <w:jc w:val="both"/>
              <w:rPr>
                <w:color w:val="000000"/>
              </w:rPr>
            </w:pPr>
            <w:r w:rsidRPr="005E062A">
              <w:rPr>
                <w:color w:val="000000"/>
                <w:sz w:val="16"/>
                <w:szCs w:val="16"/>
              </w:rPr>
              <w:t xml:space="preserve">Не пізніше 3 робочих днів </w:t>
            </w:r>
          </w:p>
        </w:tc>
      </w:tr>
      <w:tr w:rsidR="00662B91" w:rsidRPr="005E062A" w14:paraId="067B0BDA" w14:textId="77777777" w:rsidTr="005E062A">
        <w:tc>
          <w:tcPr>
            <w:tcW w:w="560" w:type="dxa"/>
            <w:tcBorders>
              <w:top w:val="single" w:sz="4" w:space="0" w:color="000000"/>
              <w:left w:val="single" w:sz="4" w:space="0" w:color="000000"/>
              <w:bottom w:val="single" w:sz="4" w:space="0" w:color="000000"/>
            </w:tcBorders>
          </w:tcPr>
          <w:p w14:paraId="3630533F" w14:textId="77777777" w:rsidR="00662B91" w:rsidRPr="005E062A" w:rsidRDefault="00662B91">
            <w:pPr>
              <w:jc w:val="both"/>
              <w:rPr>
                <w:color w:val="000000"/>
              </w:rPr>
            </w:pPr>
            <w:r w:rsidRPr="005E062A">
              <w:rPr>
                <w:color w:val="000000"/>
                <w:sz w:val="16"/>
                <w:szCs w:val="16"/>
              </w:rPr>
              <w:t>11</w:t>
            </w:r>
          </w:p>
        </w:tc>
        <w:tc>
          <w:tcPr>
            <w:tcW w:w="4118" w:type="dxa"/>
            <w:tcBorders>
              <w:top w:val="single" w:sz="4" w:space="0" w:color="000000"/>
              <w:left w:val="single" w:sz="4" w:space="0" w:color="000000"/>
              <w:bottom w:val="single" w:sz="4" w:space="0" w:color="000000"/>
            </w:tcBorders>
          </w:tcPr>
          <w:p w14:paraId="76F66908" w14:textId="77777777" w:rsidR="00662B91" w:rsidRPr="005E062A" w:rsidRDefault="00662B91">
            <w:pPr>
              <w:ind w:left="34"/>
              <w:jc w:val="both"/>
              <w:rPr>
                <w:color w:val="000000"/>
              </w:rPr>
            </w:pPr>
            <w:r w:rsidRPr="005E062A">
              <w:rPr>
                <w:rFonts w:eastAsia="Verdana"/>
                <w:color w:val="000000"/>
                <w:sz w:val="16"/>
                <w:szCs w:val="16"/>
              </w:rPr>
              <w:t xml:space="preserve">      </w:t>
            </w:r>
            <w:r w:rsidRPr="005E062A">
              <w:rPr>
                <w:color w:val="000000"/>
                <w:sz w:val="16"/>
                <w:szCs w:val="16"/>
              </w:rPr>
              <w:t>У разі прийняття заяви-анкети у центрі надання адміністративних послуг/державному підприємстві, що належить до сфери управління ДМС, або його відокремлених підрозділів, 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паспорта.</w:t>
            </w:r>
          </w:p>
          <w:p w14:paraId="66284D3E" w14:textId="77777777" w:rsidR="00662B91" w:rsidRPr="005E062A" w:rsidRDefault="00662B91">
            <w:pPr>
              <w:ind w:firstLine="325"/>
              <w:jc w:val="both"/>
              <w:rPr>
                <w:color w:val="000000"/>
                <w:sz w:val="16"/>
                <w:szCs w:val="16"/>
              </w:rPr>
            </w:pPr>
          </w:p>
        </w:tc>
        <w:tc>
          <w:tcPr>
            <w:tcW w:w="2126" w:type="dxa"/>
            <w:tcBorders>
              <w:top w:val="single" w:sz="4" w:space="0" w:color="000000"/>
              <w:left w:val="single" w:sz="4" w:space="0" w:color="000000"/>
              <w:bottom w:val="single" w:sz="4" w:space="0" w:color="000000"/>
            </w:tcBorders>
          </w:tcPr>
          <w:p w14:paraId="33282EBF" w14:textId="77777777" w:rsidR="00662B91" w:rsidRPr="007D0CAA" w:rsidRDefault="00662B91" w:rsidP="004618A5">
            <w:pPr>
              <w:jc w:val="center"/>
              <w:rPr>
                <w:sz w:val="16"/>
                <w:szCs w:val="16"/>
              </w:rPr>
            </w:pPr>
            <w:r w:rsidRPr="007D0CAA">
              <w:rPr>
                <w:sz w:val="16"/>
                <w:szCs w:val="16"/>
              </w:rPr>
              <w:t>Працівник</w:t>
            </w:r>
            <w:r>
              <w:rPr>
                <w:sz w:val="16"/>
                <w:szCs w:val="16"/>
              </w:rPr>
              <w:t xml:space="preserve"> Самбірського відділу</w:t>
            </w:r>
            <w:r w:rsidRPr="007D0CAA">
              <w:rPr>
                <w:sz w:val="16"/>
                <w:szCs w:val="16"/>
              </w:rPr>
              <w:t xml:space="preserve"> </w:t>
            </w:r>
            <w:r>
              <w:rPr>
                <w:sz w:val="16"/>
                <w:szCs w:val="16"/>
              </w:rPr>
              <w:t>ЗМУ ДМС</w:t>
            </w:r>
          </w:p>
          <w:p w14:paraId="27962C75" w14:textId="77777777" w:rsidR="00662B91" w:rsidRDefault="00662B91" w:rsidP="004618A5">
            <w:pPr>
              <w:jc w:val="center"/>
              <w:rPr>
                <w:sz w:val="16"/>
                <w:szCs w:val="16"/>
              </w:rPr>
            </w:pPr>
            <w:r w:rsidRPr="007D0CAA">
              <w:rPr>
                <w:sz w:val="16"/>
                <w:szCs w:val="16"/>
              </w:rPr>
              <w:t xml:space="preserve"> </w:t>
            </w:r>
          </w:p>
          <w:p w14:paraId="47343A87" w14:textId="77777777" w:rsidR="00662B91" w:rsidRDefault="00662B91" w:rsidP="004618A5">
            <w:pPr>
              <w:jc w:val="center"/>
              <w:rPr>
                <w:sz w:val="16"/>
                <w:szCs w:val="16"/>
              </w:rPr>
            </w:pPr>
          </w:p>
          <w:p w14:paraId="39B62576" w14:textId="77777777" w:rsidR="00662B91" w:rsidRPr="007D0CAA" w:rsidRDefault="00662B91" w:rsidP="004618A5">
            <w:pPr>
              <w:jc w:val="center"/>
              <w:rPr>
                <w:sz w:val="16"/>
                <w:szCs w:val="16"/>
              </w:rPr>
            </w:pPr>
          </w:p>
          <w:p w14:paraId="1BC7E03C" w14:textId="77777777" w:rsidR="00662B91" w:rsidRDefault="00662B91" w:rsidP="004618A5">
            <w:pPr>
              <w:ind w:left="32" w:right="-80" w:hanging="32"/>
              <w:jc w:val="center"/>
              <w:rPr>
                <w:sz w:val="16"/>
                <w:szCs w:val="16"/>
              </w:rPr>
            </w:pPr>
          </w:p>
          <w:p w14:paraId="5DF21265" w14:textId="77777777" w:rsidR="00662B91" w:rsidRPr="007D0CAA" w:rsidRDefault="00662B91" w:rsidP="004618A5">
            <w:pPr>
              <w:ind w:left="32" w:right="-80" w:hanging="32"/>
              <w:jc w:val="center"/>
              <w:rPr>
                <w:sz w:val="16"/>
                <w:szCs w:val="16"/>
              </w:rPr>
            </w:pPr>
            <w:r w:rsidRPr="007D0CAA">
              <w:rPr>
                <w:sz w:val="16"/>
                <w:szCs w:val="16"/>
              </w:rPr>
              <w:t>Працівник центру надання  адміністративних послуг</w:t>
            </w:r>
          </w:p>
        </w:tc>
        <w:tc>
          <w:tcPr>
            <w:tcW w:w="1843" w:type="dxa"/>
            <w:tcBorders>
              <w:top w:val="single" w:sz="4" w:space="0" w:color="000000"/>
              <w:left w:val="single" w:sz="4" w:space="0" w:color="000000"/>
              <w:bottom w:val="single" w:sz="4" w:space="0" w:color="000000"/>
            </w:tcBorders>
          </w:tcPr>
          <w:p w14:paraId="2AB89A2A" w14:textId="77777777" w:rsidR="00662B91" w:rsidRPr="007D0CAA" w:rsidRDefault="00662B91" w:rsidP="004618A5">
            <w:pPr>
              <w:ind w:left="-136" w:right="-80"/>
              <w:jc w:val="center"/>
              <w:rPr>
                <w:sz w:val="16"/>
                <w:szCs w:val="16"/>
              </w:rPr>
            </w:pPr>
            <w:r w:rsidRPr="007D0CAA">
              <w:rPr>
                <w:sz w:val="16"/>
                <w:szCs w:val="16"/>
              </w:rPr>
              <w:t xml:space="preserve"> </w:t>
            </w:r>
          </w:p>
          <w:p w14:paraId="06FEFF33" w14:textId="77777777" w:rsidR="00662B91" w:rsidRPr="007D0CAA" w:rsidRDefault="00662B91" w:rsidP="004618A5">
            <w:pPr>
              <w:jc w:val="center"/>
              <w:rPr>
                <w:sz w:val="16"/>
                <w:szCs w:val="16"/>
              </w:rPr>
            </w:pPr>
            <w:r>
              <w:rPr>
                <w:sz w:val="16"/>
                <w:szCs w:val="16"/>
              </w:rPr>
              <w:t>Самбірський відділ</w:t>
            </w:r>
            <w:r w:rsidRPr="007D0CAA">
              <w:rPr>
                <w:sz w:val="16"/>
                <w:szCs w:val="16"/>
              </w:rPr>
              <w:t xml:space="preserve"> </w:t>
            </w:r>
            <w:r>
              <w:rPr>
                <w:sz w:val="16"/>
                <w:szCs w:val="16"/>
              </w:rPr>
              <w:t>ЗМУ ДМС</w:t>
            </w:r>
          </w:p>
          <w:p w14:paraId="7F90F501" w14:textId="77777777" w:rsidR="00662B91" w:rsidRPr="007D0CAA" w:rsidRDefault="00662B91" w:rsidP="004618A5">
            <w:pPr>
              <w:jc w:val="center"/>
              <w:rPr>
                <w:sz w:val="16"/>
                <w:szCs w:val="16"/>
              </w:rPr>
            </w:pPr>
            <w:r w:rsidRPr="007D0CAA">
              <w:rPr>
                <w:sz w:val="16"/>
                <w:szCs w:val="16"/>
              </w:rPr>
              <w:t xml:space="preserve"> </w:t>
            </w:r>
          </w:p>
          <w:p w14:paraId="77143161" w14:textId="77777777" w:rsidR="00662B91" w:rsidRDefault="00662B91" w:rsidP="004618A5">
            <w:pPr>
              <w:jc w:val="center"/>
              <w:rPr>
                <w:sz w:val="16"/>
                <w:szCs w:val="16"/>
              </w:rPr>
            </w:pPr>
          </w:p>
          <w:p w14:paraId="5CB7468E" w14:textId="77777777" w:rsidR="00662B91" w:rsidRPr="007D0CAA" w:rsidRDefault="00662B91" w:rsidP="004618A5">
            <w:pPr>
              <w:jc w:val="center"/>
              <w:rPr>
                <w:sz w:val="16"/>
                <w:szCs w:val="16"/>
              </w:rPr>
            </w:pPr>
          </w:p>
          <w:p w14:paraId="7E1A9A36" w14:textId="77777777" w:rsidR="00662B91" w:rsidRPr="007D0CAA" w:rsidRDefault="00662B91" w:rsidP="004618A5">
            <w:pPr>
              <w:jc w:val="center"/>
              <w:rPr>
                <w:sz w:val="16"/>
                <w:szCs w:val="16"/>
              </w:rPr>
            </w:pPr>
            <w:r w:rsidRPr="007D0CAA">
              <w:rPr>
                <w:sz w:val="16"/>
                <w:szCs w:val="16"/>
              </w:rPr>
              <w:t>Центр надання адміністративних послуг</w:t>
            </w:r>
          </w:p>
        </w:tc>
        <w:tc>
          <w:tcPr>
            <w:tcW w:w="1771" w:type="dxa"/>
            <w:tcBorders>
              <w:top w:val="single" w:sz="4" w:space="0" w:color="000000"/>
              <w:left w:val="single" w:sz="4" w:space="0" w:color="000000"/>
              <w:bottom w:val="single" w:sz="4" w:space="0" w:color="000000"/>
              <w:right w:val="single" w:sz="4" w:space="0" w:color="000000"/>
            </w:tcBorders>
          </w:tcPr>
          <w:p w14:paraId="5D9B07A5" w14:textId="77777777" w:rsidR="00662B91" w:rsidRPr="005E062A" w:rsidRDefault="00662B91">
            <w:pPr>
              <w:jc w:val="both"/>
              <w:rPr>
                <w:color w:val="000000"/>
              </w:rPr>
            </w:pPr>
            <w:r w:rsidRPr="005E062A">
              <w:rPr>
                <w:color w:val="000000"/>
                <w:sz w:val="16"/>
                <w:szCs w:val="16"/>
              </w:rPr>
              <w:t>Не пізніше 20 робочих днів з дня оформлення заяви-анкети</w:t>
            </w:r>
          </w:p>
          <w:p w14:paraId="1F8132DD" w14:textId="77777777" w:rsidR="00662B91" w:rsidRPr="005E062A" w:rsidRDefault="00662B91">
            <w:pPr>
              <w:jc w:val="center"/>
              <w:rPr>
                <w:color w:val="000000"/>
              </w:rPr>
            </w:pPr>
            <w:r w:rsidRPr="005E062A">
              <w:rPr>
                <w:color w:val="000000"/>
                <w:sz w:val="16"/>
                <w:szCs w:val="16"/>
              </w:rPr>
              <w:t>У разі термінового оформлення:</w:t>
            </w:r>
          </w:p>
          <w:p w14:paraId="3A890DAB" w14:textId="77777777" w:rsidR="00662B91" w:rsidRPr="005E062A" w:rsidRDefault="00662B91">
            <w:pPr>
              <w:jc w:val="center"/>
              <w:rPr>
                <w:color w:val="000000"/>
              </w:rPr>
            </w:pPr>
            <w:r w:rsidRPr="005E062A">
              <w:rPr>
                <w:color w:val="000000"/>
                <w:sz w:val="16"/>
                <w:szCs w:val="16"/>
              </w:rPr>
              <w:t>7 робочих днів – не пізніше 7 робочих днів;</w:t>
            </w:r>
          </w:p>
          <w:p w14:paraId="36DE3A9B" w14:textId="77777777" w:rsidR="00662B91" w:rsidRPr="005E062A" w:rsidRDefault="00662B91">
            <w:pPr>
              <w:jc w:val="center"/>
              <w:rPr>
                <w:color w:val="000000"/>
              </w:rPr>
            </w:pPr>
            <w:r w:rsidRPr="005E062A">
              <w:rPr>
                <w:color w:val="000000"/>
                <w:sz w:val="16"/>
                <w:szCs w:val="16"/>
              </w:rPr>
              <w:t>у строк до 3 робочих днів – не пізніше 3 робочих днів.</w:t>
            </w:r>
          </w:p>
        </w:tc>
      </w:tr>
      <w:tr w:rsidR="00662B91" w:rsidRPr="005E062A" w14:paraId="1F15D0DA" w14:textId="77777777" w:rsidTr="005E062A">
        <w:tc>
          <w:tcPr>
            <w:tcW w:w="560" w:type="dxa"/>
            <w:tcBorders>
              <w:top w:val="single" w:sz="4" w:space="0" w:color="000000"/>
              <w:left w:val="single" w:sz="4" w:space="0" w:color="000000"/>
              <w:bottom w:val="single" w:sz="4" w:space="0" w:color="000000"/>
            </w:tcBorders>
          </w:tcPr>
          <w:p w14:paraId="39825EDF" w14:textId="77777777" w:rsidR="00662B91" w:rsidRPr="005E062A" w:rsidRDefault="00662B91">
            <w:pPr>
              <w:jc w:val="both"/>
              <w:rPr>
                <w:color w:val="000000"/>
              </w:rPr>
            </w:pPr>
            <w:r w:rsidRPr="005E062A">
              <w:rPr>
                <w:color w:val="000000"/>
                <w:sz w:val="16"/>
                <w:szCs w:val="16"/>
              </w:rPr>
              <w:t>12</w:t>
            </w:r>
          </w:p>
        </w:tc>
        <w:tc>
          <w:tcPr>
            <w:tcW w:w="4118" w:type="dxa"/>
            <w:tcBorders>
              <w:top w:val="single" w:sz="4" w:space="0" w:color="000000"/>
              <w:left w:val="single" w:sz="4" w:space="0" w:color="000000"/>
              <w:bottom w:val="single" w:sz="4" w:space="0" w:color="000000"/>
            </w:tcBorders>
          </w:tcPr>
          <w:p w14:paraId="597E5F16" w14:textId="77777777" w:rsidR="00662B91" w:rsidRPr="005E062A" w:rsidRDefault="00662B91">
            <w:pPr>
              <w:ind w:firstLine="321"/>
              <w:jc w:val="both"/>
              <w:rPr>
                <w:color w:val="000000"/>
              </w:rPr>
            </w:pPr>
            <w:r w:rsidRPr="005E062A">
              <w:rPr>
                <w:color w:val="000000"/>
                <w:sz w:val="16"/>
                <w:szCs w:val="16"/>
              </w:rPr>
              <w:t>Видача паспорта громадянина України для виїзду за кордон</w:t>
            </w:r>
          </w:p>
          <w:p w14:paraId="6012B32B" w14:textId="77777777" w:rsidR="00662B91" w:rsidRPr="005E062A" w:rsidRDefault="00662B91">
            <w:pPr>
              <w:ind w:firstLine="321"/>
              <w:jc w:val="both"/>
              <w:rPr>
                <w:color w:val="000000"/>
                <w:sz w:val="16"/>
                <w:szCs w:val="16"/>
              </w:rPr>
            </w:pPr>
          </w:p>
          <w:p w14:paraId="48707334" w14:textId="77777777" w:rsidR="00662B91" w:rsidRPr="005E062A" w:rsidRDefault="00662B91">
            <w:pPr>
              <w:ind w:firstLine="321"/>
              <w:jc w:val="both"/>
              <w:rPr>
                <w:color w:val="000000"/>
              </w:rPr>
            </w:pPr>
            <w:r w:rsidRPr="005E062A">
              <w:rPr>
                <w:color w:val="000000"/>
                <w:sz w:val="16"/>
                <w:szCs w:val="16"/>
              </w:rPr>
              <w:t>У разі прийняття рішення про відмову в оформленні чи видачі паспорта за результатами розгляду заяви-анкети та поданих документів надається письмова відповідь з обґрунтуванням причин відмови.</w:t>
            </w:r>
          </w:p>
        </w:tc>
        <w:tc>
          <w:tcPr>
            <w:tcW w:w="2126" w:type="dxa"/>
            <w:tcBorders>
              <w:top w:val="single" w:sz="4" w:space="0" w:color="000000"/>
              <w:left w:val="single" w:sz="4" w:space="0" w:color="000000"/>
              <w:bottom w:val="single" w:sz="4" w:space="0" w:color="000000"/>
            </w:tcBorders>
          </w:tcPr>
          <w:p w14:paraId="1D007207" w14:textId="77777777" w:rsidR="00662B91" w:rsidRPr="007D0CAA" w:rsidRDefault="00662B91" w:rsidP="004618A5">
            <w:pPr>
              <w:jc w:val="center"/>
              <w:rPr>
                <w:sz w:val="16"/>
                <w:szCs w:val="16"/>
              </w:rPr>
            </w:pPr>
            <w:r w:rsidRPr="007D0CAA">
              <w:rPr>
                <w:sz w:val="16"/>
                <w:szCs w:val="16"/>
              </w:rPr>
              <w:t>Працівник</w:t>
            </w:r>
            <w:r>
              <w:rPr>
                <w:sz w:val="16"/>
                <w:szCs w:val="16"/>
              </w:rPr>
              <w:t xml:space="preserve"> Самбірського відділу</w:t>
            </w:r>
            <w:r w:rsidRPr="007D0CAA">
              <w:rPr>
                <w:sz w:val="16"/>
                <w:szCs w:val="16"/>
              </w:rPr>
              <w:t xml:space="preserve"> </w:t>
            </w:r>
            <w:r>
              <w:rPr>
                <w:sz w:val="16"/>
                <w:szCs w:val="16"/>
              </w:rPr>
              <w:t>ЗМУ ДМС</w:t>
            </w:r>
          </w:p>
          <w:p w14:paraId="35232BBE" w14:textId="77777777" w:rsidR="00662B91" w:rsidRDefault="00662B91" w:rsidP="004618A5">
            <w:pPr>
              <w:jc w:val="center"/>
              <w:rPr>
                <w:sz w:val="16"/>
                <w:szCs w:val="16"/>
              </w:rPr>
            </w:pPr>
            <w:r w:rsidRPr="007D0CAA">
              <w:rPr>
                <w:sz w:val="16"/>
                <w:szCs w:val="16"/>
              </w:rPr>
              <w:t xml:space="preserve"> </w:t>
            </w:r>
          </w:p>
          <w:p w14:paraId="2151F084" w14:textId="77777777" w:rsidR="00662B91" w:rsidRDefault="00662B91" w:rsidP="004618A5">
            <w:pPr>
              <w:jc w:val="center"/>
              <w:rPr>
                <w:sz w:val="16"/>
                <w:szCs w:val="16"/>
              </w:rPr>
            </w:pPr>
          </w:p>
          <w:p w14:paraId="5F84BF49" w14:textId="77777777" w:rsidR="00662B91" w:rsidRPr="007D0CAA" w:rsidRDefault="00662B91" w:rsidP="004618A5">
            <w:pPr>
              <w:jc w:val="center"/>
              <w:rPr>
                <w:sz w:val="16"/>
                <w:szCs w:val="16"/>
              </w:rPr>
            </w:pPr>
          </w:p>
          <w:p w14:paraId="02AB2A5E" w14:textId="77777777" w:rsidR="00662B91" w:rsidRDefault="00662B91" w:rsidP="004618A5">
            <w:pPr>
              <w:ind w:left="32" w:right="-80" w:hanging="32"/>
              <w:jc w:val="center"/>
              <w:rPr>
                <w:sz w:val="16"/>
                <w:szCs w:val="16"/>
              </w:rPr>
            </w:pPr>
          </w:p>
          <w:p w14:paraId="7B84F943" w14:textId="77777777" w:rsidR="00662B91" w:rsidRPr="007D0CAA" w:rsidRDefault="00662B91" w:rsidP="004618A5">
            <w:pPr>
              <w:ind w:left="32" w:right="-80" w:hanging="32"/>
              <w:jc w:val="center"/>
              <w:rPr>
                <w:sz w:val="16"/>
                <w:szCs w:val="16"/>
              </w:rPr>
            </w:pPr>
            <w:r w:rsidRPr="007D0CAA">
              <w:rPr>
                <w:sz w:val="16"/>
                <w:szCs w:val="16"/>
              </w:rPr>
              <w:t>Працівник центру надання  адміністративних послуг</w:t>
            </w:r>
          </w:p>
        </w:tc>
        <w:tc>
          <w:tcPr>
            <w:tcW w:w="1843" w:type="dxa"/>
            <w:tcBorders>
              <w:top w:val="single" w:sz="4" w:space="0" w:color="000000"/>
              <w:left w:val="single" w:sz="4" w:space="0" w:color="000000"/>
              <w:bottom w:val="single" w:sz="4" w:space="0" w:color="000000"/>
            </w:tcBorders>
          </w:tcPr>
          <w:p w14:paraId="375B8A7C" w14:textId="77777777" w:rsidR="00662B91" w:rsidRPr="007D0CAA" w:rsidRDefault="00662B91" w:rsidP="004618A5">
            <w:pPr>
              <w:ind w:left="-136" w:right="-80"/>
              <w:jc w:val="center"/>
              <w:rPr>
                <w:sz w:val="16"/>
                <w:szCs w:val="16"/>
              </w:rPr>
            </w:pPr>
            <w:r w:rsidRPr="007D0CAA">
              <w:rPr>
                <w:sz w:val="16"/>
                <w:szCs w:val="16"/>
              </w:rPr>
              <w:t xml:space="preserve"> </w:t>
            </w:r>
          </w:p>
          <w:p w14:paraId="4DDC8D4A" w14:textId="77777777" w:rsidR="00662B91" w:rsidRPr="007D0CAA" w:rsidRDefault="00662B91" w:rsidP="004618A5">
            <w:pPr>
              <w:jc w:val="center"/>
              <w:rPr>
                <w:sz w:val="16"/>
                <w:szCs w:val="16"/>
              </w:rPr>
            </w:pPr>
            <w:r>
              <w:rPr>
                <w:sz w:val="16"/>
                <w:szCs w:val="16"/>
              </w:rPr>
              <w:t>Самбірський відділ</w:t>
            </w:r>
            <w:r w:rsidRPr="007D0CAA">
              <w:rPr>
                <w:sz w:val="16"/>
                <w:szCs w:val="16"/>
              </w:rPr>
              <w:t xml:space="preserve"> </w:t>
            </w:r>
            <w:r>
              <w:rPr>
                <w:sz w:val="16"/>
                <w:szCs w:val="16"/>
              </w:rPr>
              <w:t>ЗМУ ДМС</w:t>
            </w:r>
          </w:p>
          <w:p w14:paraId="21252C59" w14:textId="77777777" w:rsidR="00662B91" w:rsidRPr="007D0CAA" w:rsidRDefault="00662B91" w:rsidP="004618A5">
            <w:pPr>
              <w:jc w:val="center"/>
              <w:rPr>
                <w:sz w:val="16"/>
                <w:szCs w:val="16"/>
              </w:rPr>
            </w:pPr>
            <w:r w:rsidRPr="007D0CAA">
              <w:rPr>
                <w:sz w:val="16"/>
                <w:szCs w:val="16"/>
              </w:rPr>
              <w:t xml:space="preserve"> </w:t>
            </w:r>
          </w:p>
          <w:p w14:paraId="2A230B5B" w14:textId="77777777" w:rsidR="00662B91" w:rsidRDefault="00662B91" w:rsidP="004618A5">
            <w:pPr>
              <w:jc w:val="center"/>
              <w:rPr>
                <w:sz w:val="16"/>
                <w:szCs w:val="16"/>
              </w:rPr>
            </w:pPr>
          </w:p>
          <w:p w14:paraId="1D775E4E" w14:textId="77777777" w:rsidR="00662B91" w:rsidRPr="007D0CAA" w:rsidRDefault="00662B91" w:rsidP="004618A5">
            <w:pPr>
              <w:jc w:val="center"/>
              <w:rPr>
                <w:sz w:val="16"/>
                <w:szCs w:val="16"/>
              </w:rPr>
            </w:pPr>
          </w:p>
          <w:p w14:paraId="07698B50" w14:textId="77777777" w:rsidR="00662B91" w:rsidRPr="007D0CAA" w:rsidRDefault="00662B91" w:rsidP="004618A5">
            <w:pPr>
              <w:jc w:val="center"/>
              <w:rPr>
                <w:sz w:val="16"/>
                <w:szCs w:val="16"/>
              </w:rPr>
            </w:pPr>
            <w:r w:rsidRPr="007D0CAA">
              <w:rPr>
                <w:sz w:val="16"/>
                <w:szCs w:val="16"/>
              </w:rPr>
              <w:t>Центр надання адміністративних послуг</w:t>
            </w:r>
          </w:p>
        </w:tc>
        <w:tc>
          <w:tcPr>
            <w:tcW w:w="1771" w:type="dxa"/>
            <w:tcBorders>
              <w:top w:val="single" w:sz="4" w:space="0" w:color="000000"/>
              <w:left w:val="single" w:sz="4" w:space="0" w:color="000000"/>
              <w:bottom w:val="single" w:sz="4" w:space="0" w:color="000000"/>
              <w:right w:val="single" w:sz="4" w:space="0" w:color="000000"/>
            </w:tcBorders>
          </w:tcPr>
          <w:p w14:paraId="77123FA5" w14:textId="77777777" w:rsidR="00662B91" w:rsidRPr="005E062A" w:rsidRDefault="00662B91">
            <w:pPr>
              <w:jc w:val="center"/>
              <w:rPr>
                <w:color w:val="000000"/>
              </w:rPr>
            </w:pPr>
            <w:r w:rsidRPr="005E062A">
              <w:rPr>
                <w:color w:val="000000"/>
                <w:sz w:val="16"/>
                <w:szCs w:val="16"/>
              </w:rPr>
              <w:t>На 8 робочий день з дня оформлення заяви-анкети, але не пізніше 20 робочих днів з дня оформлення заяви-анкети</w:t>
            </w:r>
          </w:p>
          <w:p w14:paraId="12209701" w14:textId="77777777" w:rsidR="00662B91" w:rsidRPr="005E062A" w:rsidRDefault="00662B91">
            <w:pPr>
              <w:jc w:val="center"/>
              <w:rPr>
                <w:color w:val="000000"/>
              </w:rPr>
            </w:pPr>
            <w:r w:rsidRPr="005E062A">
              <w:rPr>
                <w:color w:val="000000"/>
                <w:sz w:val="16"/>
                <w:szCs w:val="16"/>
              </w:rPr>
              <w:t>У разі термінового оформлення:</w:t>
            </w:r>
          </w:p>
          <w:p w14:paraId="074DB0CC" w14:textId="77777777" w:rsidR="00662B91" w:rsidRPr="005E062A" w:rsidRDefault="00662B91">
            <w:pPr>
              <w:jc w:val="center"/>
              <w:rPr>
                <w:color w:val="000000"/>
              </w:rPr>
            </w:pPr>
            <w:r w:rsidRPr="005E062A">
              <w:rPr>
                <w:color w:val="000000"/>
                <w:sz w:val="16"/>
                <w:szCs w:val="16"/>
              </w:rPr>
              <w:t>7 робочих днів– не пізніше ніж через 7 робочих днів;</w:t>
            </w:r>
          </w:p>
          <w:p w14:paraId="4A8434C3" w14:textId="77777777" w:rsidR="00662B91" w:rsidRPr="005E062A" w:rsidRDefault="00662B91">
            <w:pPr>
              <w:jc w:val="center"/>
              <w:rPr>
                <w:color w:val="000000"/>
              </w:rPr>
            </w:pPr>
            <w:r w:rsidRPr="005E062A">
              <w:rPr>
                <w:color w:val="000000"/>
                <w:sz w:val="16"/>
                <w:szCs w:val="16"/>
              </w:rPr>
              <w:t>у строк до 3 робочих днів – не пізніше ніж через 3 робочих днів.</w:t>
            </w:r>
          </w:p>
          <w:p w14:paraId="4CE8EE96" w14:textId="77777777" w:rsidR="00662B91" w:rsidRPr="005E062A" w:rsidRDefault="00662B91">
            <w:pPr>
              <w:jc w:val="both"/>
              <w:rPr>
                <w:color w:val="000000"/>
                <w:sz w:val="16"/>
                <w:szCs w:val="16"/>
              </w:rPr>
            </w:pPr>
          </w:p>
        </w:tc>
      </w:tr>
      <w:tr w:rsidR="00662B91" w:rsidRPr="005E062A" w14:paraId="05D59207" w14:textId="77777777" w:rsidTr="005E062A">
        <w:tc>
          <w:tcPr>
            <w:tcW w:w="560" w:type="dxa"/>
            <w:tcBorders>
              <w:top w:val="single" w:sz="4" w:space="0" w:color="000000"/>
              <w:left w:val="single" w:sz="4" w:space="0" w:color="000000"/>
              <w:bottom w:val="single" w:sz="4" w:space="0" w:color="000000"/>
            </w:tcBorders>
          </w:tcPr>
          <w:p w14:paraId="22FA054D" w14:textId="77777777" w:rsidR="00662B91" w:rsidRPr="005E062A" w:rsidRDefault="00662B91">
            <w:pPr>
              <w:jc w:val="both"/>
              <w:rPr>
                <w:color w:val="000000"/>
              </w:rPr>
            </w:pPr>
            <w:r w:rsidRPr="005E062A">
              <w:rPr>
                <w:color w:val="000000"/>
                <w:sz w:val="16"/>
                <w:szCs w:val="16"/>
              </w:rPr>
              <w:t>13</w:t>
            </w:r>
          </w:p>
        </w:tc>
        <w:tc>
          <w:tcPr>
            <w:tcW w:w="4118" w:type="dxa"/>
            <w:tcBorders>
              <w:top w:val="single" w:sz="4" w:space="0" w:color="000000"/>
              <w:left w:val="single" w:sz="4" w:space="0" w:color="000000"/>
              <w:bottom w:val="single" w:sz="4" w:space="0" w:color="000000"/>
            </w:tcBorders>
          </w:tcPr>
          <w:p w14:paraId="6CAA2719" w14:textId="77777777" w:rsidR="00662B91" w:rsidRPr="005E062A" w:rsidRDefault="00662B91">
            <w:pPr>
              <w:ind w:firstLine="321"/>
              <w:jc w:val="both"/>
              <w:rPr>
                <w:color w:val="000000"/>
              </w:rPr>
            </w:pPr>
            <w:r w:rsidRPr="005E062A">
              <w:rPr>
                <w:color w:val="000000"/>
                <w:sz w:val="16"/>
                <w:szCs w:val="16"/>
              </w:rPr>
              <w:t>Оскарження</w:t>
            </w:r>
          </w:p>
        </w:tc>
        <w:tc>
          <w:tcPr>
            <w:tcW w:w="5740" w:type="dxa"/>
            <w:gridSpan w:val="3"/>
            <w:tcBorders>
              <w:top w:val="single" w:sz="4" w:space="0" w:color="000000"/>
              <w:left w:val="single" w:sz="4" w:space="0" w:color="000000"/>
              <w:bottom w:val="single" w:sz="4" w:space="0" w:color="000000"/>
              <w:right w:val="single" w:sz="4" w:space="0" w:color="000000"/>
            </w:tcBorders>
          </w:tcPr>
          <w:p w14:paraId="56AAD8E6" w14:textId="77777777" w:rsidR="00662B91" w:rsidRPr="005E062A" w:rsidRDefault="00662B91">
            <w:pPr>
              <w:pStyle w:val="af1"/>
              <w:spacing w:before="0"/>
              <w:ind w:firstLine="459"/>
              <w:jc w:val="both"/>
              <w:rPr>
                <w:rFonts w:ascii="Times New Roman" w:hAnsi="Times New Roman" w:cs="Times New Roman"/>
                <w:color w:val="000000"/>
              </w:rPr>
            </w:pPr>
            <w:r w:rsidRPr="005E062A">
              <w:rPr>
                <w:rFonts w:ascii="Times New Roman" w:hAnsi="Times New Roman" w:cs="Times New Roman"/>
                <w:color w:val="000000"/>
                <w:sz w:val="16"/>
                <w:szCs w:val="16"/>
              </w:rPr>
              <w:t>Рішення про відмову в оформленні, обміні та видачі паспорта може бути оскаржено особою в адміністративному порядку або до суду.</w:t>
            </w:r>
          </w:p>
          <w:p w14:paraId="734FE244" w14:textId="77777777" w:rsidR="00662B91" w:rsidRPr="005E062A" w:rsidRDefault="00662B91">
            <w:pPr>
              <w:pStyle w:val="af1"/>
              <w:spacing w:before="0"/>
              <w:ind w:firstLine="459"/>
              <w:jc w:val="both"/>
              <w:rPr>
                <w:rFonts w:ascii="Times New Roman" w:hAnsi="Times New Roman" w:cs="Times New Roman"/>
                <w:color w:val="000000"/>
              </w:rPr>
            </w:pPr>
            <w:r w:rsidRPr="005E062A">
              <w:rPr>
                <w:rFonts w:ascii="Times New Roman" w:hAnsi="Times New Roman" w:cs="Times New Roman"/>
                <w:color w:val="000000"/>
                <w:sz w:val="16"/>
                <w:szCs w:val="16"/>
              </w:rPr>
              <w:t>ДМС, територіальний орган ДМС має право переглянути рішення, прийняте територіальним підрозділом ДМС, і за наявності підстав зобов’язати його скасувати попереднє рішення про відмову в оформленні, обміні та видачі паспорта і прийняти нове рішення на підставі раніше поданих документів.</w:t>
            </w:r>
          </w:p>
          <w:p w14:paraId="5AA84E6D" w14:textId="77777777" w:rsidR="00662B91" w:rsidRPr="005E062A" w:rsidRDefault="00662B91">
            <w:pPr>
              <w:pStyle w:val="af1"/>
              <w:spacing w:before="0"/>
              <w:ind w:firstLine="459"/>
              <w:jc w:val="both"/>
              <w:rPr>
                <w:rFonts w:ascii="Times New Roman" w:hAnsi="Times New Roman" w:cs="Times New Roman"/>
                <w:color w:val="000000"/>
              </w:rPr>
            </w:pPr>
            <w:r w:rsidRPr="005E062A">
              <w:rPr>
                <w:rFonts w:ascii="Times New Roman" w:hAnsi="Times New Roman" w:cs="Times New Roman"/>
                <w:color w:val="000000"/>
                <w:sz w:val="16"/>
                <w:szCs w:val="16"/>
              </w:rPr>
              <w:t>Інформація про результати розгляду скарги доводиться до відома заявника в установлений законодавством строк.</w:t>
            </w:r>
          </w:p>
        </w:tc>
      </w:tr>
    </w:tbl>
    <w:p w14:paraId="6D4FD5A1" w14:textId="77777777" w:rsidR="003D12EB" w:rsidRPr="005E062A" w:rsidRDefault="003D12EB">
      <w:pPr>
        <w:jc w:val="both"/>
        <w:rPr>
          <w:b/>
          <w:sz w:val="24"/>
          <w:szCs w:val="24"/>
        </w:rPr>
      </w:pPr>
    </w:p>
    <w:p w14:paraId="2AC37F72" w14:textId="77777777" w:rsidR="003D12EB" w:rsidRPr="005E062A" w:rsidRDefault="003D12EB">
      <w:pPr>
        <w:jc w:val="both"/>
      </w:pPr>
      <w:r w:rsidRPr="005E062A">
        <w:rPr>
          <w:b/>
          <w:sz w:val="16"/>
          <w:szCs w:val="16"/>
        </w:rPr>
        <w:t xml:space="preserve">* У разі подання особою або її законним представником </w:t>
      </w:r>
      <w:r w:rsidRPr="005E062A">
        <w:rPr>
          <w:b/>
          <w:sz w:val="16"/>
          <w:szCs w:val="16"/>
          <w:u w:val="single"/>
        </w:rPr>
        <w:t>під час прийому</w:t>
      </w:r>
      <w:r w:rsidRPr="005E062A">
        <w:rPr>
          <w:b/>
          <w:sz w:val="16"/>
          <w:szCs w:val="16"/>
        </w:rPr>
        <w:t xml:space="preserve"> документів інформації (реквізитів платежу) про сплату адміністративного збору в будь-якій формі, за якою може бути перевірено факт оплати із використанням програмного продукту «check», </w:t>
      </w:r>
      <w:r w:rsidRPr="005E062A">
        <w:rPr>
          <w:b/>
          <w:sz w:val="16"/>
          <w:szCs w:val="16"/>
          <w:u w:val="single"/>
        </w:rPr>
        <w:t>квитанція роздруковується</w:t>
      </w:r>
      <w:r w:rsidRPr="005E062A">
        <w:rPr>
          <w:b/>
          <w:sz w:val="16"/>
          <w:szCs w:val="16"/>
        </w:rPr>
        <w:t xml:space="preserve"> відповідним працівником територіального органу/територіального підрозділу ДМС/уповноваженого суб’єкта за допомогою програмного продукту «check» </w:t>
      </w:r>
      <w:r w:rsidRPr="005E062A">
        <w:rPr>
          <w:b/>
          <w:sz w:val="16"/>
          <w:szCs w:val="16"/>
          <w:u w:val="single"/>
        </w:rPr>
        <w:t>у разі технічної можливості.</w:t>
      </w:r>
    </w:p>
    <w:p w14:paraId="28FCF8EE" w14:textId="77777777" w:rsidR="003D12EB" w:rsidRPr="005E062A" w:rsidRDefault="003D12EB">
      <w:pPr>
        <w:jc w:val="both"/>
        <w:rPr>
          <w:b/>
          <w:sz w:val="24"/>
          <w:szCs w:val="24"/>
          <w:u w:val="single"/>
        </w:rPr>
      </w:pPr>
    </w:p>
    <w:p w14:paraId="0BE68500" w14:textId="77777777" w:rsidR="003D12EB" w:rsidRPr="005E062A" w:rsidRDefault="003D12EB">
      <w:pPr>
        <w:jc w:val="both"/>
        <w:rPr>
          <w:b/>
          <w:sz w:val="24"/>
          <w:szCs w:val="24"/>
          <w:u w:val="single"/>
          <w:lang w:val="ru-RU"/>
        </w:rPr>
      </w:pPr>
    </w:p>
    <w:p w14:paraId="25890FDE" w14:textId="367BCE15" w:rsidR="003D12EB" w:rsidRPr="005E062A" w:rsidRDefault="00081C29">
      <w:pPr>
        <w:jc w:val="both"/>
        <w:rPr>
          <w:b/>
          <w:sz w:val="24"/>
          <w:szCs w:val="24"/>
          <w:lang w:val="ru-RU"/>
        </w:rPr>
      </w:pPr>
      <w:r w:rsidRPr="00081C29">
        <w:rPr>
          <w:b/>
          <w:bCs/>
          <w:spacing w:val="-2"/>
          <w:sz w:val="24"/>
          <w:szCs w:val="24"/>
          <w:lang w:val="ru-RU"/>
        </w:rPr>
        <w:t xml:space="preserve">Начальник </w:t>
      </w:r>
      <w:r w:rsidR="00662B91">
        <w:rPr>
          <w:b/>
          <w:bCs/>
          <w:spacing w:val="-2"/>
          <w:sz w:val="24"/>
          <w:szCs w:val="24"/>
          <w:lang w:val="ru-RU"/>
        </w:rPr>
        <w:t xml:space="preserve">Самбірського </w:t>
      </w:r>
      <w:r w:rsidRPr="00081C29">
        <w:rPr>
          <w:b/>
          <w:bCs/>
          <w:spacing w:val="-2"/>
          <w:sz w:val="24"/>
          <w:szCs w:val="24"/>
          <w:lang w:val="ru-RU"/>
        </w:rPr>
        <w:t>відділу</w:t>
      </w:r>
      <w:r w:rsidR="00662B91">
        <w:rPr>
          <w:b/>
          <w:bCs/>
          <w:spacing w:val="-2"/>
          <w:sz w:val="24"/>
          <w:szCs w:val="24"/>
          <w:lang w:val="ru-RU"/>
        </w:rPr>
        <w:t xml:space="preserve">                    </w:t>
      </w:r>
      <w:r w:rsidR="00B12538" w:rsidRPr="005E73EC">
        <w:rPr>
          <w:b/>
          <w:noProof/>
          <w:color w:val="000000"/>
          <w:spacing w:val="-2"/>
          <w:sz w:val="24"/>
          <w:szCs w:val="24"/>
          <w:lang w:eastAsia="uk-UA"/>
        </w:rPr>
        <w:drawing>
          <wp:inline distT="0" distB="0" distL="0" distR="0" wp14:anchorId="31F71ADA" wp14:editId="4AF51036">
            <wp:extent cx="914400" cy="356235"/>
            <wp:effectExtent l="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356235"/>
                    </a:xfrm>
                    <a:prstGeom prst="rect">
                      <a:avLst/>
                    </a:prstGeom>
                    <a:noFill/>
                    <a:ln>
                      <a:noFill/>
                    </a:ln>
                  </pic:spPr>
                </pic:pic>
              </a:graphicData>
            </a:graphic>
          </wp:inline>
        </w:drawing>
      </w:r>
      <w:r w:rsidR="00662B91">
        <w:rPr>
          <w:b/>
          <w:bCs/>
          <w:spacing w:val="-2"/>
          <w:sz w:val="24"/>
          <w:szCs w:val="24"/>
          <w:lang w:val="ru-RU"/>
        </w:rPr>
        <w:t xml:space="preserve">                                      Ірина НАЗАРКО</w:t>
      </w:r>
    </w:p>
    <w:p w14:paraId="16327A56" w14:textId="77777777" w:rsidR="003D12EB" w:rsidRPr="005E062A" w:rsidRDefault="003D12EB">
      <w:pPr>
        <w:jc w:val="both"/>
        <w:rPr>
          <w:b/>
          <w:sz w:val="24"/>
          <w:szCs w:val="24"/>
          <w:lang w:val="ru-RU"/>
        </w:rPr>
      </w:pPr>
    </w:p>
    <w:p w14:paraId="298C020C" w14:textId="77777777" w:rsidR="003D12EB" w:rsidRPr="005E062A" w:rsidRDefault="003D12EB">
      <w:pPr>
        <w:widowControl w:val="0"/>
        <w:autoSpaceDE w:val="0"/>
        <w:ind w:left="6237" w:right="-86"/>
        <w:jc w:val="both"/>
        <w:rPr>
          <w:b/>
          <w:bCs/>
          <w:sz w:val="24"/>
          <w:szCs w:val="24"/>
          <w:lang w:val="ru-RU"/>
        </w:rPr>
      </w:pPr>
    </w:p>
    <w:p w14:paraId="7B3740CD" w14:textId="77777777" w:rsidR="003D12EB" w:rsidRPr="005E062A" w:rsidRDefault="003D12EB">
      <w:pPr>
        <w:widowControl w:val="0"/>
        <w:autoSpaceDE w:val="0"/>
        <w:ind w:left="6237" w:right="-86"/>
        <w:jc w:val="both"/>
        <w:rPr>
          <w:bCs/>
        </w:rPr>
      </w:pPr>
    </w:p>
    <w:p w14:paraId="11BDEC64" w14:textId="77777777" w:rsidR="003D12EB" w:rsidRPr="005E062A" w:rsidRDefault="003D12EB">
      <w:pPr>
        <w:widowControl w:val="0"/>
        <w:autoSpaceDE w:val="0"/>
        <w:ind w:left="6237" w:right="-86"/>
        <w:jc w:val="both"/>
        <w:rPr>
          <w:bCs/>
        </w:rPr>
      </w:pPr>
    </w:p>
    <w:p w14:paraId="3E226BCE" w14:textId="77777777" w:rsidR="003D12EB" w:rsidRDefault="003D12EB">
      <w:pPr>
        <w:widowControl w:val="0"/>
        <w:autoSpaceDE w:val="0"/>
        <w:ind w:left="6237" w:right="-86"/>
        <w:jc w:val="both"/>
        <w:rPr>
          <w:bCs/>
        </w:rPr>
      </w:pPr>
    </w:p>
    <w:p w14:paraId="498E8F82" w14:textId="77777777" w:rsidR="00970DFE" w:rsidRDefault="00970DFE">
      <w:pPr>
        <w:widowControl w:val="0"/>
        <w:autoSpaceDE w:val="0"/>
        <w:ind w:left="6237" w:right="-86"/>
        <w:jc w:val="both"/>
        <w:rPr>
          <w:bCs/>
        </w:rPr>
      </w:pPr>
    </w:p>
    <w:p w14:paraId="7D24479D" w14:textId="77777777" w:rsidR="00970DFE" w:rsidRDefault="00970DFE">
      <w:pPr>
        <w:widowControl w:val="0"/>
        <w:autoSpaceDE w:val="0"/>
        <w:ind w:left="6237" w:right="-86"/>
        <w:jc w:val="both"/>
        <w:rPr>
          <w:bCs/>
        </w:rPr>
      </w:pPr>
    </w:p>
    <w:p w14:paraId="73DC469F" w14:textId="77777777" w:rsidR="00970DFE" w:rsidRDefault="00970DFE">
      <w:pPr>
        <w:widowControl w:val="0"/>
        <w:autoSpaceDE w:val="0"/>
        <w:ind w:left="6237" w:right="-86"/>
        <w:jc w:val="both"/>
        <w:rPr>
          <w:bCs/>
        </w:rPr>
      </w:pPr>
    </w:p>
    <w:p w14:paraId="648E33E0" w14:textId="77777777" w:rsidR="00970DFE" w:rsidRDefault="00970DFE">
      <w:pPr>
        <w:widowControl w:val="0"/>
        <w:autoSpaceDE w:val="0"/>
        <w:ind w:left="6237" w:right="-86"/>
        <w:jc w:val="both"/>
        <w:rPr>
          <w:bCs/>
        </w:rPr>
      </w:pPr>
    </w:p>
    <w:p w14:paraId="3E690ACA" w14:textId="77777777" w:rsidR="00970DFE" w:rsidRDefault="00970DFE">
      <w:pPr>
        <w:widowControl w:val="0"/>
        <w:autoSpaceDE w:val="0"/>
        <w:ind w:left="6237" w:right="-86"/>
        <w:jc w:val="both"/>
        <w:rPr>
          <w:bCs/>
        </w:rPr>
      </w:pPr>
    </w:p>
    <w:p w14:paraId="5ECFCF3B" w14:textId="77777777" w:rsidR="00970DFE" w:rsidRDefault="00970DFE">
      <w:pPr>
        <w:widowControl w:val="0"/>
        <w:autoSpaceDE w:val="0"/>
        <w:ind w:left="6237" w:right="-86"/>
        <w:jc w:val="both"/>
        <w:rPr>
          <w:bCs/>
        </w:rPr>
      </w:pPr>
    </w:p>
    <w:p w14:paraId="654E0131" w14:textId="77777777" w:rsidR="00970DFE" w:rsidRDefault="00970DFE">
      <w:pPr>
        <w:widowControl w:val="0"/>
        <w:autoSpaceDE w:val="0"/>
        <w:ind w:left="6237" w:right="-86"/>
        <w:jc w:val="both"/>
        <w:rPr>
          <w:bCs/>
        </w:rPr>
      </w:pPr>
    </w:p>
    <w:p w14:paraId="7C90B12E" w14:textId="77777777" w:rsidR="00970DFE" w:rsidRDefault="00970DFE">
      <w:pPr>
        <w:widowControl w:val="0"/>
        <w:autoSpaceDE w:val="0"/>
        <w:ind w:left="6237" w:right="-86"/>
        <w:jc w:val="both"/>
        <w:rPr>
          <w:bCs/>
        </w:rPr>
      </w:pPr>
    </w:p>
    <w:p w14:paraId="55EA1FA1" w14:textId="77777777" w:rsidR="00970DFE" w:rsidRPr="005E062A" w:rsidRDefault="00970DFE">
      <w:pPr>
        <w:widowControl w:val="0"/>
        <w:autoSpaceDE w:val="0"/>
        <w:ind w:left="6237" w:right="-86"/>
        <w:jc w:val="both"/>
        <w:rPr>
          <w:bCs/>
        </w:rPr>
      </w:pPr>
    </w:p>
    <w:p w14:paraId="11CC4F50" w14:textId="77777777" w:rsidR="003D12EB" w:rsidRPr="005E062A" w:rsidRDefault="003D12EB">
      <w:pPr>
        <w:widowControl w:val="0"/>
        <w:autoSpaceDE w:val="0"/>
        <w:ind w:left="6237" w:right="-86"/>
        <w:jc w:val="both"/>
        <w:rPr>
          <w:bCs/>
        </w:rPr>
      </w:pPr>
    </w:p>
    <w:p w14:paraId="660B7226" w14:textId="77777777" w:rsidR="00081C29" w:rsidRDefault="00081C29">
      <w:pPr>
        <w:widowControl w:val="0"/>
        <w:autoSpaceDE w:val="0"/>
        <w:spacing w:line="276" w:lineRule="auto"/>
        <w:ind w:right="-113" w:firstLine="6236"/>
        <w:jc w:val="both"/>
        <w:rPr>
          <w:b/>
          <w:bCs/>
          <w:spacing w:val="2"/>
        </w:rPr>
      </w:pPr>
    </w:p>
    <w:p w14:paraId="6026FD96" w14:textId="77777777" w:rsidR="003D12EB" w:rsidRPr="005E062A" w:rsidRDefault="003D12EB">
      <w:pPr>
        <w:widowControl w:val="0"/>
        <w:autoSpaceDE w:val="0"/>
        <w:spacing w:line="276" w:lineRule="auto"/>
        <w:ind w:right="-113" w:firstLine="6236"/>
        <w:jc w:val="both"/>
      </w:pPr>
      <w:r w:rsidRPr="005E062A">
        <w:rPr>
          <w:b/>
          <w:bCs/>
          <w:spacing w:val="2"/>
        </w:rPr>
        <w:t>ЗАТВЕРДЖЕНО</w:t>
      </w:r>
    </w:p>
    <w:p w14:paraId="52DB3EE7" w14:textId="77777777" w:rsidR="003D12EB" w:rsidRPr="005E062A" w:rsidRDefault="003D12EB">
      <w:pPr>
        <w:widowControl w:val="0"/>
        <w:autoSpaceDE w:val="0"/>
        <w:ind w:left="6237" w:right="-86"/>
        <w:jc w:val="both"/>
      </w:pPr>
      <w:r w:rsidRPr="005E062A">
        <w:rPr>
          <w:bCs/>
        </w:rPr>
        <w:t xml:space="preserve">наказ  </w:t>
      </w:r>
      <w:r w:rsidR="0036484F" w:rsidRPr="005E062A">
        <w:rPr>
          <w:bCs/>
        </w:rPr>
        <w:t>ЗМУ</w:t>
      </w:r>
      <w:r w:rsidRPr="005E062A">
        <w:rPr>
          <w:bCs/>
        </w:rPr>
        <w:t xml:space="preserve"> ДМС </w:t>
      </w:r>
    </w:p>
    <w:p w14:paraId="400914D6" w14:textId="77777777" w:rsidR="003D12EB" w:rsidRPr="005E062A" w:rsidRDefault="00970DFE">
      <w:r>
        <w:rPr>
          <w:bCs/>
        </w:rPr>
        <w:t xml:space="preserve">                                                                                         від 07.11.20025 №74</w:t>
      </w:r>
    </w:p>
    <w:p w14:paraId="37712551" w14:textId="77777777" w:rsidR="003D12EB" w:rsidRPr="005E062A" w:rsidRDefault="003D12EB">
      <w:pPr>
        <w:widowControl w:val="0"/>
        <w:autoSpaceDE w:val="0"/>
        <w:ind w:left="2096" w:right="1800"/>
        <w:jc w:val="center"/>
        <w:rPr>
          <w:b/>
          <w:bCs/>
          <w:spacing w:val="2"/>
          <w:sz w:val="16"/>
          <w:szCs w:val="16"/>
        </w:rPr>
      </w:pPr>
    </w:p>
    <w:p w14:paraId="0AB16A86" w14:textId="77777777" w:rsidR="003D12EB" w:rsidRPr="005E062A" w:rsidRDefault="003D12EB" w:rsidP="005E062A">
      <w:pPr>
        <w:widowControl w:val="0"/>
        <w:autoSpaceDE w:val="0"/>
        <w:ind w:right="1800"/>
        <w:jc w:val="center"/>
        <w:rPr>
          <w:b/>
          <w:bCs/>
          <w:spacing w:val="2"/>
          <w:sz w:val="16"/>
          <w:szCs w:val="16"/>
        </w:rPr>
      </w:pPr>
    </w:p>
    <w:p w14:paraId="53503ED7" w14:textId="77777777" w:rsidR="005E062A" w:rsidRDefault="003D12EB" w:rsidP="005E062A">
      <w:pPr>
        <w:jc w:val="center"/>
      </w:pPr>
      <w:r w:rsidRPr="005E062A">
        <w:rPr>
          <w:b/>
          <w:bCs/>
          <w:spacing w:val="2"/>
          <w:sz w:val="16"/>
          <w:szCs w:val="16"/>
        </w:rPr>
        <w:t>ІН</w:t>
      </w:r>
      <w:r w:rsidRPr="005E062A">
        <w:rPr>
          <w:b/>
          <w:bCs/>
          <w:spacing w:val="-4"/>
          <w:sz w:val="16"/>
          <w:szCs w:val="16"/>
        </w:rPr>
        <w:t>Ф</w:t>
      </w:r>
      <w:r w:rsidRPr="005E062A">
        <w:rPr>
          <w:b/>
          <w:bCs/>
          <w:spacing w:val="4"/>
          <w:sz w:val="16"/>
          <w:szCs w:val="16"/>
        </w:rPr>
        <w:t>О</w:t>
      </w:r>
      <w:r w:rsidRPr="005E062A">
        <w:rPr>
          <w:b/>
          <w:bCs/>
          <w:spacing w:val="-1"/>
          <w:sz w:val="16"/>
          <w:szCs w:val="16"/>
        </w:rPr>
        <w:t>РМ</w:t>
      </w:r>
      <w:r w:rsidRPr="005E062A">
        <w:rPr>
          <w:b/>
          <w:bCs/>
          <w:spacing w:val="2"/>
          <w:sz w:val="16"/>
          <w:szCs w:val="16"/>
        </w:rPr>
        <w:t>А</w:t>
      </w:r>
      <w:r w:rsidRPr="005E062A">
        <w:rPr>
          <w:b/>
          <w:bCs/>
          <w:spacing w:val="4"/>
          <w:sz w:val="16"/>
          <w:szCs w:val="16"/>
        </w:rPr>
        <w:t>Ц</w:t>
      </w:r>
      <w:r w:rsidRPr="005E062A">
        <w:rPr>
          <w:b/>
          <w:bCs/>
          <w:spacing w:val="2"/>
          <w:sz w:val="16"/>
          <w:szCs w:val="16"/>
        </w:rPr>
        <w:t>І</w:t>
      </w:r>
      <w:r w:rsidRPr="005E062A">
        <w:rPr>
          <w:b/>
          <w:bCs/>
          <w:spacing w:val="-2"/>
          <w:sz w:val="16"/>
          <w:szCs w:val="16"/>
        </w:rPr>
        <w:t>Й</w:t>
      </w:r>
      <w:r w:rsidRPr="005E062A">
        <w:rPr>
          <w:b/>
          <w:bCs/>
          <w:spacing w:val="2"/>
          <w:sz w:val="16"/>
          <w:szCs w:val="16"/>
        </w:rPr>
        <w:t>Н</w:t>
      </w:r>
      <w:r w:rsidRPr="005E062A">
        <w:rPr>
          <w:b/>
          <w:bCs/>
          <w:sz w:val="16"/>
          <w:szCs w:val="16"/>
        </w:rPr>
        <w:t>А</w:t>
      </w:r>
      <w:r w:rsidRPr="005E062A">
        <w:rPr>
          <w:b/>
          <w:bCs/>
          <w:spacing w:val="-16"/>
          <w:sz w:val="16"/>
          <w:szCs w:val="16"/>
        </w:rPr>
        <w:t xml:space="preserve"> </w:t>
      </w:r>
      <w:r w:rsidRPr="005E062A">
        <w:rPr>
          <w:b/>
          <w:bCs/>
          <w:spacing w:val="-1"/>
          <w:sz w:val="16"/>
          <w:szCs w:val="16"/>
        </w:rPr>
        <w:t>К</w:t>
      </w:r>
      <w:r w:rsidRPr="005E062A">
        <w:rPr>
          <w:b/>
          <w:bCs/>
          <w:spacing w:val="2"/>
          <w:sz w:val="16"/>
          <w:szCs w:val="16"/>
        </w:rPr>
        <w:t>А</w:t>
      </w:r>
      <w:r w:rsidRPr="005E062A">
        <w:rPr>
          <w:b/>
          <w:bCs/>
          <w:spacing w:val="-1"/>
          <w:sz w:val="16"/>
          <w:szCs w:val="16"/>
        </w:rPr>
        <w:t>Р</w:t>
      </w:r>
      <w:r w:rsidRPr="005E062A">
        <w:rPr>
          <w:b/>
          <w:bCs/>
          <w:spacing w:val="2"/>
          <w:sz w:val="16"/>
          <w:szCs w:val="16"/>
        </w:rPr>
        <w:t>Т</w:t>
      </w:r>
      <w:r w:rsidRPr="005E062A">
        <w:rPr>
          <w:b/>
          <w:bCs/>
          <w:spacing w:val="-2"/>
          <w:sz w:val="16"/>
          <w:szCs w:val="16"/>
        </w:rPr>
        <w:t>К</w:t>
      </w:r>
      <w:r w:rsidRPr="005E062A">
        <w:rPr>
          <w:b/>
          <w:bCs/>
          <w:sz w:val="16"/>
          <w:szCs w:val="16"/>
        </w:rPr>
        <w:t xml:space="preserve">А </w:t>
      </w:r>
      <w:r w:rsidRPr="005E062A">
        <w:rPr>
          <w:b/>
          <w:bCs/>
          <w:spacing w:val="2"/>
          <w:sz w:val="16"/>
          <w:szCs w:val="16"/>
        </w:rPr>
        <w:t>АД</w:t>
      </w:r>
      <w:r w:rsidRPr="005E062A">
        <w:rPr>
          <w:b/>
          <w:bCs/>
          <w:spacing w:val="-2"/>
          <w:sz w:val="16"/>
          <w:szCs w:val="16"/>
        </w:rPr>
        <w:t>М</w:t>
      </w:r>
      <w:r w:rsidRPr="005E062A">
        <w:rPr>
          <w:b/>
          <w:bCs/>
          <w:spacing w:val="2"/>
          <w:sz w:val="16"/>
          <w:szCs w:val="16"/>
        </w:rPr>
        <w:t>ІНІСТ</w:t>
      </w:r>
      <w:r w:rsidRPr="005E062A">
        <w:rPr>
          <w:b/>
          <w:bCs/>
          <w:spacing w:val="-1"/>
          <w:sz w:val="16"/>
          <w:szCs w:val="16"/>
        </w:rPr>
        <w:t>Р</w:t>
      </w:r>
      <w:r w:rsidRPr="005E062A">
        <w:rPr>
          <w:b/>
          <w:bCs/>
          <w:spacing w:val="2"/>
          <w:sz w:val="16"/>
          <w:szCs w:val="16"/>
        </w:rPr>
        <w:t>АТИ</w:t>
      </w:r>
      <w:r w:rsidRPr="005E062A">
        <w:rPr>
          <w:b/>
          <w:bCs/>
          <w:spacing w:val="-2"/>
          <w:sz w:val="16"/>
          <w:szCs w:val="16"/>
        </w:rPr>
        <w:t>В</w:t>
      </w:r>
      <w:r w:rsidRPr="005E062A">
        <w:rPr>
          <w:b/>
          <w:bCs/>
          <w:spacing w:val="2"/>
          <w:sz w:val="16"/>
          <w:szCs w:val="16"/>
        </w:rPr>
        <w:t>НОЇ ПОСЛУГИ</w:t>
      </w:r>
    </w:p>
    <w:p w14:paraId="4887A5BB" w14:textId="77777777" w:rsidR="003D12EB" w:rsidRPr="005E062A" w:rsidRDefault="003D12EB" w:rsidP="005E062A">
      <w:pPr>
        <w:jc w:val="center"/>
      </w:pPr>
      <w:r w:rsidRPr="005E062A">
        <w:rPr>
          <w:b/>
          <w:sz w:val="16"/>
          <w:szCs w:val="16"/>
        </w:rPr>
        <w:t>ОФОРМЛЕННЯ І ВИДАЧА ПАСПОРТА ГРОМАДЯНИНА УКРАЇНИ  ДЛЯ ВИЇЗДУ ЗА КОРДОН</w:t>
      </w:r>
    </w:p>
    <w:p w14:paraId="16EDD8CB" w14:textId="77777777" w:rsidR="003D12EB" w:rsidRPr="005E062A" w:rsidRDefault="003D12EB" w:rsidP="005E062A">
      <w:pPr>
        <w:jc w:val="center"/>
      </w:pPr>
      <w:r w:rsidRPr="005E062A">
        <w:rPr>
          <w:b/>
          <w:sz w:val="16"/>
          <w:szCs w:val="16"/>
        </w:rPr>
        <w:t>З БЕЗКОНТАКТНИМ ЕЛЕКТРОННИМ НОСІЕМ</w:t>
      </w:r>
    </w:p>
    <w:p w14:paraId="3DA29FC4" w14:textId="77777777" w:rsidR="003D12EB" w:rsidRPr="005E062A" w:rsidRDefault="003D12EB" w:rsidP="005E062A">
      <w:pPr>
        <w:jc w:val="center"/>
      </w:pPr>
      <w:r w:rsidRPr="005E062A">
        <w:rPr>
          <w:b/>
          <w:sz w:val="16"/>
          <w:szCs w:val="16"/>
          <w:lang w:val="ru-RU"/>
        </w:rPr>
        <w:t>у</w:t>
      </w:r>
      <w:r w:rsidRPr="005E062A">
        <w:rPr>
          <w:b/>
          <w:sz w:val="16"/>
          <w:szCs w:val="16"/>
        </w:rPr>
        <w:t xml:space="preserve"> зв</w:t>
      </w:r>
      <w:r w:rsidRPr="005E062A">
        <w:rPr>
          <w:b/>
          <w:sz w:val="16"/>
          <w:szCs w:val="16"/>
          <w:lang w:val="ru-RU"/>
        </w:rPr>
        <w:t>’язку з обміном у разі:</w:t>
      </w:r>
    </w:p>
    <w:p w14:paraId="22D7E8A3" w14:textId="77777777" w:rsidR="003D12EB" w:rsidRPr="005E062A" w:rsidRDefault="003D12EB" w:rsidP="005E062A">
      <w:r w:rsidRPr="005E062A">
        <w:rPr>
          <w:b/>
          <w:sz w:val="18"/>
          <w:szCs w:val="16"/>
        </w:rPr>
        <w:t xml:space="preserve">1) зміни інформації, внесеної до паспорта для виїзду за кордон </w:t>
      </w:r>
      <w:r w:rsidRPr="005E062A">
        <w:rPr>
          <w:b/>
          <w:bCs/>
          <w:color w:val="333333"/>
          <w:sz w:val="18"/>
          <w:szCs w:val="18"/>
        </w:rPr>
        <w:t>(у тому числі у зв’язку із зміною написання латинськими літерами складових імені “прізвище”, “ім’я” у документах, що посвідчують особу та підтверджують громадянство України);</w:t>
      </w:r>
      <w:r w:rsidRPr="005E062A">
        <w:rPr>
          <w:b/>
          <w:bCs/>
          <w:sz w:val="18"/>
          <w:szCs w:val="18"/>
        </w:rPr>
        <w:t xml:space="preserve"> </w:t>
      </w:r>
    </w:p>
    <w:p w14:paraId="5004852A" w14:textId="77777777" w:rsidR="003D12EB" w:rsidRPr="005E062A" w:rsidRDefault="003D12EB" w:rsidP="005E062A">
      <w:r w:rsidRPr="005E062A">
        <w:rPr>
          <w:b/>
          <w:sz w:val="18"/>
          <w:szCs w:val="16"/>
        </w:rPr>
        <w:t>2) виявлення помилки в інформації, внесеній до паспорта для виїзду за кордон;</w:t>
      </w:r>
    </w:p>
    <w:p w14:paraId="58756ED4" w14:textId="77777777" w:rsidR="003D12EB" w:rsidRPr="005E062A" w:rsidRDefault="003D12EB" w:rsidP="005E062A">
      <w:r w:rsidRPr="005E062A">
        <w:rPr>
          <w:b/>
          <w:sz w:val="18"/>
          <w:szCs w:val="16"/>
        </w:rPr>
        <w:t>3) закінчення строку дії паспорта для виїзду за кордон;</w:t>
      </w:r>
    </w:p>
    <w:p w14:paraId="2C299B4D" w14:textId="77777777" w:rsidR="003D12EB" w:rsidRDefault="003D12EB" w:rsidP="005E062A">
      <w:pPr>
        <w:rPr>
          <w:b/>
          <w:sz w:val="18"/>
          <w:szCs w:val="16"/>
        </w:rPr>
      </w:pPr>
      <w:r w:rsidRPr="005E062A">
        <w:rPr>
          <w:b/>
          <w:sz w:val="18"/>
          <w:szCs w:val="16"/>
        </w:rPr>
        <w:t>4) непридатності паспорта для виїзду за кордон для подальшого використання.</w:t>
      </w:r>
    </w:p>
    <w:p w14:paraId="53379C1C" w14:textId="77777777" w:rsidR="005E062A" w:rsidRPr="005E062A" w:rsidRDefault="005E062A" w:rsidP="005E062A"/>
    <w:p w14:paraId="176CAE6C" w14:textId="77777777" w:rsidR="003D12EB" w:rsidRPr="005E062A" w:rsidRDefault="00803032" w:rsidP="00803032">
      <w:pPr>
        <w:jc w:val="center"/>
      </w:pPr>
      <w:r>
        <w:rPr>
          <w:rFonts w:ascii="Verdana" w:hAnsi="Verdana"/>
          <w:b/>
          <w:sz w:val="16"/>
          <w:szCs w:val="16"/>
          <w:u w:val="single"/>
        </w:rPr>
        <w:t>Самбірський</w:t>
      </w:r>
      <w:r w:rsidRPr="001E71E9">
        <w:rPr>
          <w:rFonts w:ascii="Verdana" w:hAnsi="Verdana"/>
          <w:b/>
          <w:sz w:val="16"/>
          <w:szCs w:val="16"/>
          <w:u w:val="single"/>
        </w:rPr>
        <w:t xml:space="preserve"> відділ ЗМУ ДМС</w:t>
      </w:r>
    </w:p>
    <w:p w14:paraId="3F6C2D51" w14:textId="77777777" w:rsidR="003D12EB" w:rsidRPr="005E062A" w:rsidRDefault="003D12EB" w:rsidP="005E062A">
      <w:pPr>
        <w:jc w:val="center"/>
      </w:pPr>
      <w:r w:rsidRPr="005E062A">
        <w:rPr>
          <w:sz w:val="14"/>
          <w:szCs w:val="16"/>
        </w:rPr>
        <w:t>(найменування суб’єкта надання адміністративної послуги)</w:t>
      </w:r>
    </w:p>
    <w:p w14:paraId="34134C3A" w14:textId="77777777" w:rsidR="003D12EB" w:rsidRPr="005E062A" w:rsidRDefault="003D12EB">
      <w:pPr>
        <w:jc w:val="both"/>
        <w:rPr>
          <w:sz w:val="16"/>
          <w:szCs w:val="16"/>
        </w:rPr>
      </w:pPr>
    </w:p>
    <w:tbl>
      <w:tblPr>
        <w:tblW w:w="0" w:type="auto"/>
        <w:tblInd w:w="-69" w:type="dxa"/>
        <w:tblLayout w:type="fixed"/>
        <w:tblLook w:val="0000" w:firstRow="0" w:lastRow="0" w:firstColumn="0" w:lastColumn="0" w:noHBand="0" w:noVBand="0"/>
      </w:tblPr>
      <w:tblGrid>
        <w:gridCol w:w="34"/>
        <w:gridCol w:w="3085"/>
        <w:gridCol w:w="7371"/>
        <w:gridCol w:w="40"/>
        <w:gridCol w:w="30"/>
      </w:tblGrid>
      <w:tr w:rsidR="003D12EB" w:rsidRPr="005E062A" w14:paraId="3E225CEB" w14:textId="77777777">
        <w:trPr>
          <w:trHeight w:val="396"/>
        </w:trPr>
        <w:tc>
          <w:tcPr>
            <w:tcW w:w="10560" w:type="dxa"/>
            <w:gridSpan w:val="5"/>
            <w:tcBorders>
              <w:top w:val="single" w:sz="4" w:space="0" w:color="000000"/>
              <w:left w:val="single" w:sz="4" w:space="0" w:color="000000"/>
              <w:bottom w:val="single" w:sz="4" w:space="0" w:color="000000"/>
              <w:right w:val="single" w:sz="4" w:space="0" w:color="000000"/>
            </w:tcBorders>
            <w:shd w:val="clear" w:color="auto" w:fill="D9D9D9"/>
          </w:tcPr>
          <w:p w14:paraId="636011B4" w14:textId="77777777" w:rsidR="003D12EB" w:rsidRPr="005E062A" w:rsidRDefault="003D12EB">
            <w:pPr>
              <w:snapToGrid w:val="0"/>
              <w:jc w:val="center"/>
              <w:rPr>
                <w:b/>
                <w:sz w:val="16"/>
                <w:szCs w:val="16"/>
              </w:rPr>
            </w:pPr>
          </w:p>
          <w:p w14:paraId="77940EEA" w14:textId="77777777" w:rsidR="003D12EB" w:rsidRPr="005E062A" w:rsidRDefault="003D12EB">
            <w:pPr>
              <w:jc w:val="center"/>
            </w:pPr>
            <w:r w:rsidRPr="005E062A">
              <w:rPr>
                <w:b/>
                <w:sz w:val="16"/>
                <w:szCs w:val="16"/>
              </w:rPr>
              <w:t>Інформація про суб’єкта надання адміністративної послуги</w:t>
            </w:r>
          </w:p>
          <w:p w14:paraId="060D0FC3" w14:textId="77777777" w:rsidR="003D12EB" w:rsidRPr="005E062A" w:rsidRDefault="003D12EB">
            <w:pPr>
              <w:jc w:val="center"/>
              <w:rPr>
                <w:b/>
                <w:sz w:val="16"/>
                <w:szCs w:val="16"/>
              </w:rPr>
            </w:pPr>
          </w:p>
        </w:tc>
      </w:tr>
      <w:tr w:rsidR="00803032" w:rsidRPr="005E062A" w14:paraId="152F7612" w14:textId="77777777">
        <w:tc>
          <w:tcPr>
            <w:tcW w:w="3119" w:type="dxa"/>
            <w:gridSpan w:val="2"/>
            <w:tcBorders>
              <w:top w:val="single" w:sz="4" w:space="0" w:color="000000"/>
              <w:left w:val="single" w:sz="4" w:space="0" w:color="000000"/>
              <w:bottom w:val="single" w:sz="4" w:space="0" w:color="000000"/>
            </w:tcBorders>
          </w:tcPr>
          <w:p w14:paraId="47537C3C" w14:textId="77777777" w:rsidR="00803032" w:rsidRPr="005E062A" w:rsidRDefault="00803032">
            <w:pPr>
              <w:ind w:left="34" w:firstLine="284"/>
              <w:jc w:val="center"/>
            </w:pPr>
            <w:r w:rsidRPr="005E062A">
              <w:rPr>
                <w:b/>
                <w:sz w:val="16"/>
                <w:szCs w:val="16"/>
              </w:rPr>
              <w:t>Найменування органу</w:t>
            </w:r>
            <w:r w:rsidRPr="005E062A">
              <w:rPr>
                <w:sz w:val="16"/>
                <w:szCs w:val="16"/>
              </w:rPr>
              <w:t>, в якому здійснюється обслуговування суб’єкта звернення:</w:t>
            </w:r>
          </w:p>
          <w:p w14:paraId="68D1F3F8" w14:textId="77777777" w:rsidR="00803032" w:rsidRPr="005E062A" w:rsidRDefault="00803032">
            <w:pPr>
              <w:ind w:left="34" w:firstLine="284"/>
              <w:jc w:val="center"/>
            </w:pPr>
            <w:r w:rsidRPr="005E062A">
              <w:rPr>
                <w:sz w:val="16"/>
                <w:szCs w:val="16"/>
              </w:rPr>
              <w:t>територіального підрозділу ДМС</w:t>
            </w:r>
            <w:r w:rsidRPr="005E062A">
              <w:rPr>
                <w:sz w:val="16"/>
                <w:szCs w:val="16"/>
                <w:lang w:val="ru-RU"/>
              </w:rPr>
              <w:t>;</w:t>
            </w:r>
          </w:p>
          <w:p w14:paraId="598959B1" w14:textId="77777777" w:rsidR="00803032" w:rsidRPr="005E062A" w:rsidRDefault="00803032">
            <w:pPr>
              <w:ind w:left="34" w:firstLine="284"/>
              <w:jc w:val="center"/>
            </w:pPr>
            <w:r w:rsidRPr="005E062A">
              <w:rPr>
                <w:sz w:val="16"/>
                <w:szCs w:val="16"/>
                <w:lang w:val="ru-RU"/>
              </w:rPr>
              <w:t>територ</w:t>
            </w:r>
            <w:r w:rsidRPr="005E062A">
              <w:rPr>
                <w:sz w:val="16"/>
                <w:szCs w:val="16"/>
              </w:rPr>
              <w:t>і</w:t>
            </w:r>
            <w:r w:rsidRPr="005E062A">
              <w:rPr>
                <w:sz w:val="16"/>
                <w:szCs w:val="16"/>
                <w:lang w:val="ru-RU"/>
              </w:rPr>
              <w:t>ального органу ДМС;</w:t>
            </w:r>
          </w:p>
          <w:p w14:paraId="0542CB06" w14:textId="77777777" w:rsidR="00803032" w:rsidRPr="005E062A" w:rsidRDefault="00803032">
            <w:pPr>
              <w:ind w:left="34"/>
              <w:jc w:val="center"/>
            </w:pPr>
            <w:r w:rsidRPr="005E062A">
              <w:rPr>
                <w:sz w:val="16"/>
                <w:szCs w:val="16"/>
              </w:rPr>
              <w:t>центру надання адміністративних послуг</w:t>
            </w:r>
            <w:r w:rsidRPr="005E062A">
              <w:rPr>
                <w:sz w:val="16"/>
                <w:szCs w:val="16"/>
                <w:lang w:val="ru-RU"/>
              </w:rPr>
              <w:t>;</w:t>
            </w:r>
          </w:p>
          <w:p w14:paraId="6E7351FC" w14:textId="77777777" w:rsidR="00803032" w:rsidRPr="005E062A" w:rsidRDefault="00803032">
            <w:pPr>
              <w:ind w:left="34"/>
              <w:jc w:val="center"/>
            </w:pPr>
            <w:r w:rsidRPr="005E062A">
              <w:rPr>
                <w:sz w:val="16"/>
                <w:szCs w:val="16"/>
              </w:rPr>
              <w:t>державне підприємство, що належить до сфери управління ДМС, і його відокремлених підрозділів</w:t>
            </w:r>
          </w:p>
        </w:tc>
        <w:tc>
          <w:tcPr>
            <w:tcW w:w="7441" w:type="dxa"/>
            <w:gridSpan w:val="3"/>
            <w:tcBorders>
              <w:top w:val="single" w:sz="4" w:space="0" w:color="000000"/>
              <w:left w:val="single" w:sz="4" w:space="0" w:color="000000"/>
              <w:bottom w:val="single" w:sz="4" w:space="0" w:color="000000"/>
              <w:right w:val="single" w:sz="4" w:space="0" w:color="000000"/>
            </w:tcBorders>
            <w:vAlign w:val="center"/>
          </w:tcPr>
          <w:p w14:paraId="591D2236" w14:textId="77777777" w:rsidR="00803032" w:rsidRPr="00361D16" w:rsidRDefault="00803032" w:rsidP="00576F3B">
            <w:pPr>
              <w:rPr>
                <w:sz w:val="16"/>
                <w:szCs w:val="16"/>
              </w:rPr>
            </w:pPr>
            <w:r w:rsidRPr="00361D16">
              <w:rPr>
                <w:sz w:val="16"/>
                <w:szCs w:val="16"/>
              </w:rPr>
              <w:t xml:space="preserve">Самбірський  відділ ЗМУ ДМС </w:t>
            </w:r>
          </w:p>
          <w:p w14:paraId="4DB66096" w14:textId="77777777" w:rsidR="00803032" w:rsidRPr="00361D16" w:rsidRDefault="00803032" w:rsidP="00576F3B">
            <w:pPr>
              <w:rPr>
                <w:i/>
                <w:sz w:val="16"/>
                <w:szCs w:val="16"/>
              </w:rPr>
            </w:pPr>
            <w:r w:rsidRPr="00361D16">
              <w:rPr>
                <w:sz w:val="16"/>
                <w:szCs w:val="16"/>
              </w:rPr>
              <w:t>Центр надання адміністративних послуг Самбірська міська рада</w:t>
            </w:r>
          </w:p>
          <w:p w14:paraId="68A434B4" w14:textId="77777777" w:rsidR="00803032" w:rsidRPr="00361D16" w:rsidRDefault="00803032" w:rsidP="00576F3B">
            <w:pPr>
              <w:rPr>
                <w:i/>
                <w:sz w:val="16"/>
                <w:szCs w:val="16"/>
              </w:rPr>
            </w:pPr>
            <w:r w:rsidRPr="00361D16">
              <w:rPr>
                <w:sz w:val="16"/>
                <w:szCs w:val="16"/>
              </w:rPr>
              <w:t>Центр надання адміністративних послуг Рудківська міська рада</w:t>
            </w:r>
          </w:p>
          <w:p w14:paraId="7E86D1E7" w14:textId="77777777" w:rsidR="00803032" w:rsidRPr="00081C29" w:rsidRDefault="00803032" w:rsidP="00576F3B">
            <w:pPr>
              <w:rPr>
                <w:b/>
                <w:i/>
                <w:sz w:val="16"/>
                <w:szCs w:val="16"/>
              </w:rPr>
            </w:pPr>
            <w:r w:rsidRPr="00361D16">
              <w:rPr>
                <w:sz w:val="16"/>
                <w:szCs w:val="16"/>
              </w:rPr>
              <w:t>Центр надання адміністративних послуг Бісковицька сільська рада</w:t>
            </w:r>
          </w:p>
        </w:tc>
      </w:tr>
      <w:tr w:rsidR="00803032" w:rsidRPr="005E062A" w14:paraId="166147BA" w14:textId="77777777">
        <w:tc>
          <w:tcPr>
            <w:tcW w:w="3119" w:type="dxa"/>
            <w:gridSpan w:val="2"/>
            <w:tcBorders>
              <w:top w:val="single" w:sz="4" w:space="0" w:color="000000"/>
              <w:left w:val="single" w:sz="4" w:space="0" w:color="000000"/>
              <w:bottom w:val="single" w:sz="4" w:space="0" w:color="000000"/>
            </w:tcBorders>
          </w:tcPr>
          <w:p w14:paraId="58D13A6C" w14:textId="77777777" w:rsidR="00803032" w:rsidRPr="005E062A" w:rsidRDefault="00803032">
            <w:pPr>
              <w:jc w:val="center"/>
            </w:pPr>
            <w:r w:rsidRPr="005E062A">
              <w:rPr>
                <w:b/>
                <w:sz w:val="16"/>
                <w:szCs w:val="16"/>
              </w:rPr>
              <w:t>Місцезнаходження</w:t>
            </w:r>
            <w:r w:rsidRPr="005E062A">
              <w:rPr>
                <w:sz w:val="16"/>
                <w:szCs w:val="16"/>
              </w:rPr>
              <w:t>:</w:t>
            </w:r>
          </w:p>
          <w:p w14:paraId="6DBB2FAD" w14:textId="77777777" w:rsidR="00803032" w:rsidRPr="005E062A" w:rsidRDefault="00803032">
            <w:pPr>
              <w:ind w:left="34" w:firstLine="284"/>
              <w:jc w:val="center"/>
              <w:rPr>
                <w:sz w:val="16"/>
                <w:szCs w:val="16"/>
              </w:rPr>
            </w:pPr>
          </w:p>
        </w:tc>
        <w:tc>
          <w:tcPr>
            <w:tcW w:w="7441" w:type="dxa"/>
            <w:gridSpan w:val="3"/>
            <w:tcBorders>
              <w:top w:val="single" w:sz="4" w:space="0" w:color="000000"/>
              <w:left w:val="single" w:sz="4" w:space="0" w:color="000000"/>
              <w:bottom w:val="single" w:sz="4" w:space="0" w:color="000000"/>
              <w:right w:val="single" w:sz="4" w:space="0" w:color="000000"/>
            </w:tcBorders>
            <w:vAlign w:val="center"/>
          </w:tcPr>
          <w:p w14:paraId="4120F603" w14:textId="77777777" w:rsidR="00803032" w:rsidRDefault="00803032" w:rsidP="00576F3B">
            <w:pPr>
              <w:snapToGrid w:val="0"/>
              <w:jc w:val="center"/>
              <w:rPr>
                <w:b/>
                <w:sz w:val="16"/>
                <w:szCs w:val="16"/>
              </w:rPr>
            </w:pPr>
          </w:p>
          <w:p w14:paraId="288A95CD" w14:textId="77777777" w:rsidR="00803032" w:rsidRPr="00361D16" w:rsidRDefault="00803032" w:rsidP="00576F3B">
            <w:pPr>
              <w:rPr>
                <w:sz w:val="16"/>
                <w:szCs w:val="16"/>
              </w:rPr>
            </w:pPr>
            <w:r w:rsidRPr="00361D16">
              <w:rPr>
                <w:sz w:val="16"/>
                <w:szCs w:val="16"/>
              </w:rPr>
              <w:t>Львівська область, м. Самбір, вул.Мазепи,18</w:t>
            </w:r>
          </w:p>
          <w:p w14:paraId="67A1A29A" w14:textId="77777777" w:rsidR="00803032" w:rsidRPr="00361D16" w:rsidRDefault="00803032" w:rsidP="00576F3B">
            <w:pPr>
              <w:rPr>
                <w:sz w:val="16"/>
                <w:szCs w:val="16"/>
              </w:rPr>
            </w:pPr>
            <w:r w:rsidRPr="00361D16">
              <w:rPr>
                <w:sz w:val="16"/>
                <w:szCs w:val="16"/>
              </w:rPr>
              <w:t>Львівська область,м. Самбір, пл. Ринок,1</w:t>
            </w:r>
          </w:p>
          <w:p w14:paraId="3EE7D293" w14:textId="77777777" w:rsidR="00803032" w:rsidRPr="00361D16" w:rsidRDefault="00803032" w:rsidP="00576F3B">
            <w:pPr>
              <w:rPr>
                <w:sz w:val="16"/>
                <w:szCs w:val="16"/>
              </w:rPr>
            </w:pPr>
            <w:r w:rsidRPr="00361D16">
              <w:rPr>
                <w:sz w:val="16"/>
                <w:szCs w:val="16"/>
              </w:rPr>
              <w:t>Львівська обл., м.Рудки, вул..Відродження,23</w:t>
            </w:r>
          </w:p>
          <w:p w14:paraId="5E862911" w14:textId="77777777" w:rsidR="00803032" w:rsidRPr="00361D16" w:rsidRDefault="00803032" w:rsidP="00576F3B">
            <w:pPr>
              <w:rPr>
                <w:sz w:val="16"/>
                <w:szCs w:val="16"/>
              </w:rPr>
            </w:pPr>
            <w:r w:rsidRPr="00361D16">
              <w:rPr>
                <w:sz w:val="16"/>
                <w:szCs w:val="16"/>
              </w:rPr>
              <w:t>Львівська обл., с. Воютичі. Вул.. Шкільна.21</w:t>
            </w:r>
          </w:p>
          <w:p w14:paraId="5BE25EF2" w14:textId="77777777" w:rsidR="00803032" w:rsidRPr="00081C29" w:rsidRDefault="00803032" w:rsidP="00576F3B">
            <w:pPr>
              <w:snapToGrid w:val="0"/>
              <w:jc w:val="center"/>
              <w:rPr>
                <w:i/>
                <w:sz w:val="16"/>
                <w:szCs w:val="16"/>
              </w:rPr>
            </w:pPr>
          </w:p>
        </w:tc>
      </w:tr>
      <w:tr w:rsidR="00803032" w:rsidRPr="005E062A" w14:paraId="1C2463B0" w14:textId="77777777" w:rsidTr="009B36CF">
        <w:tc>
          <w:tcPr>
            <w:tcW w:w="3119" w:type="dxa"/>
            <w:gridSpan w:val="2"/>
            <w:tcBorders>
              <w:top w:val="single" w:sz="4" w:space="0" w:color="000000"/>
              <w:left w:val="single" w:sz="4" w:space="0" w:color="000000"/>
              <w:bottom w:val="single" w:sz="4" w:space="0" w:color="000000"/>
            </w:tcBorders>
          </w:tcPr>
          <w:p w14:paraId="2D096DEF" w14:textId="77777777" w:rsidR="00803032" w:rsidRPr="005E062A" w:rsidRDefault="00803032">
            <w:pPr>
              <w:jc w:val="center"/>
            </w:pPr>
            <w:r w:rsidRPr="005E062A">
              <w:rPr>
                <w:b/>
                <w:sz w:val="16"/>
                <w:szCs w:val="16"/>
              </w:rPr>
              <w:t>Інформація щодо режиму роботи</w:t>
            </w:r>
            <w:r w:rsidRPr="005E062A">
              <w:rPr>
                <w:sz w:val="16"/>
                <w:szCs w:val="16"/>
              </w:rPr>
              <w:t xml:space="preserve">: </w:t>
            </w:r>
          </w:p>
          <w:p w14:paraId="5DCB289D" w14:textId="77777777" w:rsidR="00803032" w:rsidRPr="005E062A" w:rsidRDefault="00803032">
            <w:pPr>
              <w:ind w:left="34" w:firstLine="284"/>
              <w:jc w:val="center"/>
              <w:rPr>
                <w:sz w:val="16"/>
                <w:szCs w:val="16"/>
              </w:rPr>
            </w:pPr>
          </w:p>
        </w:tc>
        <w:tc>
          <w:tcPr>
            <w:tcW w:w="7441" w:type="dxa"/>
            <w:gridSpan w:val="3"/>
            <w:tcBorders>
              <w:top w:val="single" w:sz="4" w:space="0" w:color="000000"/>
              <w:left w:val="single" w:sz="4" w:space="0" w:color="000000"/>
              <w:bottom w:val="single" w:sz="4" w:space="0" w:color="000000"/>
              <w:right w:val="single" w:sz="4" w:space="0" w:color="000000"/>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45"/>
              <w:gridCol w:w="1833"/>
              <w:gridCol w:w="1833"/>
            </w:tblGrid>
            <w:tr w:rsidR="00803032" w:rsidRPr="00361D16" w14:paraId="5CF03E47"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55E1F11E" w14:textId="77777777" w:rsidR="00803032" w:rsidRPr="00361D16" w:rsidRDefault="00803032" w:rsidP="00576F3B">
                  <w:pPr>
                    <w:jc w:val="center"/>
                    <w:rPr>
                      <w:sz w:val="16"/>
                      <w:szCs w:val="16"/>
                    </w:rPr>
                  </w:pPr>
                  <w:r w:rsidRPr="00361D16">
                    <w:rPr>
                      <w:sz w:val="16"/>
                      <w:szCs w:val="16"/>
                    </w:rPr>
                    <w:t>Дні тижня</w:t>
                  </w:r>
                </w:p>
              </w:tc>
              <w:tc>
                <w:tcPr>
                  <w:tcW w:w="1833" w:type="dxa"/>
                  <w:tcBorders>
                    <w:top w:val="single" w:sz="4" w:space="0" w:color="auto"/>
                    <w:left w:val="single" w:sz="4" w:space="0" w:color="auto"/>
                    <w:bottom w:val="single" w:sz="4" w:space="0" w:color="auto"/>
                    <w:right w:val="single" w:sz="4" w:space="0" w:color="auto"/>
                  </w:tcBorders>
                </w:tcPr>
                <w:p w14:paraId="57EBDCD2" w14:textId="77777777" w:rsidR="00803032" w:rsidRPr="00361D16" w:rsidRDefault="00803032" w:rsidP="00576F3B">
                  <w:pPr>
                    <w:jc w:val="center"/>
                    <w:rPr>
                      <w:sz w:val="16"/>
                      <w:szCs w:val="16"/>
                    </w:rPr>
                  </w:pPr>
                  <w:r w:rsidRPr="00361D16">
                    <w:rPr>
                      <w:sz w:val="16"/>
                      <w:szCs w:val="16"/>
                    </w:rPr>
                    <w:t>Початок роботи</w:t>
                  </w:r>
                </w:p>
              </w:tc>
              <w:tc>
                <w:tcPr>
                  <w:tcW w:w="1833" w:type="dxa"/>
                  <w:tcBorders>
                    <w:top w:val="single" w:sz="4" w:space="0" w:color="auto"/>
                    <w:left w:val="single" w:sz="4" w:space="0" w:color="auto"/>
                    <w:bottom w:val="single" w:sz="4" w:space="0" w:color="auto"/>
                    <w:right w:val="single" w:sz="4" w:space="0" w:color="auto"/>
                  </w:tcBorders>
                </w:tcPr>
                <w:p w14:paraId="0E8344BA" w14:textId="77777777" w:rsidR="00803032" w:rsidRPr="00361D16" w:rsidRDefault="00803032" w:rsidP="00576F3B">
                  <w:r w:rsidRPr="00361D16">
                    <w:rPr>
                      <w:sz w:val="16"/>
                      <w:szCs w:val="16"/>
                    </w:rPr>
                    <w:t>Кінець роботи</w:t>
                  </w:r>
                </w:p>
              </w:tc>
            </w:tr>
            <w:tr w:rsidR="00803032" w:rsidRPr="00361D16" w14:paraId="2D11B553"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0792182B" w14:textId="77777777" w:rsidR="00803032" w:rsidRPr="00361D16" w:rsidRDefault="00803032" w:rsidP="00576F3B">
                  <w:pPr>
                    <w:jc w:val="center"/>
                    <w:rPr>
                      <w:sz w:val="16"/>
                      <w:szCs w:val="16"/>
                    </w:rPr>
                  </w:pPr>
                  <w:r w:rsidRPr="00361D16">
                    <w:rPr>
                      <w:sz w:val="16"/>
                      <w:szCs w:val="16"/>
                    </w:rPr>
                    <w:t>понеділок</w:t>
                  </w:r>
                </w:p>
              </w:tc>
              <w:tc>
                <w:tcPr>
                  <w:tcW w:w="1833" w:type="dxa"/>
                  <w:tcBorders>
                    <w:top w:val="single" w:sz="4" w:space="0" w:color="auto"/>
                    <w:left w:val="single" w:sz="4" w:space="0" w:color="auto"/>
                    <w:bottom w:val="single" w:sz="4" w:space="0" w:color="auto"/>
                    <w:right w:val="single" w:sz="4" w:space="0" w:color="auto"/>
                  </w:tcBorders>
                </w:tcPr>
                <w:p w14:paraId="0AB5CC17" w14:textId="77777777" w:rsidR="00803032" w:rsidRPr="00361D16" w:rsidRDefault="00803032" w:rsidP="00576F3B">
                  <w:pPr>
                    <w:jc w:val="center"/>
                    <w:rPr>
                      <w:sz w:val="16"/>
                      <w:szCs w:val="16"/>
                    </w:rPr>
                  </w:pPr>
                  <w:r w:rsidRPr="00361D16">
                    <w:rPr>
                      <w:sz w:val="16"/>
                      <w:szCs w:val="16"/>
                    </w:rPr>
                    <w:t xml:space="preserve">вихідний </w:t>
                  </w:r>
                </w:p>
              </w:tc>
              <w:tc>
                <w:tcPr>
                  <w:tcW w:w="1833" w:type="dxa"/>
                  <w:tcBorders>
                    <w:top w:val="single" w:sz="4" w:space="0" w:color="auto"/>
                    <w:left w:val="single" w:sz="4" w:space="0" w:color="auto"/>
                    <w:bottom w:val="single" w:sz="4" w:space="0" w:color="auto"/>
                    <w:right w:val="single" w:sz="4" w:space="0" w:color="auto"/>
                  </w:tcBorders>
                </w:tcPr>
                <w:p w14:paraId="7B63571C" w14:textId="77777777" w:rsidR="00803032" w:rsidRPr="00361D16" w:rsidRDefault="00803032" w:rsidP="00576F3B">
                  <w:pPr>
                    <w:jc w:val="center"/>
                  </w:pPr>
                  <w:r w:rsidRPr="00361D16">
                    <w:rPr>
                      <w:sz w:val="16"/>
                      <w:szCs w:val="16"/>
                    </w:rPr>
                    <w:t xml:space="preserve">вихідний </w:t>
                  </w:r>
                </w:p>
              </w:tc>
            </w:tr>
            <w:tr w:rsidR="00803032" w:rsidRPr="00361D16" w14:paraId="28692D08"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1B65F736" w14:textId="77777777" w:rsidR="00803032" w:rsidRPr="00361D16" w:rsidRDefault="00803032" w:rsidP="00576F3B">
                  <w:pPr>
                    <w:jc w:val="center"/>
                    <w:rPr>
                      <w:sz w:val="16"/>
                      <w:szCs w:val="16"/>
                    </w:rPr>
                  </w:pPr>
                  <w:r w:rsidRPr="00361D16">
                    <w:rPr>
                      <w:sz w:val="16"/>
                      <w:szCs w:val="16"/>
                    </w:rPr>
                    <w:t>вівторок</w:t>
                  </w:r>
                </w:p>
              </w:tc>
              <w:tc>
                <w:tcPr>
                  <w:tcW w:w="1833" w:type="dxa"/>
                  <w:tcBorders>
                    <w:top w:val="single" w:sz="4" w:space="0" w:color="auto"/>
                    <w:left w:val="single" w:sz="4" w:space="0" w:color="auto"/>
                    <w:bottom w:val="single" w:sz="4" w:space="0" w:color="auto"/>
                    <w:right w:val="single" w:sz="4" w:space="0" w:color="auto"/>
                  </w:tcBorders>
                </w:tcPr>
                <w:p w14:paraId="31C9A617" w14:textId="77777777" w:rsidR="00803032" w:rsidRPr="00361D16" w:rsidRDefault="00803032" w:rsidP="00576F3B">
                  <w:pPr>
                    <w:jc w:val="center"/>
                    <w:rPr>
                      <w:sz w:val="16"/>
                      <w:szCs w:val="16"/>
                    </w:rPr>
                  </w:pPr>
                  <w:r w:rsidRPr="00361D16">
                    <w:rPr>
                      <w:sz w:val="16"/>
                      <w:szCs w:val="16"/>
                    </w:rPr>
                    <w:t xml:space="preserve">09.00 </w:t>
                  </w:r>
                </w:p>
              </w:tc>
              <w:tc>
                <w:tcPr>
                  <w:tcW w:w="1833" w:type="dxa"/>
                  <w:tcBorders>
                    <w:top w:val="single" w:sz="4" w:space="0" w:color="auto"/>
                    <w:left w:val="single" w:sz="4" w:space="0" w:color="auto"/>
                    <w:bottom w:val="single" w:sz="4" w:space="0" w:color="auto"/>
                    <w:right w:val="single" w:sz="4" w:space="0" w:color="auto"/>
                  </w:tcBorders>
                </w:tcPr>
                <w:p w14:paraId="1FF5812C" w14:textId="77777777" w:rsidR="00803032" w:rsidRPr="00361D16" w:rsidRDefault="00803032" w:rsidP="00576F3B">
                  <w:pPr>
                    <w:jc w:val="center"/>
                  </w:pPr>
                  <w:r w:rsidRPr="00361D16">
                    <w:rPr>
                      <w:sz w:val="16"/>
                      <w:szCs w:val="16"/>
                    </w:rPr>
                    <w:t xml:space="preserve"> 18.00</w:t>
                  </w:r>
                </w:p>
              </w:tc>
            </w:tr>
            <w:tr w:rsidR="00803032" w:rsidRPr="00361D16" w14:paraId="5B89229E"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65F160A6" w14:textId="77777777" w:rsidR="00803032" w:rsidRPr="00361D16" w:rsidRDefault="00803032" w:rsidP="00576F3B">
                  <w:pPr>
                    <w:jc w:val="center"/>
                    <w:rPr>
                      <w:sz w:val="16"/>
                      <w:szCs w:val="16"/>
                    </w:rPr>
                  </w:pPr>
                  <w:r w:rsidRPr="00361D16">
                    <w:rPr>
                      <w:sz w:val="16"/>
                      <w:szCs w:val="16"/>
                    </w:rPr>
                    <w:t>середа</w:t>
                  </w:r>
                </w:p>
              </w:tc>
              <w:tc>
                <w:tcPr>
                  <w:tcW w:w="1833" w:type="dxa"/>
                  <w:tcBorders>
                    <w:top w:val="single" w:sz="4" w:space="0" w:color="auto"/>
                    <w:left w:val="single" w:sz="4" w:space="0" w:color="auto"/>
                    <w:bottom w:val="single" w:sz="4" w:space="0" w:color="auto"/>
                    <w:right w:val="single" w:sz="4" w:space="0" w:color="auto"/>
                  </w:tcBorders>
                </w:tcPr>
                <w:p w14:paraId="7815AADA" w14:textId="77777777" w:rsidR="00803032" w:rsidRPr="00361D16" w:rsidRDefault="00803032" w:rsidP="00576F3B">
                  <w:pPr>
                    <w:jc w:val="center"/>
                    <w:rPr>
                      <w:sz w:val="16"/>
                      <w:szCs w:val="16"/>
                    </w:rPr>
                  </w:pPr>
                  <w:r w:rsidRPr="00361D16">
                    <w:rPr>
                      <w:sz w:val="16"/>
                      <w:szCs w:val="16"/>
                    </w:rPr>
                    <w:t xml:space="preserve">09.00 </w:t>
                  </w:r>
                </w:p>
              </w:tc>
              <w:tc>
                <w:tcPr>
                  <w:tcW w:w="1833" w:type="dxa"/>
                  <w:tcBorders>
                    <w:top w:val="single" w:sz="4" w:space="0" w:color="auto"/>
                    <w:left w:val="single" w:sz="4" w:space="0" w:color="auto"/>
                    <w:bottom w:val="single" w:sz="4" w:space="0" w:color="auto"/>
                    <w:right w:val="single" w:sz="4" w:space="0" w:color="auto"/>
                  </w:tcBorders>
                </w:tcPr>
                <w:p w14:paraId="72485245" w14:textId="77777777" w:rsidR="00803032" w:rsidRPr="00361D16" w:rsidRDefault="00803032" w:rsidP="00576F3B">
                  <w:pPr>
                    <w:jc w:val="center"/>
                  </w:pPr>
                  <w:r w:rsidRPr="00361D16">
                    <w:rPr>
                      <w:sz w:val="16"/>
                      <w:szCs w:val="16"/>
                    </w:rPr>
                    <w:t xml:space="preserve"> 18.00</w:t>
                  </w:r>
                </w:p>
              </w:tc>
            </w:tr>
            <w:tr w:rsidR="00803032" w:rsidRPr="00361D16" w14:paraId="4566AFE0"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3701E37C" w14:textId="77777777" w:rsidR="00803032" w:rsidRPr="00361D16" w:rsidRDefault="00803032" w:rsidP="00576F3B">
                  <w:pPr>
                    <w:jc w:val="center"/>
                    <w:rPr>
                      <w:sz w:val="16"/>
                      <w:szCs w:val="16"/>
                    </w:rPr>
                  </w:pPr>
                  <w:r w:rsidRPr="00361D16">
                    <w:rPr>
                      <w:sz w:val="16"/>
                      <w:szCs w:val="16"/>
                    </w:rPr>
                    <w:t>четвер</w:t>
                  </w:r>
                </w:p>
              </w:tc>
              <w:tc>
                <w:tcPr>
                  <w:tcW w:w="1833" w:type="dxa"/>
                  <w:tcBorders>
                    <w:top w:val="single" w:sz="4" w:space="0" w:color="auto"/>
                    <w:left w:val="single" w:sz="4" w:space="0" w:color="auto"/>
                    <w:bottom w:val="single" w:sz="4" w:space="0" w:color="auto"/>
                    <w:right w:val="single" w:sz="4" w:space="0" w:color="auto"/>
                  </w:tcBorders>
                </w:tcPr>
                <w:p w14:paraId="5E80EEF3" w14:textId="77777777" w:rsidR="00803032" w:rsidRPr="00361D16" w:rsidRDefault="00803032" w:rsidP="00576F3B">
                  <w:pPr>
                    <w:jc w:val="center"/>
                    <w:rPr>
                      <w:sz w:val="16"/>
                      <w:szCs w:val="16"/>
                    </w:rPr>
                  </w:pPr>
                  <w:r w:rsidRPr="00361D16">
                    <w:rPr>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135BD77E" w14:textId="77777777" w:rsidR="00803032" w:rsidRPr="00361D16" w:rsidRDefault="00803032" w:rsidP="00576F3B">
                  <w:pPr>
                    <w:jc w:val="center"/>
                  </w:pPr>
                  <w:r w:rsidRPr="00361D16">
                    <w:rPr>
                      <w:sz w:val="16"/>
                      <w:szCs w:val="16"/>
                    </w:rPr>
                    <w:t xml:space="preserve"> 18.00</w:t>
                  </w:r>
                </w:p>
              </w:tc>
            </w:tr>
            <w:tr w:rsidR="00803032" w:rsidRPr="00361D16" w14:paraId="20EFBE1B"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0F75F992" w14:textId="77777777" w:rsidR="00803032" w:rsidRPr="00361D16" w:rsidRDefault="00803032" w:rsidP="00576F3B">
                  <w:pPr>
                    <w:jc w:val="center"/>
                    <w:rPr>
                      <w:sz w:val="16"/>
                      <w:szCs w:val="16"/>
                    </w:rPr>
                  </w:pPr>
                  <w:r w:rsidRPr="00361D16">
                    <w:rPr>
                      <w:sz w:val="16"/>
                      <w:szCs w:val="16"/>
                    </w:rPr>
                    <w:t>п’ятниця</w:t>
                  </w:r>
                </w:p>
              </w:tc>
              <w:tc>
                <w:tcPr>
                  <w:tcW w:w="1833" w:type="dxa"/>
                  <w:tcBorders>
                    <w:top w:val="single" w:sz="4" w:space="0" w:color="auto"/>
                    <w:left w:val="single" w:sz="4" w:space="0" w:color="auto"/>
                    <w:bottom w:val="single" w:sz="4" w:space="0" w:color="auto"/>
                    <w:right w:val="single" w:sz="4" w:space="0" w:color="auto"/>
                  </w:tcBorders>
                </w:tcPr>
                <w:p w14:paraId="3BF41DAC" w14:textId="77777777" w:rsidR="00803032" w:rsidRPr="00361D16" w:rsidRDefault="00803032" w:rsidP="00576F3B">
                  <w:pPr>
                    <w:jc w:val="center"/>
                    <w:rPr>
                      <w:sz w:val="16"/>
                      <w:szCs w:val="16"/>
                    </w:rPr>
                  </w:pPr>
                  <w:r w:rsidRPr="00361D16">
                    <w:rPr>
                      <w:sz w:val="16"/>
                      <w:szCs w:val="16"/>
                    </w:rPr>
                    <w:t xml:space="preserve">09.00 </w:t>
                  </w:r>
                </w:p>
              </w:tc>
              <w:tc>
                <w:tcPr>
                  <w:tcW w:w="1833" w:type="dxa"/>
                  <w:tcBorders>
                    <w:top w:val="single" w:sz="4" w:space="0" w:color="auto"/>
                    <w:left w:val="single" w:sz="4" w:space="0" w:color="auto"/>
                    <w:bottom w:val="single" w:sz="4" w:space="0" w:color="auto"/>
                    <w:right w:val="single" w:sz="4" w:space="0" w:color="auto"/>
                  </w:tcBorders>
                </w:tcPr>
                <w:p w14:paraId="1F231BD7" w14:textId="77777777" w:rsidR="00803032" w:rsidRPr="00361D16" w:rsidRDefault="00803032" w:rsidP="00576F3B">
                  <w:pPr>
                    <w:jc w:val="center"/>
                  </w:pPr>
                  <w:r w:rsidRPr="00361D16">
                    <w:rPr>
                      <w:sz w:val="16"/>
                      <w:szCs w:val="16"/>
                    </w:rPr>
                    <w:t xml:space="preserve"> 18.00</w:t>
                  </w:r>
                </w:p>
              </w:tc>
            </w:tr>
            <w:tr w:rsidR="00803032" w:rsidRPr="00361D16" w14:paraId="44C51FAF"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285CD1B9" w14:textId="77777777" w:rsidR="00803032" w:rsidRPr="00361D16" w:rsidRDefault="00803032" w:rsidP="00576F3B">
                  <w:pPr>
                    <w:jc w:val="center"/>
                    <w:rPr>
                      <w:sz w:val="16"/>
                      <w:szCs w:val="16"/>
                    </w:rPr>
                  </w:pPr>
                  <w:r w:rsidRPr="00361D16">
                    <w:rPr>
                      <w:sz w:val="16"/>
                      <w:szCs w:val="16"/>
                    </w:rPr>
                    <w:t>субота</w:t>
                  </w:r>
                </w:p>
              </w:tc>
              <w:tc>
                <w:tcPr>
                  <w:tcW w:w="1833" w:type="dxa"/>
                  <w:tcBorders>
                    <w:top w:val="single" w:sz="4" w:space="0" w:color="auto"/>
                    <w:left w:val="single" w:sz="4" w:space="0" w:color="auto"/>
                    <w:bottom w:val="single" w:sz="4" w:space="0" w:color="auto"/>
                    <w:right w:val="single" w:sz="4" w:space="0" w:color="auto"/>
                  </w:tcBorders>
                </w:tcPr>
                <w:p w14:paraId="0BE67DBA" w14:textId="77777777" w:rsidR="00803032" w:rsidRPr="00361D16" w:rsidRDefault="00803032" w:rsidP="00576F3B">
                  <w:pPr>
                    <w:jc w:val="center"/>
                    <w:rPr>
                      <w:sz w:val="16"/>
                      <w:szCs w:val="16"/>
                    </w:rPr>
                  </w:pPr>
                  <w:r w:rsidRPr="00361D16">
                    <w:rPr>
                      <w:sz w:val="16"/>
                      <w:szCs w:val="16"/>
                    </w:rPr>
                    <w:t xml:space="preserve">08.00 </w:t>
                  </w:r>
                </w:p>
              </w:tc>
              <w:tc>
                <w:tcPr>
                  <w:tcW w:w="1833" w:type="dxa"/>
                  <w:tcBorders>
                    <w:top w:val="single" w:sz="4" w:space="0" w:color="auto"/>
                    <w:left w:val="single" w:sz="4" w:space="0" w:color="auto"/>
                    <w:bottom w:val="single" w:sz="4" w:space="0" w:color="auto"/>
                    <w:right w:val="single" w:sz="4" w:space="0" w:color="auto"/>
                  </w:tcBorders>
                </w:tcPr>
                <w:p w14:paraId="2472020B" w14:textId="77777777" w:rsidR="00803032" w:rsidRPr="00361D16" w:rsidRDefault="00803032" w:rsidP="00576F3B">
                  <w:pPr>
                    <w:jc w:val="center"/>
                  </w:pPr>
                  <w:r w:rsidRPr="00361D16">
                    <w:rPr>
                      <w:sz w:val="16"/>
                      <w:szCs w:val="16"/>
                    </w:rPr>
                    <w:t xml:space="preserve"> 15.45</w:t>
                  </w:r>
                </w:p>
              </w:tc>
            </w:tr>
            <w:tr w:rsidR="00803032" w:rsidRPr="00361D16" w14:paraId="4C1804B4"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595D658C" w14:textId="77777777" w:rsidR="00803032" w:rsidRPr="00361D16" w:rsidRDefault="00803032" w:rsidP="00576F3B">
                  <w:pPr>
                    <w:jc w:val="center"/>
                    <w:rPr>
                      <w:sz w:val="16"/>
                      <w:szCs w:val="16"/>
                    </w:rPr>
                  </w:pPr>
                  <w:r w:rsidRPr="00361D16">
                    <w:rPr>
                      <w:sz w:val="16"/>
                      <w:szCs w:val="16"/>
                    </w:rPr>
                    <w:t>неділя</w:t>
                  </w:r>
                </w:p>
              </w:tc>
              <w:tc>
                <w:tcPr>
                  <w:tcW w:w="1833" w:type="dxa"/>
                  <w:tcBorders>
                    <w:top w:val="single" w:sz="4" w:space="0" w:color="auto"/>
                    <w:left w:val="single" w:sz="4" w:space="0" w:color="auto"/>
                    <w:bottom w:val="single" w:sz="4" w:space="0" w:color="auto"/>
                    <w:right w:val="single" w:sz="4" w:space="0" w:color="auto"/>
                  </w:tcBorders>
                </w:tcPr>
                <w:p w14:paraId="6F0D980E" w14:textId="77777777" w:rsidR="00803032" w:rsidRPr="00361D16" w:rsidRDefault="00803032" w:rsidP="00576F3B">
                  <w:pPr>
                    <w:jc w:val="center"/>
                    <w:rPr>
                      <w:sz w:val="16"/>
                      <w:szCs w:val="16"/>
                    </w:rPr>
                  </w:pPr>
                  <w:r w:rsidRPr="00361D16">
                    <w:rPr>
                      <w:sz w:val="16"/>
                      <w:szCs w:val="16"/>
                    </w:rPr>
                    <w:t>вихідний</w:t>
                  </w:r>
                </w:p>
              </w:tc>
              <w:tc>
                <w:tcPr>
                  <w:tcW w:w="1833" w:type="dxa"/>
                  <w:tcBorders>
                    <w:top w:val="single" w:sz="4" w:space="0" w:color="auto"/>
                    <w:left w:val="single" w:sz="4" w:space="0" w:color="auto"/>
                    <w:bottom w:val="single" w:sz="4" w:space="0" w:color="auto"/>
                    <w:right w:val="single" w:sz="4" w:space="0" w:color="auto"/>
                  </w:tcBorders>
                </w:tcPr>
                <w:p w14:paraId="778F3603" w14:textId="77777777" w:rsidR="00803032" w:rsidRPr="00361D16" w:rsidRDefault="00803032" w:rsidP="00576F3B">
                  <w:pPr>
                    <w:snapToGrid w:val="0"/>
                    <w:jc w:val="center"/>
                    <w:rPr>
                      <w:sz w:val="16"/>
                      <w:szCs w:val="16"/>
                    </w:rPr>
                  </w:pPr>
                  <w:r w:rsidRPr="00361D16">
                    <w:rPr>
                      <w:sz w:val="16"/>
                      <w:szCs w:val="16"/>
                    </w:rPr>
                    <w:t>вихідний</w:t>
                  </w:r>
                </w:p>
              </w:tc>
            </w:tr>
            <w:tr w:rsidR="00803032" w:rsidRPr="00361D16" w14:paraId="668DE280"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507951B8" w14:textId="77777777" w:rsidR="00803032" w:rsidRPr="00361D16" w:rsidRDefault="00803032" w:rsidP="00576F3B">
                  <w:pPr>
                    <w:jc w:val="center"/>
                    <w:rPr>
                      <w:sz w:val="16"/>
                      <w:szCs w:val="16"/>
                    </w:rPr>
                  </w:pPr>
                  <w:r w:rsidRPr="00361D16">
                    <w:rPr>
                      <w:sz w:val="16"/>
                      <w:szCs w:val="16"/>
                    </w:rPr>
                    <w:t>обід</w:t>
                  </w:r>
                </w:p>
                <w:p w14:paraId="5940E200" w14:textId="77777777" w:rsidR="00803032" w:rsidRPr="00361D16" w:rsidRDefault="00803032" w:rsidP="00576F3B">
                  <w:pPr>
                    <w:jc w:val="center"/>
                    <w:rPr>
                      <w:sz w:val="16"/>
                      <w:szCs w:val="16"/>
                    </w:rPr>
                  </w:pPr>
                  <w:r w:rsidRPr="00361D16">
                    <w:rPr>
                      <w:sz w:val="16"/>
                      <w:szCs w:val="16"/>
                    </w:rPr>
                    <w:t>субота</w:t>
                  </w:r>
                </w:p>
              </w:tc>
              <w:tc>
                <w:tcPr>
                  <w:tcW w:w="1833" w:type="dxa"/>
                  <w:tcBorders>
                    <w:top w:val="single" w:sz="4" w:space="0" w:color="auto"/>
                    <w:left w:val="single" w:sz="4" w:space="0" w:color="auto"/>
                    <w:bottom w:val="single" w:sz="4" w:space="0" w:color="auto"/>
                    <w:right w:val="single" w:sz="4" w:space="0" w:color="auto"/>
                  </w:tcBorders>
                </w:tcPr>
                <w:p w14:paraId="292AF1E5" w14:textId="77777777" w:rsidR="00803032" w:rsidRPr="00361D16" w:rsidRDefault="00803032" w:rsidP="00576F3B">
                  <w:pPr>
                    <w:jc w:val="center"/>
                    <w:rPr>
                      <w:sz w:val="16"/>
                      <w:szCs w:val="16"/>
                    </w:rPr>
                  </w:pPr>
                  <w:r w:rsidRPr="00361D16">
                    <w:rPr>
                      <w:sz w:val="16"/>
                      <w:szCs w:val="16"/>
                    </w:rPr>
                    <w:t>13:00             12:00</w:t>
                  </w:r>
                </w:p>
                <w:p w14:paraId="6F8E9423" w14:textId="77777777" w:rsidR="00803032" w:rsidRPr="00361D16" w:rsidRDefault="00803032" w:rsidP="00576F3B">
                  <w:pPr>
                    <w:jc w:val="center"/>
                    <w:rPr>
                      <w:sz w:val="16"/>
                      <w:szCs w:val="16"/>
                    </w:rPr>
                  </w:pPr>
                </w:p>
              </w:tc>
              <w:tc>
                <w:tcPr>
                  <w:tcW w:w="1833" w:type="dxa"/>
                  <w:tcBorders>
                    <w:top w:val="single" w:sz="4" w:space="0" w:color="auto"/>
                    <w:left w:val="single" w:sz="4" w:space="0" w:color="auto"/>
                    <w:bottom w:val="single" w:sz="4" w:space="0" w:color="auto"/>
                    <w:right w:val="single" w:sz="4" w:space="0" w:color="auto"/>
                  </w:tcBorders>
                </w:tcPr>
                <w:p w14:paraId="4BD5FA86" w14:textId="77777777" w:rsidR="00803032" w:rsidRPr="00361D16" w:rsidRDefault="00803032" w:rsidP="00576F3B">
                  <w:pPr>
                    <w:snapToGrid w:val="0"/>
                    <w:jc w:val="center"/>
                    <w:rPr>
                      <w:sz w:val="16"/>
                      <w:szCs w:val="16"/>
                    </w:rPr>
                  </w:pPr>
                  <w:r w:rsidRPr="00361D16">
                    <w:rPr>
                      <w:sz w:val="16"/>
                      <w:szCs w:val="16"/>
                    </w:rPr>
                    <w:t xml:space="preserve">13:45 </w:t>
                  </w:r>
                </w:p>
                <w:p w14:paraId="6AF8D19A" w14:textId="77777777" w:rsidR="00803032" w:rsidRPr="00361D16" w:rsidRDefault="00803032" w:rsidP="00576F3B">
                  <w:pPr>
                    <w:snapToGrid w:val="0"/>
                    <w:jc w:val="center"/>
                    <w:rPr>
                      <w:sz w:val="16"/>
                      <w:szCs w:val="16"/>
                    </w:rPr>
                  </w:pPr>
                  <w:r w:rsidRPr="00361D16">
                    <w:rPr>
                      <w:sz w:val="16"/>
                      <w:szCs w:val="16"/>
                    </w:rPr>
                    <w:t>12:45</w:t>
                  </w:r>
                </w:p>
              </w:tc>
            </w:tr>
            <w:tr w:rsidR="00803032" w:rsidRPr="00361D16" w14:paraId="341FD2F3"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6C373585" w14:textId="77777777" w:rsidR="00803032" w:rsidRPr="00361D16" w:rsidRDefault="00803032" w:rsidP="00576F3B">
                  <w:pPr>
                    <w:jc w:val="center"/>
                    <w:rPr>
                      <w:sz w:val="16"/>
                      <w:szCs w:val="16"/>
                    </w:rPr>
                  </w:pPr>
                  <w:r w:rsidRPr="00361D16">
                    <w:rPr>
                      <w:sz w:val="16"/>
                      <w:szCs w:val="16"/>
                    </w:rPr>
                    <w:t>ЦНАП</w:t>
                  </w:r>
                </w:p>
              </w:tc>
              <w:tc>
                <w:tcPr>
                  <w:tcW w:w="1833" w:type="dxa"/>
                  <w:tcBorders>
                    <w:top w:val="single" w:sz="4" w:space="0" w:color="auto"/>
                    <w:left w:val="single" w:sz="4" w:space="0" w:color="auto"/>
                    <w:bottom w:val="single" w:sz="4" w:space="0" w:color="auto"/>
                    <w:right w:val="single" w:sz="4" w:space="0" w:color="auto"/>
                  </w:tcBorders>
                </w:tcPr>
                <w:p w14:paraId="1D0D142C" w14:textId="77777777" w:rsidR="00803032" w:rsidRPr="00361D16" w:rsidRDefault="00803032" w:rsidP="00576F3B">
                  <w:pPr>
                    <w:jc w:val="center"/>
                    <w:rPr>
                      <w:sz w:val="16"/>
                      <w:szCs w:val="16"/>
                    </w:rPr>
                  </w:pPr>
                  <w:r w:rsidRPr="00361D16">
                    <w:rPr>
                      <w:sz w:val="16"/>
                      <w:szCs w:val="16"/>
                    </w:rPr>
                    <w:t>Самбірська міська рада</w:t>
                  </w:r>
                </w:p>
              </w:tc>
              <w:tc>
                <w:tcPr>
                  <w:tcW w:w="1833" w:type="dxa"/>
                  <w:tcBorders>
                    <w:top w:val="single" w:sz="4" w:space="0" w:color="auto"/>
                    <w:left w:val="single" w:sz="4" w:space="0" w:color="auto"/>
                    <w:bottom w:val="single" w:sz="4" w:space="0" w:color="auto"/>
                    <w:right w:val="single" w:sz="4" w:space="0" w:color="auto"/>
                  </w:tcBorders>
                </w:tcPr>
                <w:p w14:paraId="19CBA258" w14:textId="77777777" w:rsidR="00803032" w:rsidRPr="00361D16" w:rsidRDefault="00803032" w:rsidP="00576F3B">
                  <w:pPr>
                    <w:snapToGrid w:val="0"/>
                    <w:jc w:val="center"/>
                    <w:rPr>
                      <w:sz w:val="16"/>
                      <w:szCs w:val="16"/>
                    </w:rPr>
                  </w:pPr>
                  <w:r w:rsidRPr="00361D16">
                    <w:rPr>
                      <w:sz w:val="16"/>
                      <w:szCs w:val="16"/>
                    </w:rPr>
                    <w:t>м.Самбір</w:t>
                  </w:r>
                </w:p>
              </w:tc>
            </w:tr>
            <w:tr w:rsidR="00803032" w:rsidRPr="00361D16" w14:paraId="790849AB"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43EC8AF8" w14:textId="77777777" w:rsidR="00803032" w:rsidRPr="00361D16" w:rsidRDefault="00803032" w:rsidP="00576F3B">
                  <w:pPr>
                    <w:jc w:val="center"/>
                    <w:rPr>
                      <w:sz w:val="16"/>
                      <w:szCs w:val="16"/>
                    </w:rPr>
                  </w:pPr>
                </w:p>
              </w:tc>
              <w:tc>
                <w:tcPr>
                  <w:tcW w:w="1833" w:type="dxa"/>
                  <w:tcBorders>
                    <w:top w:val="single" w:sz="4" w:space="0" w:color="auto"/>
                    <w:left w:val="single" w:sz="4" w:space="0" w:color="auto"/>
                    <w:bottom w:val="single" w:sz="4" w:space="0" w:color="auto"/>
                    <w:right w:val="single" w:sz="4" w:space="0" w:color="auto"/>
                  </w:tcBorders>
                </w:tcPr>
                <w:p w14:paraId="649C2C00" w14:textId="77777777" w:rsidR="00803032" w:rsidRPr="00361D16" w:rsidRDefault="00803032" w:rsidP="00576F3B">
                  <w:pPr>
                    <w:jc w:val="center"/>
                    <w:rPr>
                      <w:sz w:val="16"/>
                      <w:szCs w:val="16"/>
                    </w:rPr>
                  </w:pPr>
                </w:p>
              </w:tc>
              <w:tc>
                <w:tcPr>
                  <w:tcW w:w="1833" w:type="dxa"/>
                  <w:tcBorders>
                    <w:top w:val="single" w:sz="4" w:space="0" w:color="auto"/>
                    <w:left w:val="single" w:sz="4" w:space="0" w:color="auto"/>
                    <w:bottom w:val="single" w:sz="4" w:space="0" w:color="auto"/>
                    <w:right w:val="single" w:sz="4" w:space="0" w:color="auto"/>
                  </w:tcBorders>
                </w:tcPr>
                <w:p w14:paraId="5650E905" w14:textId="77777777" w:rsidR="00803032" w:rsidRPr="00361D16" w:rsidRDefault="00803032" w:rsidP="00576F3B">
                  <w:pPr>
                    <w:snapToGrid w:val="0"/>
                    <w:jc w:val="center"/>
                    <w:rPr>
                      <w:sz w:val="16"/>
                      <w:szCs w:val="16"/>
                    </w:rPr>
                  </w:pPr>
                </w:p>
              </w:tc>
            </w:tr>
            <w:tr w:rsidR="00803032" w:rsidRPr="00361D16" w14:paraId="66E722FC"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4DFF11B1" w14:textId="77777777" w:rsidR="00803032" w:rsidRPr="00361D16" w:rsidRDefault="00803032" w:rsidP="00576F3B">
                  <w:pPr>
                    <w:jc w:val="center"/>
                    <w:rPr>
                      <w:sz w:val="16"/>
                      <w:szCs w:val="16"/>
                    </w:rPr>
                  </w:pPr>
                  <w:r w:rsidRPr="00361D16">
                    <w:rPr>
                      <w:sz w:val="16"/>
                      <w:szCs w:val="16"/>
                    </w:rPr>
                    <w:t>понеділок</w:t>
                  </w:r>
                </w:p>
              </w:tc>
              <w:tc>
                <w:tcPr>
                  <w:tcW w:w="1833" w:type="dxa"/>
                  <w:tcBorders>
                    <w:top w:val="single" w:sz="4" w:space="0" w:color="auto"/>
                    <w:left w:val="single" w:sz="4" w:space="0" w:color="auto"/>
                    <w:bottom w:val="single" w:sz="4" w:space="0" w:color="auto"/>
                    <w:right w:val="single" w:sz="4" w:space="0" w:color="auto"/>
                  </w:tcBorders>
                </w:tcPr>
                <w:p w14:paraId="4D5694C8" w14:textId="77777777" w:rsidR="00803032" w:rsidRPr="00361D16" w:rsidRDefault="00803032" w:rsidP="00576F3B">
                  <w:pPr>
                    <w:jc w:val="center"/>
                    <w:rPr>
                      <w:sz w:val="16"/>
                      <w:szCs w:val="16"/>
                    </w:rPr>
                  </w:pPr>
                  <w:r w:rsidRPr="00361D16">
                    <w:rPr>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0D96A290" w14:textId="77777777" w:rsidR="00803032" w:rsidRPr="00361D16" w:rsidRDefault="00803032" w:rsidP="00576F3B">
                  <w:pPr>
                    <w:snapToGrid w:val="0"/>
                    <w:jc w:val="center"/>
                    <w:rPr>
                      <w:sz w:val="16"/>
                      <w:szCs w:val="16"/>
                    </w:rPr>
                  </w:pPr>
                  <w:r w:rsidRPr="00361D16">
                    <w:rPr>
                      <w:sz w:val="16"/>
                      <w:szCs w:val="16"/>
                    </w:rPr>
                    <w:t>18:00</w:t>
                  </w:r>
                </w:p>
              </w:tc>
            </w:tr>
            <w:tr w:rsidR="00803032" w:rsidRPr="00361D16" w14:paraId="19ECA085"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4C3611FC" w14:textId="77777777" w:rsidR="00803032" w:rsidRPr="00361D16" w:rsidRDefault="00803032" w:rsidP="00576F3B">
                  <w:pPr>
                    <w:jc w:val="center"/>
                    <w:rPr>
                      <w:sz w:val="16"/>
                      <w:szCs w:val="16"/>
                    </w:rPr>
                  </w:pPr>
                  <w:r w:rsidRPr="00361D16">
                    <w:rPr>
                      <w:sz w:val="16"/>
                      <w:szCs w:val="16"/>
                    </w:rPr>
                    <w:t>вівторок</w:t>
                  </w:r>
                </w:p>
              </w:tc>
              <w:tc>
                <w:tcPr>
                  <w:tcW w:w="1833" w:type="dxa"/>
                  <w:tcBorders>
                    <w:top w:val="single" w:sz="4" w:space="0" w:color="auto"/>
                    <w:left w:val="single" w:sz="4" w:space="0" w:color="auto"/>
                    <w:bottom w:val="single" w:sz="4" w:space="0" w:color="auto"/>
                    <w:right w:val="single" w:sz="4" w:space="0" w:color="auto"/>
                  </w:tcBorders>
                </w:tcPr>
                <w:p w14:paraId="515CD4BA" w14:textId="77777777" w:rsidR="00803032" w:rsidRPr="00361D16" w:rsidRDefault="00803032" w:rsidP="00576F3B">
                  <w:pPr>
                    <w:jc w:val="center"/>
                    <w:rPr>
                      <w:sz w:val="16"/>
                      <w:szCs w:val="16"/>
                    </w:rPr>
                  </w:pPr>
                  <w:r w:rsidRPr="00361D16">
                    <w:rPr>
                      <w:sz w:val="16"/>
                      <w:szCs w:val="16"/>
                    </w:rPr>
                    <w:t>12:00</w:t>
                  </w:r>
                </w:p>
              </w:tc>
              <w:tc>
                <w:tcPr>
                  <w:tcW w:w="1833" w:type="dxa"/>
                  <w:tcBorders>
                    <w:top w:val="single" w:sz="4" w:space="0" w:color="auto"/>
                    <w:left w:val="single" w:sz="4" w:space="0" w:color="auto"/>
                    <w:bottom w:val="single" w:sz="4" w:space="0" w:color="auto"/>
                    <w:right w:val="single" w:sz="4" w:space="0" w:color="auto"/>
                  </w:tcBorders>
                </w:tcPr>
                <w:p w14:paraId="7159B7C9" w14:textId="77777777" w:rsidR="00803032" w:rsidRPr="00361D16" w:rsidRDefault="00803032" w:rsidP="00576F3B">
                  <w:pPr>
                    <w:snapToGrid w:val="0"/>
                    <w:jc w:val="center"/>
                    <w:rPr>
                      <w:sz w:val="16"/>
                      <w:szCs w:val="16"/>
                    </w:rPr>
                  </w:pPr>
                  <w:r w:rsidRPr="00361D16">
                    <w:rPr>
                      <w:sz w:val="16"/>
                      <w:szCs w:val="16"/>
                    </w:rPr>
                    <w:t>20:00</w:t>
                  </w:r>
                </w:p>
              </w:tc>
            </w:tr>
            <w:tr w:rsidR="00803032" w:rsidRPr="00361D16" w14:paraId="683E216E"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25D6C398" w14:textId="77777777" w:rsidR="00803032" w:rsidRPr="00361D16" w:rsidRDefault="00803032" w:rsidP="00576F3B">
                  <w:pPr>
                    <w:jc w:val="center"/>
                    <w:rPr>
                      <w:sz w:val="16"/>
                      <w:szCs w:val="16"/>
                    </w:rPr>
                  </w:pPr>
                  <w:r w:rsidRPr="00361D16">
                    <w:rPr>
                      <w:sz w:val="16"/>
                      <w:szCs w:val="16"/>
                    </w:rPr>
                    <w:t>середа</w:t>
                  </w:r>
                </w:p>
              </w:tc>
              <w:tc>
                <w:tcPr>
                  <w:tcW w:w="1833" w:type="dxa"/>
                  <w:tcBorders>
                    <w:top w:val="single" w:sz="4" w:space="0" w:color="auto"/>
                    <w:left w:val="single" w:sz="4" w:space="0" w:color="auto"/>
                    <w:bottom w:val="single" w:sz="4" w:space="0" w:color="auto"/>
                    <w:right w:val="single" w:sz="4" w:space="0" w:color="auto"/>
                  </w:tcBorders>
                </w:tcPr>
                <w:p w14:paraId="3B1A5751" w14:textId="77777777" w:rsidR="00803032" w:rsidRPr="00361D16" w:rsidRDefault="00803032" w:rsidP="00576F3B">
                  <w:pPr>
                    <w:jc w:val="center"/>
                    <w:rPr>
                      <w:sz w:val="16"/>
                      <w:szCs w:val="16"/>
                    </w:rPr>
                  </w:pPr>
                  <w:r w:rsidRPr="00361D16">
                    <w:rPr>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7C9481A2" w14:textId="77777777" w:rsidR="00803032" w:rsidRPr="00361D16" w:rsidRDefault="00803032" w:rsidP="00576F3B">
                  <w:pPr>
                    <w:snapToGrid w:val="0"/>
                    <w:jc w:val="center"/>
                    <w:rPr>
                      <w:sz w:val="16"/>
                      <w:szCs w:val="16"/>
                    </w:rPr>
                  </w:pPr>
                  <w:r w:rsidRPr="00361D16">
                    <w:rPr>
                      <w:sz w:val="16"/>
                      <w:szCs w:val="16"/>
                    </w:rPr>
                    <w:t>18:00</w:t>
                  </w:r>
                </w:p>
              </w:tc>
            </w:tr>
            <w:tr w:rsidR="00803032" w:rsidRPr="00361D16" w14:paraId="2C53EE37"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32956349" w14:textId="77777777" w:rsidR="00803032" w:rsidRPr="00361D16" w:rsidRDefault="00803032" w:rsidP="00576F3B">
                  <w:pPr>
                    <w:jc w:val="center"/>
                    <w:rPr>
                      <w:sz w:val="16"/>
                      <w:szCs w:val="16"/>
                    </w:rPr>
                  </w:pPr>
                  <w:r w:rsidRPr="00361D16">
                    <w:rPr>
                      <w:sz w:val="16"/>
                      <w:szCs w:val="16"/>
                    </w:rPr>
                    <w:t>четвер</w:t>
                  </w:r>
                </w:p>
              </w:tc>
              <w:tc>
                <w:tcPr>
                  <w:tcW w:w="1833" w:type="dxa"/>
                  <w:tcBorders>
                    <w:top w:val="single" w:sz="4" w:space="0" w:color="auto"/>
                    <w:left w:val="single" w:sz="4" w:space="0" w:color="auto"/>
                    <w:bottom w:val="single" w:sz="4" w:space="0" w:color="auto"/>
                    <w:right w:val="single" w:sz="4" w:space="0" w:color="auto"/>
                  </w:tcBorders>
                </w:tcPr>
                <w:p w14:paraId="280EB7B2" w14:textId="77777777" w:rsidR="00803032" w:rsidRPr="00361D16" w:rsidRDefault="00803032" w:rsidP="00576F3B">
                  <w:pPr>
                    <w:jc w:val="center"/>
                    <w:rPr>
                      <w:sz w:val="16"/>
                      <w:szCs w:val="16"/>
                    </w:rPr>
                  </w:pPr>
                  <w:r w:rsidRPr="00361D16">
                    <w:rPr>
                      <w:sz w:val="16"/>
                      <w:szCs w:val="16"/>
                    </w:rPr>
                    <w:t>12:00</w:t>
                  </w:r>
                </w:p>
              </w:tc>
              <w:tc>
                <w:tcPr>
                  <w:tcW w:w="1833" w:type="dxa"/>
                  <w:tcBorders>
                    <w:top w:val="single" w:sz="4" w:space="0" w:color="auto"/>
                    <w:left w:val="single" w:sz="4" w:space="0" w:color="auto"/>
                    <w:bottom w:val="single" w:sz="4" w:space="0" w:color="auto"/>
                    <w:right w:val="single" w:sz="4" w:space="0" w:color="auto"/>
                  </w:tcBorders>
                </w:tcPr>
                <w:p w14:paraId="57A9E8C7" w14:textId="77777777" w:rsidR="00803032" w:rsidRPr="00361D16" w:rsidRDefault="00803032" w:rsidP="00576F3B">
                  <w:pPr>
                    <w:snapToGrid w:val="0"/>
                    <w:jc w:val="center"/>
                    <w:rPr>
                      <w:sz w:val="16"/>
                      <w:szCs w:val="16"/>
                    </w:rPr>
                  </w:pPr>
                  <w:r w:rsidRPr="00361D16">
                    <w:rPr>
                      <w:sz w:val="16"/>
                      <w:szCs w:val="16"/>
                    </w:rPr>
                    <w:t>20:00</w:t>
                  </w:r>
                </w:p>
              </w:tc>
            </w:tr>
            <w:tr w:rsidR="00803032" w:rsidRPr="00361D16" w14:paraId="51B5D64E"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2AE6783E" w14:textId="77777777" w:rsidR="00803032" w:rsidRPr="00361D16" w:rsidRDefault="00803032" w:rsidP="00576F3B">
                  <w:pPr>
                    <w:jc w:val="center"/>
                    <w:rPr>
                      <w:sz w:val="16"/>
                      <w:szCs w:val="16"/>
                    </w:rPr>
                  </w:pPr>
                  <w:r w:rsidRPr="00361D16">
                    <w:rPr>
                      <w:sz w:val="16"/>
                      <w:szCs w:val="16"/>
                    </w:rPr>
                    <w:t>п</w:t>
                  </w:r>
                  <w:r w:rsidRPr="00361D16">
                    <w:rPr>
                      <w:sz w:val="16"/>
                      <w:szCs w:val="16"/>
                      <w:lang w:val="en-US"/>
                    </w:rPr>
                    <w:t>’</w:t>
                  </w:r>
                  <w:r w:rsidRPr="00361D16">
                    <w:rPr>
                      <w:sz w:val="16"/>
                      <w:szCs w:val="16"/>
                    </w:rPr>
                    <w:t>ятниця</w:t>
                  </w:r>
                </w:p>
              </w:tc>
              <w:tc>
                <w:tcPr>
                  <w:tcW w:w="1833" w:type="dxa"/>
                  <w:tcBorders>
                    <w:top w:val="single" w:sz="4" w:space="0" w:color="auto"/>
                    <w:left w:val="single" w:sz="4" w:space="0" w:color="auto"/>
                    <w:bottom w:val="single" w:sz="4" w:space="0" w:color="auto"/>
                    <w:right w:val="single" w:sz="4" w:space="0" w:color="auto"/>
                  </w:tcBorders>
                </w:tcPr>
                <w:p w14:paraId="669FA834" w14:textId="77777777" w:rsidR="00803032" w:rsidRPr="00361D16" w:rsidRDefault="00803032" w:rsidP="00576F3B">
                  <w:pPr>
                    <w:jc w:val="center"/>
                    <w:rPr>
                      <w:sz w:val="16"/>
                      <w:szCs w:val="16"/>
                    </w:rPr>
                  </w:pPr>
                  <w:r w:rsidRPr="00361D16">
                    <w:rPr>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1604D040" w14:textId="77777777" w:rsidR="00803032" w:rsidRPr="00361D16" w:rsidRDefault="00803032" w:rsidP="00576F3B">
                  <w:pPr>
                    <w:snapToGrid w:val="0"/>
                    <w:jc w:val="center"/>
                    <w:rPr>
                      <w:sz w:val="16"/>
                      <w:szCs w:val="16"/>
                    </w:rPr>
                  </w:pPr>
                  <w:r w:rsidRPr="00361D16">
                    <w:rPr>
                      <w:sz w:val="16"/>
                      <w:szCs w:val="16"/>
                    </w:rPr>
                    <w:t>17:00</w:t>
                  </w:r>
                </w:p>
              </w:tc>
            </w:tr>
            <w:tr w:rsidR="00803032" w:rsidRPr="00361D16" w14:paraId="1DFB13C8"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47EB4ADF" w14:textId="77777777" w:rsidR="00803032" w:rsidRPr="00361D16" w:rsidRDefault="00803032" w:rsidP="00576F3B">
                  <w:pPr>
                    <w:jc w:val="center"/>
                    <w:rPr>
                      <w:sz w:val="16"/>
                      <w:szCs w:val="16"/>
                    </w:rPr>
                  </w:pPr>
                  <w:r w:rsidRPr="00361D16">
                    <w:rPr>
                      <w:sz w:val="16"/>
                      <w:szCs w:val="16"/>
                    </w:rPr>
                    <w:t>субота</w:t>
                  </w:r>
                </w:p>
              </w:tc>
              <w:tc>
                <w:tcPr>
                  <w:tcW w:w="1833" w:type="dxa"/>
                  <w:tcBorders>
                    <w:top w:val="single" w:sz="4" w:space="0" w:color="auto"/>
                    <w:left w:val="single" w:sz="4" w:space="0" w:color="auto"/>
                    <w:bottom w:val="single" w:sz="4" w:space="0" w:color="auto"/>
                    <w:right w:val="single" w:sz="4" w:space="0" w:color="auto"/>
                  </w:tcBorders>
                </w:tcPr>
                <w:p w14:paraId="28A4335E" w14:textId="77777777" w:rsidR="00803032" w:rsidRPr="00361D16" w:rsidRDefault="00803032" w:rsidP="00576F3B">
                  <w:pPr>
                    <w:jc w:val="center"/>
                    <w:rPr>
                      <w:sz w:val="16"/>
                      <w:szCs w:val="16"/>
                    </w:rPr>
                  </w:pPr>
                  <w:r w:rsidRPr="00361D16">
                    <w:rPr>
                      <w:sz w:val="16"/>
                      <w:szCs w:val="16"/>
                    </w:rPr>
                    <w:t>вихідний</w:t>
                  </w:r>
                </w:p>
              </w:tc>
              <w:tc>
                <w:tcPr>
                  <w:tcW w:w="1833" w:type="dxa"/>
                  <w:tcBorders>
                    <w:top w:val="single" w:sz="4" w:space="0" w:color="auto"/>
                    <w:left w:val="single" w:sz="4" w:space="0" w:color="auto"/>
                    <w:bottom w:val="single" w:sz="4" w:space="0" w:color="auto"/>
                    <w:right w:val="single" w:sz="4" w:space="0" w:color="auto"/>
                  </w:tcBorders>
                </w:tcPr>
                <w:p w14:paraId="3E535545" w14:textId="77777777" w:rsidR="00803032" w:rsidRPr="00361D16" w:rsidRDefault="00803032" w:rsidP="00576F3B">
                  <w:pPr>
                    <w:snapToGrid w:val="0"/>
                    <w:jc w:val="center"/>
                    <w:rPr>
                      <w:sz w:val="16"/>
                      <w:szCs w:val="16"/>
                    </w:rPr>
                  </w:pPr>
                  <w:r w:rsidRPr="00361D16">
                    <w:rPr>
                      <w:sz w:val="16"/>
                      <w:szCs w:val="16"/>
                    </w:rPr>
                    <w:t>вихідний</w:t>
                  </w:r>
                </w:p>
              </w:tc>
            </w:tr>
            <w:tr w:rsidR="00803032" w:rsidRPr="00361D16" w14:paraId="35374D54"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44329FB8" w14:textId="77777777" w:rsidR="00803032" w:rsidRPr="00361D16" w:rsidRDefault="00803032" w:rsidP="00576F3B">
                  <w:pPr>
                    <w:jc w:val="center"/>
                    <w:rPr>
                      <w:sz w:val="16"/>
                      <w:szCs w:val="16"/>
                    </w:rPr>
                  </w:pPr>
                  <w:r w:rsidRPr="00361D16">
                    <w:rPr>
                      <w:sz w:val="16"/>
                      <w:szCs w:val="16"/>
                    </w:rPr>
                    <w:t>неділя</w:t>
                  </w:r>
                </w:p>
              </w:tc>
              <w:tc>
                <w:tcPr>
                  <w:tcW w:w="1833" w:type="dxa"/>
                  <w:tcBorders>
                    <w:top w:val="single" w:sz="4" w:space="0" w:color="auto"/>
                    <w:left w:val="single" w:sz="4" w:space="0" w:color="auto"/>
                    <w:bottom w:val="single" w:sz="4" w:space="0" w:color="auto"/>
                    <w:right w:val="single" w:sz="4" w:space="0" w:color="auto"/>
                  </w:tcBorders>
                </w:tcPr>
                <w:p w14:paraId="65263B4B" w14:textId="77777777" w:rsidR="00803032" w:rsidRPr="00361D16" w:rsidRDefault="00803032" w:rsidP="00576F3B">
                  <w:pPr>
                    <w:jc w:val="center"/>
                    <w:rPr>
                      <w:sz w:val="16"/>
                      <w:szCs w:val="16"/>
                    </w:rPr>
                  </w:pPr>
                  <w:r w:rsidRPr="00361D16">
                    <w:rPr>
                      <w:sz w:val="16"/>
                      <w:szCs w:val="16"/>
                    </w:rPr>
                    <w:t>вихідний</w:t>
                  </w:r>
                </w:p>
              </w:tc>
              <w:tc>
                <w:tcPr>
                  <w:tcW w:w="1833" w:type="dxa"/>
                  <w:tcBorders>
                    <w:top w:val="single" w:sz="4" w:space="0" w:color="auto"/>
                    <w:left w:val="single" w:sz="4" w:space="0" w:color="auto"/>
                    <w:bottom w:val="single" w:sz="4" w:space="0" w:color="auto"/>
                    <w:right w:val="single" w:sz="4" w:space="0" w:color="auto"/>
                  </w:tcBorders>
                </w:tcPr>
                <w:p w14:paraId="06BDAA34" w14:textId="77777777" w:rsidR="00803032" w:rsidRPr="00361D16" w:rsidRDefault="00803032" w:rsidP="00576F3B">
                  <w:pPr>
                    <w:snapToGrid w:val="0"/>
                    <w:jc w:val="center"/>
                    <w:rPr>
                      <w:sz w:val="16"/>
                      <w:szCs w:val="16"/>
                    </w:rPr>
                  </w:pPr>
                  <w:r w:rsidRPr="00361D16">
                    <w:rPr>
                      <w:sz w:val="16"/>
                      <w:szCs w:val="16"/>
                    </w:rPr>
                    <w:t>вихідний</w:t>
                  </w:r>
                </w:p>
              </w:tc>
            </w:tr>
            <w:tr w:rsidR="00803032" w:rsidRPr="00361D16" w14:paraId="52C73847"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259E7173" w14:textId="77777777" w:rsidR="00803032" w:rsidRPr="00361D16" w:rsidRDefault="00803032" w:rsidP="00576F3B">
                  <w:pPr>
                    <w:jc w:val="center"/>
                    <w:rPr>
                      <w:sz w:val="16"/>
                      <w:szCs w:val="16"/>
                    </w:rPr>
                  </w:pPr>
                </w:p>
              </w:tc>
              <w:tc>
                <w:tcPr>
                  <w:tcW w:w="1833" w:type="dxa"/>
                  <w:tcBorders>
                    <w:top w:val="single" w:sz="4" w:space="0" w:color="auto"/>
                    <w:left w:val="single" w:sz="4" w:space="0" w:color="auto"/>
                    <w:bottom w:val="single" w:sz="4" w:space="0" w:color="auto"/>
                    <w:right w:val="single" w:sz="4" w:space="0" w:color="auto"/>
                  </w:tcBorders>
                </w:tcPr>
                <w:p w14:paraId="4A730BC3" w14:textId="77777777" w:rsidR="00803032" w:rsidRPr="00361D16" w:rsidRDefault="00803032" w:rsidP="00576F3B">
                  <w:pPr>
                    <w:jc w:val="center"/>
                    <w:rPr>
                      <w:sz w:val="16"/>
                      <w:szCs w:val="16"/>
                    </w:rPr>
                  </w:pPr>
                </w:p>
              </w:tc>
              <w:tc>
                <w:tcPr>
                  <w:tcW w:w="1833" w:type="dxa"/>
                  <w:tcBorders>
                    <w:top w:val="single" w:sz="4" w:space="0" w:color="auto"/>
                    <w:left w:val="single" w:sz="4" w:space="0" w:color="auto"/>
                    <w:bottom w:val="single" w:sz="4" w:space="0" w:color="auto"/>
                    <w:right w:val="single" w:sz="4" w:space="0" w:color="auto"/>
                  </w:tcBorders>
                </w:tcPr>
                <w:p w14:paraId="3A972084" w14:textId="77777777" w:rsidR="00803032" w:rsidRPr="00361D16" w:rsidRDefault="00803032" w:rsidP="00576F3B">
                  <w:pPr>
                    <w:snapToGrid w:val="0"/>
                    <w:jc w:val="center"/>
                    <w:rPr>
                      <w:sz w:val="16"/>
                      <w:szCs w:val="16"/>
                    </w:rPr>
                  </w:pPr>
                </w:p>
              </w:tc>
            </w:tr>
            <w:tr w:rsidR="00803032" w:rsidRPr="00361D16" w14:paraId="3D8EDA91"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3FC6CAD8" w14:textId="77777777" w:rsidR="00803032" w:rsidRPr="00361D16" w:rsidRDefault="00803032" w:rsidP="00576F3B">
                  <w:pPr>
                    <w:jc w:val="center"/>
                    <w:rPr>
                      <w:sz w:val="16"/>
                      <w:szCs w:val="16"/>
                    </w:rPr>
                  </w:pPr>
                  <w:r w:rsidRPr="00361D16">
                    <w:rPr>
                      <w:sz w:val="16"/>
                      <w:szCs w:val="16"/>
                    </w:rPr>
                    <w:t>ЦНАП</w:t>
                  </w:r>
                </w:p>
              </w:tc>
              <w:tc>
                <w:tcPr>
                  <w:tcW w:w="1833" w:type="dxa"/>
                  <w:tcBorders>
                    <w:top w:val="single" w:sz="4" w:space="0" w:color="auto"/>
                    <w:left w:val="single" w:sz="4" w:space="0" w:color="auto"/>
                    <w:bottom w:val="single" w:sz="4" w:space="0" w:color="auto"/>
                    <w:right w:val="single" w:sz="4" w:space="0" w:color="auto"/>
                  </w:tcBorders>
                </w:tcPr>
                <w:p w14:paraId="48608C25" w14:textId="77777777" w:rsidR="00803032" w:rsidRPr="00361D16" w:rsidRDefault="00803032" w:rsidP="00576F3B">
                  <w:pPr>
                    <w:jc w:val="center"/>
                    <w:rPr>
                      <w:sz w:val="16"/>
                      <w:szCs w:val="16"/>
                    </w:rPr>
                  </w:pPr>
                  <w:r w:rsidRPr="00361D16">
                    <w:rPr>
                      <w:sz w:val="16"/>
                      <w:szCs w:val="16"/>
                    </w:rPr>
                    <w:t>Рудківська міська рада</w:t>
                  </w:r>
                </w:p>
              </w:tc>
              <w:tc>
                <w:tcPr>
                  <w:tcW w:w="1833" w:type="dxa"/>
                  <w:tcBorders>
                    <w:top w:val="single" w:sz="4" w:space="0" w:color="auto"/>
                    <w:left w:val="single" w:sz="4" w:space="0" w:color="auto"/>
                    <w:bottom w:val="single" w:sz="4" w:space="0" w:color="auto"/>
                    <w:right w:val="single" w:sz="4" w:space="0" w:color="auto"/>
                  </w:tcBorders>
                </w:tcPr>
                <w:p w14:paraId="3AED52D0" w14:textId="77777777" w:rsidR="00803032" w:rsidRPr="00361D16" w:rsidRDefault="00803032" w:rsidP="00576F3B">
                  <w:pPr>
                    <w:snapToGrid w:val="0"/>
                    <w:jc w:val="center"/>
                    <w:rPr>
                      <w:sz w:val="16"/>
                      <w:szCs w:val="16"/>
                    </w:rPr>
                  </w:pPr>
                  <w:r w:rsidRPr="00361D16">
                    <w:rPr>
                      <w:sz w:val="16"/>
                      <w:szCs w:val="16"/>
                    </w:rPr>
                    <w:t>м.Рудки</w:t>
                  </w:r>
                </w:p>
              </w:tc>
            </w:tr>
            <w:tr w:rsidR="00803032" w:rsidRPr="00361D16" w14:paraId="7B5B6CC4"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2C63C0D2" w14:textId="77777777" w:rsidR="00803032" w:rsidRPr="00361D16" w:rsidRDefault="00803032" w:rsidP="00576F3B">
                  <w:pPr>
                    <w:jc w:val="center"/>
                    <w:rPr>
                      <w:sz w:val="16"/>
                      <w:szCs w:val="16"/>
                    </w:rPr>
                  </w:pPr>
                </w:p>
              </w:tc>
              <w:tc>
                <w:tcPr>
                  <w:tcW w:w="1833" w:type="dxa"/>
                  <w:tcBorders>
                    <w:top w:val="single" w:sz="4" w:space="0" w:color="auto"/>
                    <w:left w:val="single" w:sz="4" w:space="0" w:color="auto"/>
                    <w:bottom w:val="single" w:sz="4" w:space="0" w:color="auto"/>
                    <w:right w:val="single" w:sz="4" w:space="0" w:color="auto"/>
                  </w:tcBorders>
                </w:tcPr>
                <w:p w14:paraId="09E91175" w14:textId="77777777" w:rsidR="00803032" w:rsidRPr="00361D16" w:rsidRDefault="00803032" w:rsidP="00576F3B">
                  <w:pPr>
                    <w:jc w:val="center"/>
                    <w:rPr>
                      <w:sz w:val="16"/>
                      <w:szCs w:val="16"/>
                    </w:rPr>
                  </w:pPr>
                </w:p>
              </w:tc>
              <w:tc>
                <w:tcPr>
                  <w:tcW w:w="1833" w:type="dxa"/>
                  <w:tcBorders>
                    <w:top w:val="single" w:sz="4" w:space="0" w:color="auto"/>
                    <w:left w:val="single" w:sz="4" w:space="0" w:color="auto"/>
                    <w:bottom w:val="single" w:sz="4" w:space="0" w:color="auto"/>
                    <w:right w:val="single" w:sz="4" w:space="0" w:color="auto"/>
                  </w:tcBorders>
                </w:tcPr>
                <w:p w14:paraId="4D4F6ED3" w14:textId="77777777" w:rsidR="00803032" w:rsidRPr="00361D16" w:rsidRDefault="00803032" w:rsidP="00576F3B">
                  <w:pPr>
                    <w:snapToGrid w:val="0"/>
                    <w:jc w:val="center"/>
                    <w:rPr>
                      <w:sz w:val="16"/>
                      <w:szCs w:val="16"/>
                    </w:rPr>
                  </w:pPr>
                </w:p>
              </w:tc>
            </w:tr>
            <w:tr w:rsidR="00803032" w:rsidRPr="00361D16" w14:paraId="540425D7"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7D688C6B" w14:textId="77777777" w:rsidR="00803032" w:rsidRPr="00361D16" w:rsidRDefault="00803032" w:rsidP="00576F3B">
                  <w:pPr>
                    <w:jc w:val="center"/>
                    <w:rPr>
                      <w:sz w:val="16"/>
                      <w:szCs w:val="16"/>
                    </w:rPr>
                  </w:pPr>
                  <w:r w:rsidRPr="00361D16">
                    <w:rPr>
                      <w:sz w:val="16"/>
                      <w:szCs w:val="16"/>
                    </w:rPr>
                    <w:t>понеділок</w:t>
                  </w:r>
                </w:p>
              </w:tc>
              <w:tc>
                <w:tcPr>
                  <w:tcW w:w="1833" w:type="dxa"/>
                  <w:tcBorders>
                    <w:top w:val="single" w:sz="4" w:space="0" w:color="auto"/>
                    <w:left w:val="single" w:sz="4" w:space="0" w:color="auto"/>
                    <w:bottom w:val="single" w:sz="4" w:space="0" w:color="auto"/>
                    <w:right w:val="single" w:sz="4" w:space="0" w:color="auto"/>
                  </w:tcBorders>
                </w:tcPr>
                <w:p w14:paraId="2EDFD065" w14:textId="77777777" w:rsidR="00803032" w:rsidRPr="00361D16" w:rsidRDefault="00803032" w:rsidP="00576F3B">
                  <w:pPr>
                    <w:jc w:val="center"/>
                    <w:rPr>
                      <w:sz w:val="16"/>
                      <w:szCs w:val="16"/>
                    </w:rPr>
                  </w:pPr>
                  <w:r w:rsidRPr="00361D16">
                    <w:rPr>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5B4A7F57" w14:textId="77777777" w:rsidR="00803032" w:rsidRPr="00361D16" w:rsidRDefault="00803032" w:rsidP="00576F3B">
                  <w:pPr>
                    <w:snapToGrid w:val="0"/>
                    <w:jc w:val="center"/>
                    <w:rPr>
                      <w:sz w:val="16"/>
                      <w:szCs w:val="16"/>
                    </w:rPr>
                  </w:pPr>
                  <w:r w:rsidRPr="00361D16">
                    <w:rPr>
                      <w:sz w:val="16"/>
                      <w:szCs w:val="16"/>
                    </w:rPr>
                    <w:t>17:00</w:t>
                  </w:r>
                </w:p>
              </w:tc>
            </w:tr>
            <w:tr w:rsidR="00803032" w:rsidRPr="00361D16" w14:paraId="66B5EF60"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3E2C7EE6" w14:textId="77777777" w:rsidR="00803032" w:rsidRPr="00361D16" w:rsidRDefault="00803032" w:rsidP="00576F3B">
                  <w:pPr>
                    <w:jc w:val="center"/>
                    <w:rPr>
                      <w:sz w:val="16"/>
                      <w:szCs w:val="16"/>
                    </w:rPr>
                  </w:pPr>
                  <w:r w:rsidRPr="00361D16">
                    <w:rPr>
                      <w:sz w:val="16"/>
                      <w:szCs w:val="16"/>
                    </w:rPr>
                    <w:t>вівторок</w:t>
                  </w:r>
                </w:p>
              </w:tc>
              <w:tc>
                <w:tcPr>
                  <w:tcW w:w="1833" w:type="dxa"/>
                  <w:tcBorders>
                    <w:top w:val="single" w:sz="4" w:space="0" w:color="auto"/>
                    <w:left w:val="single" w:sz="4" w:space="0" w:color="auto"/>
                    <w:bottom w:val="single" w:sz="4" w:space="0" w:color="auto"/>
                    <w:right w:val="single" w:sz="4" w:space="0" w:color="auto"/>
                  </w:tcBorders>
                </w:tcPr>
                <w:p w14:paraId="4C0D1692" w14:textId="77777777" w:rsidR="00803032" w:rsidRPr="00361D16" w:rsidRDefault="00803032" w:rsidP="00576F3B">
                  <w:pPr>
                    <w:jc w:val="center"/>
                    <w:rPr>
                      <w:sz w:val="16"/>
                      <w:szCs w:val="16"/>
                    </w:rPr>
                  </w:pPr>
                  <w:r w:rsidRPr="00361D16">
                    <w:rPr>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2D27B0CA" w14:textId="77777777" w:rsidR="00803032" w:rsidRPr="00361D16" w:rsidRDefault="00803032" w:rsidP="00576F3B">
                  <w:pPr>
                    <w:snapToGrid w:val="0"/>
                    <w:jc w:val="center"/>
                    <w:rPr>
                      <w:sz w:val="16"/>
                      <w:szCs w:val="16"/>
                    </w:rPr>
                  </w:pPr>
                  <w:r w:rsidRPr="00361D16">
                    <w:rPr>
                      <w:sz w:val="16"/>
                      <w:szCs w:val="16"/>
                    </w:rPr>
                    <w:t>17:00</w:t>
                  </w:r>
                </w:p>
              </w:tc>
            </w:tr>
            <w:tr w:rsidR="00803032" w:rsidRPr="00361D16" w14:paraId="15B11F6A"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6CAD2657" w14:textId="77777777" w:rsidR="00803032" w:rsidRPr="00361D16" w:rsidRDefault="00803032" w:rsidP="00576F3B">
                  <w:pPr>
                    <w:jc w:val="center"/>
                    <w:rPr>
                      <w:sz w:val="16"/>
                      <w:szCs w:val="16"/>
                    </w:rPr>
                  </w:pPr>
                  <w:r w:rsidRPr="00361D16">
                    <w:rPr>
                      <w:sz w:val="16"/>
                      <w:szCs w:val="16"/>
                    </w:rPr>
                    <w:t>середа</w:t>
                  </w:r>
                </w:p>
              </w:tc>
              <w:tc>
                <w:tcPr>
                  <w:tcW w:w="1833" w:type="dxa"/>
                  <w:tcBorders>
                    <w:top w:val="single" w:sz="4" w:space="0" w:color="auto"/>
                    <w:left w:val="single" w:sz="4" w:space="0" w:color="auto"/>
                    <w:bottom w:val="single" w:sz="4" w:space="0" w:color="auto"/>
                    <w:right w:val="single" w:sz="4" w:space="0" w:color="auto"/>
                  </w:tcBorders>
                </w:tcPr>
                <w:p w14:paraId="49A4CA18" w14:textId="77777777" w:rsidR="00803032" w:rsidRPr="00361D16" w:rsidRDefault="00803032" w:rsidP="00576F3B">
                  <w:pPr>
                    <w:jc w:val="center"/>
                    <w:rPr>
                      <w:sz w:val="16"/>
                      <w:szCs w:val="16"/>
                    </w:rPr>
                  </w:pPr>
                  <w:r w:rsidRPr="00361D16">
                    <w:rPr>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51E9E989" w14:textId="77777777" w:rsidR="00803032" w:rsidRPr="00361D16" w:rsidRDefault="00803032" w:rsidP="00576F3B">
                  <w:pPr>
                    <w:snapToGrid w:val="0"/>
                    <w:jc w:val="center"/>
                    <w:rPr>
                      <w:sz w:val="16"/>
                      <w:szCs w:val="16"/>
                    </w:rPr>
                  </w:pPr>
                  <w:r w:rsidRPr="00361D16">
                    <w:rPr>
                      <w:sz w:val="16"/>
                      <w:szCs w:val="16"/>
                    </w:rPr>
                    <w:t>17:00</w:t>
                  </w:r>
                </w:p>
              </w:tc>
            </w:tr>
            <w:tr w:rsidR="00803032" w:rsidRPr="00361D16" w14:paraId="62F9EF31"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470ED589" w14:textId="77777777" w:rsidR="00803032" w:rsidRPr="00361D16" w:rsidRDefault="00803032" w:rsidP="00576F3B">
                  <w:pPr>
                    <w:jc w:val="center"/>
                    <w:rPr>
                      <w:sz w:val="16"/>
                      <w:szCs w:val="16"/>
                    </w:rPr>
                  </w:pPr>
                  <w:r w:rsidRPr="00361D16">
                    <w:rPr>
                      <w:sz w:val="16"/>
                      <w:szCs w:val="16"/>
                    </w:rPr>
                    <w:t>четвер</w:t>
                  </w:r>
                </w:p>
              </w:tc>
              <w:tc>
                <w:tcPr>
                  <w:tcW w:w="1833" w:type="dxa"/>
                  <w:tcBorders>
                    <w:top w:val="single" w:sz="4" w:space="0" w:color="auto"/>
                    <w:left w:val="single" w:sz="4" w:space="0" w:color="auto"/>
                    <w:bottom w:val="single" w:sz="4" w:space="0" w:color="auto"/>
                    <w:right w:val="single" w:sz="4" w:space="0" w:color="auto"/>
                  </w:tcBorders>
                </w:tcPr>
                <w:p w14:paraId="1F22D32C" w14:textId="77777777" w:rsidR="00803032" w:rsidRPr="00361D16" w:rsidRDefault="00803032" w:rsidP="00576F3B">
                  <w:pPr>
                    <w:jc w:val="center"/>
                    <w:rPr>
                      <w:sz w:val="16"/>
                      <w:szCs w:val="16"/>
                    </w:rPr>
                  </w:pPr>
                  <w:r w:rsidRPr="00361D16">
                    <w:rPr>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160BEFC4" w14:textId="77777777" w:rsidR="00803032" w:rsidRPr="00361D16" w:rsidRDefault="00803032" w:rsidP="00576F3B">
                  <w:pPr>
                    <w:snapToGrid w:val="0"/>
                    <w:jc w:val="center"/>
                    <w:rPr>
                      <w:sz w:val="16"/>
                      <w:szCs w:val="16"/>
                    </w:rPr>
                  </w:pPr>
                  <w:r w:rsidRPr="00361D16">
                    <w:rPr>
                      <w:sz w:val="16"/>
                      <w:szCs w:val="16"/>
                    </w:rPr>
                    <w:t>18:00</w:t>
                  </w:r>
                </w:p>
              </w:tc>
            </w:tr>
            <w:tr w:rsidR="00803032" w:rsidRPr="00361D16" w14:paraId="204CAB9F"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295A2576" w14:textId="77777777" w:rsidR="00803032" w:rsidRPr="00361D16" w:rsidRDefault="00803032" w:rsidP="00576F3B">
                  <w:pPr>
                    <w:jc w:val="center"/>
                    <w:rPr>
                      <w:sz w:val="16"/>
                      <w:szCs w:val="16"/>
                      <w:lang w:val="en-US"/>
                    </w:rPr>
                  </w:pPr>
                  <w:r w:rsidRPr="00361D16">
                    <w:rPr>
                      <w:sz w:val="16"/>
                      <w:szCs w:val="16"/>
                    </w:rPr>
                    <w:t>п’ятниця</w:t>
                  </w:r>
                </w:p>
              </w:tc>
              <w:tc>
                <w:tcPr>
                  <w:tcW w:w="1833" w:type="dxa"/>
                  <w:tcBorders>
                    <w:top w:val="single" w:sz="4" w:space="0" w:color="auto"/>
                    <w:left w:val="single" w:sz="4" w:space="0" w:color="auto"/>
                    <w:bottom w:val="single" w:sz="4" w:space="0" w:color="auto"/>
                    <w:right w:val="single" w:sz="4" w:space="0" w:color="auto"/>
                  </w:tcBorders>
                </w:tcPr>
                <w:p w14:paraId="025BE09C" w14:textId="77777777" w:rsidR="00803032" w:rsidRPr="00361D16" w:rsidRDefault="00803032" w:rsidP="00576F3B">
                  <w:pPr>
                    <w:jc w:val="center"/>
                    <w:rPr>
                      <w:sz w:val="16"/>
                      <w:szCs w:val="16"/>
                    </w:rPr>
                  </w:pPr>
                  <w:r w:rsidRPr="00361D16">
                    <w:rPr>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19C471C1" w14:textId="77777777" w:rsidR="00803032" w:rsidRPr="00361D16" w:rsidRDefault="00803032" w:rsidP="00576F3B">
                  <w:pPr>
                    <w:snapToGrid w:val="0"/>
                    <w:jc w:val="center"/>
                    <w:rPr>
                      <w:sz w:val="16"/>
                      <w:szCs w:val="16"/>
                    </w:rPr>
                  </w:pPr>
                  <w:r w:rsidRPr="00361D16">
                    <w:rPr>
                      <w:sz w:val="16"/>
                      <w:szCs w:val="16"/>
                    </w:rPr>
                    <w:t>17:00</w:t>
                  </w:r>
                </w:p>
              </w:tc>
            </w:tr>
            <w:tr w:rsidR="00803032" w:rsidRPr="00361D16" w14:paraId="7D173593"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3860A736" w14:textId="77777777" w:rsidR="00803032" w:rsidRPr="00361D16" w:rsidRDefault="00803032" w:rsidP="00576F3B">
                  <w:pPr>
                    <w:jc w:val="center"/>
                    <w:rPr>
                      <w:sz w:val="16"/>
                      <w:szCs w:val="16"/>
                    </w:rPr>
                  </w:pPr>
                  <w:r w:rsidRPr="00361D16">
                    <w:rPr>
                      <w:sz w:val="16"/>
                      <w:szCs w:val="16"/>
                    </w:rPr>
                    <w:t>субота</w:t>
                  </w:r>
                </w:p>
              </w:tc>
              <w:tc>
                <w:tcPr>
                  <w:tcW w:w="1833" w:type="dxa"/>
                  <w:tcBorders>
                    <w:top w:val="single" w:sz="4" w:space="0" w:color="auto"/>
                    <w:left w:val="single" w:sz="4" w:space="0" w:color="auto"/>
                    <w:bottom w:val="single" w:sz="4" w:space="0" w:color="auto"/>
                    <w:right w:val="single" w:sz="4" w:space="0" w:color="auto"/>
                  </w:tcBorders>
                </w:tcPr>
                <w:p w14:paraId="6EFBA226" w14:textId="77777777" w:rsidR="00803032" w:rsidRPr="00361D16" w:rsidRDefault="00803032" w:rsidP="00576F3B">
                  <w:pPr>
                    <w:jc w:val="center"/>
                    <w:rPr>
                      <w:sz w:val="16"/>
                      <w:szCs w:val="16"/>
                    </w:rPr>
                  </w:pPr>
                  <w:r w:rsidRPr="00361D16">
                    <w:rPr>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46887C59" w14:textId="77777777" w:rsidR="00803032" w:rsidRPr="00361D16" w:rsidRDefault="00803032" w:rsidP="00576F3B">
                  <w:pPr>
                    <w:snapToGrid w:val="0"/>
                    <w:jc w:val="center"/>
                    <w:rPr>
                      <w:sz w:val="16"/>
                      <w:szCs w:val="16"/>
                    </w:rPr>
                  </w:pPr>
                  <w:r w:rsidRPr="00361D16">
                    <w:rPr>
                      <w:sz w:val="16"/>
                      <w:szCs w:val="16"/>
                    </w:rPr>
                    <w:t>13:00</w:t>
                  </w:r>
                </w:p>
              </w:tc>
            </w:tr>
            <w:tr w:rsidR="00803032" w:rsidRPr="00361D16" w14:paraId="6A47CDCC"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7E6F4109" w14:textId="77777777" w:rsidR="00803032" w:rsidRPr="00361D16" w:rsidRDefault="00803032" w:rsidP="00576F3B">
                  <w:pPr>
                    <w:jc w:val="center"/>
                    <w:rPr>
                      <w:sz w:val="16"/>
                      <w:szCs w:val="16"/>
                    </w:rPr>
                  </w:pPr>
                  <w:r w:rsidRPr="00361D16">
                    <w:rPr>
                      <w:sz w:val="16"/>
                      <w:szCs w:val="16"/>
                    </w:rPr>
                    <w:t>неділя</w:t>
                  </w:r>
                </w:p>
              </w:tc>
              <w:tc>
                <w:tcPr>
                  <w:tcW w:w="1833" w:type="dxa"/>
                  <w:tcBorders>
                    <w:top w:val="single" w:sz="4" w:space="0" w:color="auto"/>
                    <w:left w:val="single" w:sz="4" w:space="0" w:color="auto"/>
                    <w:bottom w:val="single" w:sz="4" w:space="0" w:color="auto"/>
                    <w:right w:val="single" w:sz="4" w:space="0" w:color="auto"/>
                  </w:tcBorders>
                </w:tcPr>
                <w:p w14:paraId="0D1EE132" w14:textId="77777777" w:rsidR="00803032" w:rsidRPr="00361D16" w:rsidRDefault="00803032" w:rsidP="00576F3B">
                  <w:pPr>
                    <w:jc w:val="center"/>
                    <w:rPr>
                      <w:sz w:val="16"/>
                      <w:szCs w:val="16"/>
                    </w:rPr>
                  </w:pPr>
                  <w:r w:rsidRPr="00361D16">
                    <w:rPr>
                      <w:sz w:val="16"/>
                      <w:szCs w:val="16"/>
                    </w:rPr>
                    <w:t>вихідний</w:t>
                  </w:r>
                </w:p>
              </w:tc>
              <w:tc>
                <w:tcPr>
                  <w:tcW w:w="1833" w:type="dxa"/>
                  <w:tcBorders>
                    <w:top w:val="single" w:sz="4" w:space="0" w:color="auto"/>
                    <w:left w:val="single" w:sz="4" w:space="0" w:color="auto"/>
                    <w:bottom w:val="single" w:sz="4" w:space="0" w:color="auto"/>
                    <w:right w:val="single" w:sz="4" w:space="0" w:color="auto"/>
                  </w:tcBorders>
                </w:tcPr>
                <w:p w14:paraId="74B1F66E" w14:textId="77777777" w:rsidR="00803032" w:rsidRPr="00361D16" w:rsidRDefault="00803032" w:rsidP="00576F3B">
                  <w:pPr>
                    <w:snapToGrid w:val="0"/>
                    <w:jc w:val="center"/>
                    <w:rPr>
                      <w:sz w:val="16"/>
                      <w:szCs w:val="16"/>
                    </w:rPr>
                  </w:pPr>
                  <w:r w:rsidRPr="00361D16">
                    <w:rPr>
                      <w:sz w:val="16"/>
                      <w:szCs w:val="16"/>
                    </w:rPr>
                    <w:t>вихідний</w:t>
                  </w:r>
                </w:p>
              </w:tc>
            </w:tr>
            <w:tr w:rsidR="00803032" w:rsidRPr="00361D16" w14:paraId="58F22182"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5FAF046B" w14:textId="77777777" w:rsidR="00803032" w:rsidRPr="00361D16" w:rsidRDefault="00803032" w:rsidP="00576F3B">
                  <w:pPr>
                    <w:jc w:val="center"/>
                    <w:rPr>
                      <w:sz w:val="16"/>
                      <w:szCs w:val="16"/>
                    </w:rPr>
                  </w:pPr>
                </w:p>
              </w:tc>
              <w:tc>
                <w:tcPr>
                  <w:tcW w:w="1833" w:type="dxa"/>
                  <w:tcBorders>
                    <w:top w:val="single" w:sz="4" w:space="0" w:color="auto"/>
                    <w:left w:val="single" w:sz="4" w:space="0" w:color="auto"/>
                    <w:bottom w:val="single" w:sz="4" w:space="0" w:color="auto"/>
                    <w:right w:val="single" w:sz="4" w:space="0" w:color="auto"/>
                  </w:tcBorders>
                </w:tcPr>
                <w:p w14:paraId="584959A2" w14:textId="77777777" w:rsidR="00803032" w:rsidRPr="00361D16" w:rsidRDefault="00803032" w:rsidP="00576F3B">
                  <w:pPr>
                    <w:jc w:val="center"/>
                    <w:rPr>
                      <w:sz w:val="16"/>
                      <w:szCs w:val="16"/>
                    </w:rPr>
                  </w:pPr>
                </w:p>
              </w:tc>
              <w:tc>
                <w:tcPr>
                  <w:tcW w:w="1833" w:type="dxa"/>
                  <w:tcBorders>
                    <w:top w:val="single" w:sz="4" w:space="0" w:color="auto"/>
                    <w:left w:val="single" w:sz="4" w:space="0" w:color="auto"/>
                    <w:bottom w:val="single" w:sz="4" w:space="0" w:color="auto"/>
                    <w:right w:val="single" w:sz="4" w:space="0" w:color="auto"/>
                  </w:tcBorders>
                </w:tcPr>
                <w:p w14:paraId="110070C0" w14:textId="77777777" w:rsidR="00803032" w:rsidRPr="00361D16" w:rsidRDefault="00803032" w:rsidP="00576F3B">
                  <w:pPr>
                    <w:snapToGrid w:val="0"/>
                    <w:jc w:val="center"/>
                    <w:rPr>
                      <w:sz w:val="16"/>
                      <w:szCs w:val="16"/>
                    </w:rPr>
                  </w:pPr>
                </w:p>
              </w:tc>
            </w:tr>
            <w:tr w:rsidR="00803032" w:rsidRPr="00361D16" w14:paraId="3627A61E"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5BFC5510" w14:textId="77777777" w:rsidR="00803032" w:rsidRPr="00361D16" w:rsidRDefault="00803032" w:rsidP="00576F3B">
                  <w:pPr>
                    <w:jc w:val="center"/>
                    <w:rPr>
                      <w:sz w:val="16"/>
                      <w:szCs w:val="16"/>
                    </w:rPr>
                  </w:pPr>
                  <w:r w:rsidRPr="00361D16">
                    <w:rPr>
                      <w:sz w:val="16"/>
                      <w:szCs w:val="16"/>
                    </w:rPr>
                    <w:t>ЦНАП</w:t>
                  </w:r>
                </w:p>
              </w:tc>
              <w:tc>
                <w:tcPr>
                  <w:tcW w:w="1833" w:type="dxa"/>
                  <w:tcBorders>
                    <w:top w:val="single" w:sz="4" w:space="0" w:color="auto"/>
                    <w:left w:val="single" w:sz="4" w:space="0" w:color="auto"/>
                    <w:bottom w:val="single" w:sz="4" w:space="0" w:color="auto"/>
                    <w:right w:val="single" w:sz="4" w:space="0" w:color="auto"/>
                  </w:tcBorders>
                </w:tcPr>
                <w:p w14:paraId="7A5822AC" w14:textId="77777777" w:rsidR="00803032" w:rsidRPr="00361D16" w:rsidRDefault="00803032" w:rsidP="00576F3B">
                  <w:pPr>
                    <w:jc w:val="center"/>
                    <w:rPr>
                      <w:sz w:val="16"/>
                      <w:szCs w:val="16"/>
                    </w:rPr>
                  </w:pPr>
                  <w:r w:rsidRPr="00361D16">
                    <w:rPr>
                      <w:sz w:val="16"/>
                      <w:szCs w:val="16"/>
                    </w:rPr>
                    <w:t>Бісковицька сільська рада</w:t>
                  </w:r>
                </w:p>
              </w:tc>
              <w:tc>
                <w:tcPr>
                  <w:tcW w:w="1833" w:type="dxa"/>
                  <w:tcBorders>
                    <w:top w:val="single" w:sz="4" w:space="0" w:color="auto"/>
                    <w:left w:val="single" w:sz="4" w:space="0" w:color="auto"/>
                    <w:bottom w:val="single" w:sz="4" w:space="0" w:color="auto"/>
                    <w:right w:val="single" w:sz="4" w:space="0" w:color="auto"/>
                  </w:tcBorders>
                </w:tcPr>
                <w:p w14:paraId="223714DA" w14:textId="77777777" w:rsidR="00803032" w:rsidRPr="00361D16" w:rsidRDefault="00803032" w:rsidP="00576F3B">
                  <w:pPr>
                    <w:snapToGrid w:val="0"/>
                    <w:jc w:val="center"/>
                    <w:rPr>
                      <w:sz w:val="16"/>
                      <w:szCs w:val="16"/>
                    </w:rPr>
                  </w:pPr>
                  <w:r w:rsidRPr="00361D16">
                    <w:rPr>
                      <w:sz w:val="16"/>
                      <w:szCs w:val="16"/>
                    </w:rPr>
                    <w:t>с.Воютичі</w:t>
                  </w:r>
                </w:p>
              </w:tc>
            </w:tr>
            <w:tr w:rsidR="00803032" w:rsidRPr="00361D16" w14:paraId="458A0418"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2A1CAC35" w14:textId="77777777" w:rsidR="00803032" w:rsidRPr="00361D16" w:rsidRDefault="00803032" w:rsidP="00576F3B">
                  <w:pPr>
                    <w:jc w:val="center"/>
                    <w:rPr>
                      <w:sz w:val="16"/>
                      <w:szCs w:val="16"/>
                    </w:rPr>
                  </w:pPr>
                </w:p>
              </w:tc>
              <w:tc>
                <w:tcPr>
                  <w:tcW w:w="1833" w:type="dxa"/>
                  <w:tcBorders>
                    <w:top w:val="single" w:sz="4" w:space="0" w:color="auto"/>
                    <w:left w:val="single" w:sz="4" w:space="0" w:color="auto"/>
                    <w:bottom w:val="single" w:sz="4" w:space="0" w:color="auto"/>
                    <w:right w:val="single" w:sz="4" w:space="0" w:color="auto"/>
                  </w:tcBorders>
                </w:tcPr>
                <w:p w14:paraId="290748E5" w14:textId="77777777" w:rsidR="00803032" w:rsidRPr="00361D16" w:rsidRDefault="00803032" w:rsidP="00576F3B">
                  <w:pPr>
                    <w:jc w:val="center"/>
                    <w:rPr>
                      <w:sz w:val="16"/>
                      <w:szCs w:val="16"/>
                    </w:rPr>
                  </w:pPr>
                </w:p>
              </w:tc>
              <w:tc>
                <w:tcPr>
                  <w:tcW w:w="1833" w:type="dxa"/>
                  <w:tcBorders>
                    <w:top w:val="single" w:sz="4" w:space="0" w:color="auto"/>
                    <w:left w:val="single" w:sz="4" w:space="0" w:color="auto"/>
                    <w:bottom w:val="single" w:sz="4" w:space="0" w:color="auto"/>
                    <w:right w:val="single" w:sz="4" w:space="0" w:color="auto"/>
                  </w:tcBorders>
                </w:tcPr>
                <w:p w14:paraId="1784324A" w14:textId="77777777" w:rsidR="00803032" w:rsidRPr="00361D16" w:rsidRDefault="00803032" w:rsidP="00576F3B">
                  <w:pPr>
                    <w:snapToGrid w:val="0"/>
                    <w:jc w:val="center"/>
                    <w:rPr>
                      <w:sz w:val="16"/>
                      <w:szCs w:val="16"/>
                    </w:rPr>
                  </w:pPr>
                </w:p>
              </w:tc>
            </w:tr>
            <w:tr w:rsidR="00803032" w:rsidRPr="00361D16" w14:paraId="30B67D4C"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5ACBE3EF" w14:textId="77777777" w:rsidR="00803032" w:rsidRPr="00361D16" w:rsidRDefault="00803032" w:rsidP="00576F3B">
                  <w:pPr>
                    <w:jc w:val="center"/>
                    <w:rPr>
                      <w:sz w:val="16"/>
                      <w:szCs w:val="16"/>
                    </w:rPr>
                  </w:pPr>
                  <w:r w:rsidRPr="00361D16">
                    <w:rPr>
                      <w:sz w:val="16"/>
                      <w:szCs w:val="16"/>
                    </w:rPr>
                    <w:t>понеділок</w:t>
                  </w:r>
                </w:p>
              </w:tc>
              <w:tc>
                <w:tcPr>
                  <w:tcW w:w="1833" w:type="dxa"/>
                  <w:tcBorders>
                    <w:top w:val="single" w:sz="4" w:space="0" w:color="auto"/>
                    <w:left w:val="single" w:sz="4" w:space="0" w:color="auto"/>
                    <w:bottom w:val="single" w:sz="4" w:space="0" w:color="auto"/>
                    <w:right w:val="single" w:sz="4" w:space="0" w:color="auto"/>
                  </w:tcBorders>
                </w:tcPr>
                <w:p w14:paraId="5AF43225" w14:textId="77777777" w:rsidR="00803032" w:rsidRPr="00361D16" w:rsidRDefault="00803032" w:rsidP="00576F3B">
                  <w:pPr>
                    <w:jc w:val="center"/>
                    <w:rPr>
                      <w:sz w:val="16"/>
                      <w:szCs w:val="16"/>
                    </w:rPr>
                  </w:pPr>
                  <w:r w:rsidRPr="00361D16">
                    <w:rPr>
                      <w:sz w:val="16"/>
                      <w:szCs w:val="16"/>
                    </w:rPr>
                    <w:t>08:30</w:t>
                  </w:r>
                </w:p>
              </w:tc>
              <w:tc>
                <w:tcPr>
                  <w:tcW w:w="1833" w:type="dxa"/>
                  <w:tcBorders>
                    <w:top w:val="single" w:sz="4" w:space="0" w:color="auto"/>
                    <w:left w:val="single" w:sz="4" w:space="0" w:color="auto"/>
                    <w:bottom w:val="single" w:sz="4" w:space="0" w:color="auto"/>
                    <w:right w:val="single" w:sz="4" w:space="0" w:color="auto"/>
                  </w:tcBorders>
                </w:tcPr>
                <w:p w14:paraId="6534ABFA" w14:textId="77777777" w:rsidR="00803032" w:rsidRPr="00361D16" w:rsidRDefault="00803032" w:rsidP="00576F3B">
                  <w:pPr>
                    <w:snapToGrid w:val="0"/>
                    <w:jc w:val="center"/>
                    <w:rPr>
                      <w:sz w:val="16"/>
                      <w:szCs w:val="16"/>
                    </w:rPr>
                  </w:pPr>
                  <w:r w:rsidRPr="00361D16">
                    <w:rPr>
                      <w:sz w:val="16"/>
                      <w:szCs w:val="16"/>
                    </w:rPr>
                    <w:t>17:00</w:t>
                  </w:r>
                </w:p>
              </w:tc>
            </w:tr>
            <w:tr w:rsidR="00803032" w:rsidRPr="00361D16" w14:paraId="242B93D4"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63F1A087" w14:textId="77777777" w:rsidR="00803032" w:rsidRPr="00361D16" w:rsidRDefault="00803032" w:rsidP="00576F3B">
                  <w:pPr>
                    <w:jc w:val="center"/>
                    <w:rPr>
                      <w:sz w:val="16"/>
                      <w:szCs w:val="16"/>
                    </w:rPr>
                  </w:pPr>
                  <w:r w:rsidRPr="00361D16">
                    <w:rPr>
                      <w:sz w:val="16"/>
                      <w:szCs w:val="16"/>
                    </w:rPr>
                    <w:t>вівторок</w:t>
                  </w:r>
                </w:p>
              </w:tc>
              <w:tc>
                <w:tcPr>
                  <w:tcW w:w="1833" w:type="dxa"/>
                  <w:tcBorders>
                    <w:top w:val="single" w:sz="4" w:space="0" w:color="auto"/>
                    <w:left w:val="single" w:sz="4" w:space="0" w:color="auto"/>
                    <w:bottom w:val="single" w:sz="4" w:space="0" w:color="auto"/>
                    <w:right w:val="single" w:sz="4" w:space="0" w:color="auto"/>
                  </w:tcBorders>
                </w:tcPr>
                <w:p w14:paraId="47A845AA" w14:textId="77777777" w:rsidR="00803032" w:rsidRPr="00361D16" w:rsidRDefault="00803032" w:rsidP="00576F3B">
                  <w:pPr>
                    <w:jc w:val="center"/>
                    <w:rPr>
                      <w:sz w:val="16"/>
                      <w:szCs w:val="16"/>
                    </w:rPr>
                  </w:pPr>
                  <w:r w:rsidRPr="00361D16">
                    <w:rPr>
                      <w:sz w:val="16"/>
                      <w:szCs w:val="16"/>
                    </w:rPr>
                    <w:t>08:30</w:t>
                  </w:r>
                </w:p>
              </w:tc>
              <w:tc>
                <w:tcPr>
                  <w:tcW w:w="1833" w:type="dxa"/>
                  <w:tcBorders>
                    <w:top w:val="single" w:sz="4" w:space="0" w:color="auto"/>
                    <w:left w:val="single" w:sz="4" w:space="0" w:color="auto"/>
                    <w:bottom w:val="single" w:sz="4" w:space="0" w:color="auto"/>
                    <w:right w:val="single" w:sz="4" w:space="0" w:color="auto"/>
                  </w:tcBorders>
                </w:tcPr>
                <w:p w14:paraId="1D8576CF" w14:textId="77777777" w:rsidR="00803032" w:rsidRPr="00361D16" w:rsidRDefault="00803032" w:rsidP="00576F3B">
                  <w:pPr>
                    <w:snapToGrid w:val="0"/>
                    <w:jc w:val="center"/>
                    <w:rPr>
                      <w:sz w:val="16"/>
                      <w:szCs w:val="16"/>
                    </w:rPr>
                  </w:pPr>
                  <w:r w:rsidRPr="00361D16">
                    <w:rPr>
                      <w:sz w:val="16"/>
                      <w:szCs w:val="16"/>
                    </w:rPr>
                    <w:t>17:00</w:t>
                  </w:r>
                </w:p>
              </w:tc>
            </w:tr>
            <w:tr w:rsidR="00803032" w:rsidRPr="00361D16" w14:paraId="19C9F4EB"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36D3016F" w14:textId="77777777" w:rsidR="00803032" w:rsidRPr="00361D16" w:rsidRDefault="00803032" w:rsidP="00576F3B">
                  <w:pPr>
                    <w:jc w:val="center"/>
                    <w:rPr>
                      <w:sz w:val="16"/>
                      <w:szCs w:val="16"/>
                    </w:rPr>
                  </w:pPr>
                  <w:r w:rsidRPr="00361D16">
                    <w:rPr>
                      <w:sz w:val="16"/>
                      <w:szCs w:val="16"/>
                    </w:rPr>
                    <w:t>середа</w:t>
                  </w:r>
                </w:p>
              </w:tc>
              <w:tc>
                <w:tcPr>
                  <w:tcW w:w="1833" w:type="dxa"/>
                  <w:tcBorders>
                    <w:top w:val="single" w:sz="4" w:space="0" w:color="auto"/>
                    <w:left w:val="single" w:sz="4" w:space="0" w:color="auto"/>
                    <w:bottom w:val="single" w:sz="4" w:space="0" w:color="auto"/>
                    <w:right w:val="single" w:sz="4" w:space="0" w:color="auto"/>
                  </w:tcBorders>
                </w:tcPr>
                <w:p w14:paraId="57EADBDC" w14:textId="77777777" w:rsidR="00803032" w:rsidRPr="00361D16" w:rsidRDefault="00803032" w:rsidP="00576F3B">
                  <w:pPr>
                    <w:jc w:val="center"/>
                    <w:rPr>
                      <w:sz w:val="16"/>
                      <w:szCs w:val="16"/>
                    </w:rPr>
                  </w:pPr>
                  <w:r w:rsidRPr="00361D16">
                    <w:rPr>
                      <w:sz w:val="16"/>
                      <w:szCs w:val="16"/>
                    </w:rPr>
                    <w:t>08:30</w:t>
                  </w:r>
                </w:p>
              </w:tc>
              <w:tc>
                <w:tcPr>
                  <w:tcW w:w="1833" w:type="dxa"/>
                  <w:tcBorders>
                    <w:top w:val="single" w:sz="4" w:space="0" w:color="auto"/>
                    <w:left w:val="single" w:sz="4" w:space="0" w:color="auto"/>
                    <w:bottom w:val="single" w:sz="4" w:space="0" w:color="auto"/>
                    <w:right w:val="single" w:sz="4" w:space="0" w:color="auto"/>
                  </w:tcBorders>
                </w:tcPr>
                <w:p w14:paraId="68016D46" w14:textId="77777777" w:rsidR="00803032" w:rsidRPr="00361D16" w:rsidRDefault="00803032" w:rsidP="00576F3B">
                  <w:pPr>
                    <w:snapToGrid w:val="0"/>
                    <w:jc w:val="center"/>
                    <w:rPr>
                      <w:sz w:val="16"/>
                      <w:szCs w:val="16"/>
                    </w:rPr>
                  </w:pPr>
                  <w:r w:rsidRPr="00361D16">
                    <w:rPr>
                      <w:sz w:val="16"/>
                      <w:szCs w:val="16"/>
                    </w:rPr>
                    <w:t>17:00</w:t>
                  </w:r>
                </w:p>
              </w:tc>
            </w:tr>
            <w:tr w:rsidR="00803032" w:rsidRPr="00361D16" w14:paraId="2BF442DB"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73C590B8" w14:textId="77777777" w:rsidR="00803032" w:rsidRPr="00361D16" w:rsidRDefault="00803032" w:rsidP="00576F3B">
                  <w:pPr>
                    <w:jc w:val="center"/>
                    <w:rPr>
                      <w:sz w:val="16"/>
                      <w:szCs w:val="16"/>
                    </w:rPr>
                  </w:pPr>
                  <w:r w:rsidRPr="00361D16">
                    <w:rPr>
                      <w:sz w:val="16"/>
                      <w:szCs w:val="16"/>
                    </w:rPr>
                    <w:t>четвер</w:t>
                  </w:r>
                </w:p>
              </w:tc>
              <w:tc>
                <w:tcPr>
                  <w:tcW w:w="1833" w:type="dxa"/>
                  <w:tcBorders>
                    <w:top w:val="single" w:sz="4" w:space="0" w:color="auto"/>
                    <w:left w:val="single" w:sz="4" w:space="0" w:color="auto"/>
                    <w:bottom w:val="single" w:sz="4" w:space="0" w:color="auto"/>
                    <w:right w:val="single" w:sz="4" w:space="0" w:color="auto"/>
                  </w:tcBorders>
                </w:tcPr>
                <w:p w14:paraId="7D4DC944" w14:textId="77777777" w:rsidR="00803032" w:rsidRPr="00361D16" w:rsidRDefault="00803032" w:rsidP="00576F3B">
                  <w:pPr>
                    <w:jc w:val="center"/>
                    <w:rPr>
                      <w:sz w:val="16"/>
                      <w:szCs w:val="16"/>
                    </w:rPr>
                  </w:pPr>
                  <w:r w:rsidRPr="00361D16">
                    <w:rPr>
                      <w:sz w:val="16"/>
                      <w:szCs w:val="16"/>
                    </w:rPr>
                    <w:t>08:30</w:t>
                  </w:r>
                </w:p>
              </w:tc>
              <w:tc>
                <w:tcPr>
                  <w:tcW w:w="1833" w:type="dxa"/>
                  <w:tcBorders>
                    <w:top w:val="single" w:sz="4" w:space="0" w:color="auto"/>
                    <w:left w:val="single" w:sz="4" w:space="0" w:color="auto"/>
                    <w:bottom w:val="single" w:sz="4" w:space="0" w:color="auto"/>
                    <w:right w:val="single" w:sz="4" w:space="0" w:color="auto"/>
                  </w:tcBorders>
                </w:tcPr>
                <w:p w14:paraId="2C2F4199" w14:textId="77777777" w:rsidR="00803032" w:rsidRPr="00361D16" w:rsidRDefault="00803032" w:rsidP="00576F3B">
                  <w:pPr>
                    <w:snapToGrid w:val="0"/>
                    <w:jc w:val="center"/>
                    <w:rPr>
                      <w:sz w:val="16"/>
                      <w:szCs w:val="16"/>
                    </w:rPr>
                  </w:pPr>
                  <w:r w:rsidRPr="00361D16">
                    <w:rPr>
                      <w:sz w:val="16"/>
                      <w:szCs w:val="16"/>
                    </w:rPr>
                    <w:t>17:00</w:t>
                  </w:r>
                </w:p>
              </w:tc>
            </w:tr>
            <w:tr w:rsidR="00803032" w:rsidRPr="00361D16" w14:paraId="2148D990"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54B58ED8" w14:textId="77777777" w:rsidR="00803032" w:rsidRPr="00361D16" w:rsidRDefault="00803032" w:rsidP="00576F3B">
                  <w:pPr>
                    <w:jc w:val="center"/>
                    <w:rPr>
                      <w:sz w:val="16"/>
                      <w:szCs w:val="16"/>
                    </w:rPr>
                  </w:pPr>
                  <w:r w:rsidRPr="00361D16">
                    <w:rPr>
                      <w:sz w:val="16"/>
                      <w:szCs w:val="16"/>
                    </w:rPr>
                    <w:t>п’</w:t>
                  </w:r>
                  <w:r w:rsidRPr="00361D16">
                    <w:rPr>
                      <w:sz w:val="16"/>
                      <w:szCs w:val="16"/>
                      <w:lang w:val="en-US"/>
                    </w:rPr>
                    <w:t>ятниця</w:t>
                  </w:r>
                </w:p>
              </w:tc>
              <w:tc>
                <w:tcPr>
                  <w:tcW w:w="1833" w:type="dxa"/>
                  <w:tcBorders>
                    <w:top w:val="single" w:sz="4" w:space="0" w:color="auto"/>
                    <w:left w:val="single" w:sz="4" w:space="0" w:color="auto"/>
                    <w:bottom w:val="single" w:sz="4" w:space="0" w:color="auto"/>
                    <w:right w:val="single" w:sz="4" w:space="0" w:color="auto"/>
                  </w:tcBorders>
                </w:tcPr>
                <w:p w14:paraId="5435D2A7" w14:textId="77777777" w:rsidR="00803032" w:rsidRPr="00361D16" w:rsidRDefault="00803032" w:rsidP="00576F3B">
                  <w:pPr>
                    <w:jc w:val="center"/>
                    <w:rPr>
                      <w:sz w:val="16"/>
                      <w:szCs w:val="16"/>
                    </w:rPr>
                  </w:pPr>
                  <w:r w:rsidRPr="00361D16">
                    <w:rPr>
                      <w:sz w:val="16"/>
                      <w:szCs w:val="16"/>
                    </w:rPr>
                    <w:t>08:30</w:t>
                  </w:r>
                </w:p>
              </w:tc>
              <w:tc>
                <w:tcPr>
                  <w:tcW w:w="1833" w:type="dxa"/>
                  <w:tcBorders>
                    <w:top w:val="single" w:sz="4" w:space="0" w:color="auto"/>
                    <w:left w:val="single" w:sz="4" w:space="0" w:color="auto"/>
                    <w:bottom w:val="single" w:sz="4" w:space="0" w:color="auto"/>
                    <w:right w:val="single" w:sz="4" w:space="0" w:color="auto"/>
                  </w:tcBorders>
                </w:tcPr>
                <w:p w14:paraId="2FDF36DF" w14:textId="77777777" w:rsidR="00803032" w:rsidRPr="00361D16" w:rsidRDefault="00803032" w:rsidP="00576F3B">
                  <w:pPr>
                    <w:snapToGrid w:val="0"/>
                    <w:jc w:val="center"/>
                    <w:rPr>
                      <w:sz w:val="16"/>
                      <w:szCs w:val="16"/>
                    </w:rPr>
                  </w:pPr>
                  <w:r w:rsidRPr="00361D16">
                    <w:rPr>
                      <w:sz w:val="16"/>
                      <w:szCs w:val="16"/>
                    </w:rPr>
                    <w:t>17:00</w:t>
                  </w:r>
                </w:p>
              </w:tc>
            </w:tr>
            <w:tr w:rsidR="00803032" w:rsidRPr="00361D16" w14:paraId="2272FDED"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02CF26E8" w14:textId="77777777" w:rsidR="00803032" w:rsidRPr="00361D16" w:rsidRDefault="00803032" w:rsidP="00576F3B">
                  <w:pPr>
                    <w:jc w:val="center"/>
                    <w:rPr>
                      <w:sz w:val="16"/>
                      <w:szCs w:val="16"/>
                    </w:rPr>
                  </w:pPr>
                  <w:r w:rsidRPr="00361D16">
                    <w:rPr>
                      <w:sz w:val="16"/>
                      <w:szCs w:val="16"/>
                    </w:rPr>
                    <w:t>субота</w:t>
                  </w:r>
                </w:p>
              </w:tc>
              <w:tc>
                <w:tcPr>
                  <w:tcW w:w="1833" w:type="dxa"/>
                  <w:tcBorders>
                    <w:top w:val="single" w:sz="4" w:space="0" w:color="auto"/>
                    <w:left w:val="single" w:sz="4" w:space="0" w:color="auto"/>
                    <w:bottom w:val="single" w:sz="4" w:space="0" w:color="auto"/>
                    <w:right w:val="single" w:sz="4" w:space="0" w:color="auto"/>
                  </w:tcBorders>
                </w:tcPr>
                <w:p w14:paraId="60145198" w14:textId="77777777" w:rsidR="00803032" w:rsidRPr="00361D16" w:rsidRDefault="00803032" w:rsidP="00576F3B">
                  <w:pPr>
                    <w:jc w:val="center"/>
                    <w:rPr>
                      <w:sz w:val="16"/>
                      <w:szCs w:val="16"/>
                    </w:rPr>
                  </w:pPr>
                  <w:r w:rsidRPr="00361D16">
                    <w:rPr>
                      <w:sz w:val="16"/>
                      <w:szCs w:val="16"/>
                    </w:rPr>
                    <w:t>вихідний</w:t>
                  </w:r>
                </w:p>
              </w:tc>
              <w:tc>
                <w:tcPr>
                  <w:tcW w:w="1833" w:type="dxa"/>
                  <w:tcBorders>
                    <w:top w:val="single" w:sz="4" w:space="0" w:color="auto"/>
                    <w:left w:val="single" w:sz="4" w:space="0" w:color="auto"/>
                    <w:bottom w:val="single" w:sz="4" w:space="0" w:color="auto"/>
                    <w:right w:val="single" w:sz="4" w:space="0" w:color="auto"/>
                  </w:tcBorders>
                </w:tcPr>
                <w:p w14:paraId="068B20B9" w14:textId="77777777" w:rsidR="00803032" w:rsidRPr="00361D16" w:rsidRDefault="00803032" w:rsidP="00576F3B">
                  <w:pPr>
                    <w:snapToGrid w:val="0"/>
                    <w:jc w:val="center"/>
                    <w:rPr>
                      <w:sz w:val="16"/>
                      <w:szCs w:val="16"/>
                    </w:rPr>
                  </w:pPr>
                  <w:r w:rsidRPr="00361D16">
                    <w:rPr>
                      <w:sz w:val="16"/>
                      <w:szCs w:val="16"/>
                    </w:rPr>
                    <w:t>вихідний</w:t>
                  </w:r>
                </w:p>
              </w:tc>
            </w:tr>
            <w:tr w:rsidR="00803032" w:rsidRPr="00361D16" w14:paraId="45F656E0"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308420B9" w14:textId="77777777" w:rsidR="00803032" w:rsidRPr="00361D16" w:rsidRDefault="00803032" w:rsidP="00576F3B">
                  <w:pPr>
                    <w:jc w:val="center"/>
                    <w:rPr>
                      <w:sz w:val="16"/>
                      <w:szCs w:val="16"/>
                    </w:rPr>
                  </w:pPr>
                  <w:r w:rsidRPr="00361D16">
                    <w:rPr>
                      <w:sz w:val="16"/>
                      <w:szCs w:val="16"/>
                    </w:rPr>
                    <w:t>неділя</w:t>
                  </w:r>
                </w:p>
              </w:tc>
              <w:tc>
                <w:tcPr>
                  <w:tcW w:w="1833" w:type="dxa"/>
                  <w:tcBorders>
                    <w:top w:val="single" w:sz="4" w:space="0" w:color="auto"/>
                    <w:left w:val="single" w:sz="4" w:space="0" w:color="auto"/>
                    <w:bottom w:val="single" w:sz="4" w:space="0" w:color="auto"/>
                    <w:right w:val="single" w:sz="4" w:space="0" w:color="auto"/>
                  </w:tcBorders>
                </w:tcPr>
                <w:p w14:paraId="57E838D0" w14:textId="77777777" w:rsidR="00803032" w:rsidRPr="00361D16" w:rsidRDefault="00803032" w:rsidP="00576F3B">
                  <w:pPr>
                    <w:jc w:val="center"/>
                    <w:rPr>
                      <w:sz w:val="16"/>
                      <w:szCs w:val="16"/>
                    </w:rPr>
                  </w:pPr>
                  <w:r w:rsidRPr="00361D16">
                    <w:rPr>
                      <w:sz w:val="16"/>
                      <w:szCs w:val="16"/>
                    </w:rPr>
                    <w:t>вихідний</w:t>
                  </w:r>
                </w:p>
              </w:tc>
              <w:tc>
                <w:tcPr>
                  <w:tcW w:w="1833" w:type="dxa"/>
                  <w:tcBorders>
                    <w:top w:val="single" w:sz="4" w:space="0" w:color="auto"/>
                    <w:left w:val="single" w:sz="4" w:space="0" w:color="auto"/>
                    <w:bottom w:val="single" w:sz="4" w:space="0" w:color="auto"/>
                    <w:right w:val="single" w:sz="4" w:space="0" w:color="auto"/>
                  </w:tcBorders>
                </w:tcPr>
                <w:p w14:paraId="02D87B14" w14:textId="77777777" w:rsidR="00803032" w:rsidRPr="00361D16" w:rsidRDefault="00803032" w:rsidP="00576F3B">
                  <w:pPr>
                    <w:snapToGrid w:val="0"/>
                    <w:jc w:val="center"/>
                    <w:rPr>
                      <w:sz w:val="16"/>
                      <w:szCs w:val="16"/>
                    </w:rPr>
                  </w:pPr>
                  <w:r w:rsidRPr="00361D16">
                    <w:rPr>
                      <w:sz w:val="16"/>
                      <w:szCs w:val="16"/>
                    </w:rPr>
                    <w:t>вихідний</w:t>
                  </w:r>
                </w:p>
              </w:tc>
            </w:tr>
            <w:tr w:rsidR="00803032" w:rsidRPr="00361D16" w14:paraId="43E48CBF" w14:textId="77777777" w:rsidTr="00576F3B">
              <w:trPr>
                <w:trHeight w:val="135"/>
              </w:trPr>
              <w:tc>
                <w:tcPr>
                  <w:tcW w:w="1945" w:type="dxa"/>
                  <w:tcBorders>
                    <w:top w:val="single" w:sz="4" w:space="0" w:color="auto"/>
                    <w:left w:val="single" w:sz="4" w:space="0" w:color="auto"/>
                    <w:bottom w:val="single" w:sz="4" w:space="0" w:color="auto"/>
                    <w:right w:val="single" w:sz="4" w:space="0" w:color="auto"/>
                  </w:tcBorders>
                </w:tcPr>
                <w:p w14:paraId="166FBA74" w14:textId="77777777" w:rsidR="00803032" w:rsidRPr="00361D16" w:rsidRDefault="00803032" w:rsidP="00576F3B">
                  <w:pPr>
                    <w:jc w:val="center"/>
                    <w:rPr>
                      <w:sz w:val="16"/>
                      <w:szCs w:val="16"/>
                    </w:rPr>
                  </w:pPr>
                </w:p>
              </w:tc>
              <w:tc>
                <w:tcPr>
                  <w:tcW w:w="1833" w:type="dxa"/>
                  <w:tcBorders>
                    <w:top w:val="single" w:sz="4" w:space="0" w:color="auto"/>
                    <w:left w:val="single" w:sz="4" w:space="0" w:color="auto"/>
                    <w:bottom w:val="single" w:sz="4" w:space="0" w:color="auto"/>
                    <w:right w:val="single" w:sz="4" w:space="0" w:color="auto"/>
                  </w:tcBorders>
                </w:tcPr>
                <w:p w14:paraId="5750ADE9" w14:textId="77777777" w:rsidR="00803032" w:rsidRPr="00361D16" w:rsidRDefault="00803032" w:rsidP="00576F3B">
                  <w:pPr>
                    <w:jc w:val="center"/>
                    <w:rPr>
                      <w:sz w:val="16"/>
                      <w:szCs w:val="16"/>
                    </w:rPr>
                  </w:pPr>
                  <w:r w:rsidRPr="00361D16">
                    <w:rPr>
                      <w:sz w:val="16"/>
                      <w:szCs w:val="16"/>
                    </w:rPr>
                    <w:t>Без обіду</w:t>
                  </w:r>
                </w:p>
              </w:tc>
              <w:tc>
                <w:tcPr>
                  <w:tcW w:w="1833" w:type="dxa"/>
                  <w:tcBorders>
                    <w:top w:val="single" w:sz="4" w:space="0" w:color="auto"/>
                    <w:left w:val="single" w:sz="4" w:space="0" w:color="auto"/>
                    <w:bottom w:val="single" w:sz="4" w:space="0" w:color="auto"/>
                    <w:right w:val="single" w:sz="4" w:space="0" w:color="auto"/>
                  </w:tcBorders>
                </w:tcPr>
                <w:p w14:paraId="4D2C9F35" w14:textId="77777777" w:rsidR="00803032" w:rsidRPr="00361D16" w:rsidRDefault="00803032" w:rsidP="00576F3B">
                  <w:pPr>
                    <w:snapToGrid w:val="0"/>
                    <w:jc w:val="center"/>
                    <w:rPr>
                      <w:sz w:val="16"/>
                      <w:szCs w:val="16"/>
                    </w:rPr>
                  </w:pPr>
                  <w:r w:rsidRPr="00361D16">
                    <w:rPr>
                      <w:sz w:val="16"/>
                      <w:szCs w:val="16"/>
                    </w:rPr>
                    <w:t>Без обіду</w:t>
                  </w:r>
                </w:p>
              </w:tc>
            </w:tr>
          </w:tbl>
          <w:p w14:paraId="31F842B8" w14:textId="77777777" w:rsidR="00803032" w:rsidRPr="00081C29" w:rsidRDefault="00803032" w:rsidP="00576F3B">
            <w:pPr>
              <w:snapToGrid w:val="0"/>
              <w:jc w:val="center"/>
              <w:rPr>
                <w:i/>
                <w:sz w:val="16"/>
                <w:szCs w:val="16"/>
              </w:rPr>
            </w:pPr>
          </w:p>
        </w:tc>
      </w:tr>
      <w:tr w:rsidR="00803032" w:rsidRPr="00803032" w14:paraId="1B06C2B2" w14:textId="77777777">
        <w:tc>
          <w:tcPr>
            <w:tcW w:w="3119" w:type="dxa"/>
            <w:gridSpan w:val="2"/>
            <w:tcBorders>
              <w:top w:val="single" w:sz="4" w:space="0" w:color="000000"/>
              <w:left w:val="single" w:sz="4" w:space="0" w:color="000000"/>
              <w:bottom w:val="single" w:sz="4" w:space="0" w:color="000000"/>
            </w:tcBorders>
          </w:tcPr>
          <w:p w14:paraId="3B111E6B" w14:textId="77777777" w:rsidR="00803032" w:rsidRPr="005E062A" w:rsidRDefault="00803032">
            <w:pPr>
              <w:jc w:val="center"/>
            </w:pPr>
            <w:r w:rsidRPr="005E062A">
              <w:rPr>
                <w:b/>
                <w:sz w:val="16"/>
                <w:szCs w:val="16"/>
              </w:rPr>
              <w:lastRenderedPageBreak/>
              <w:t>Телефон/факс (довідки), адреса електронної пошти та веб-сайт:</w:t>
            </w:r>
          </w:p>
          <w:p w14:paraId="1AC8D3A7" w14:textId="77777777" w:rsidR="00803032" w:rsidRPr="005E062A" w:rsidRDefault="00803032">
            <w:pPr>
              <w:ind w:left="34" w:firstLine="284"/>
              <w:jc w:val="center"/>
              <w:rPr>
                <w:b/>
                <w:sz w:val="16"/>
                <w:szCs w:val="16"/>
              </w:rPr>
            </w:pPr>
          </w:p>
        </w:tc>
        <w:tc>
          <w:tcPr>
            <w:tcW w:w="7441" w:type="dxa"/>
            <w:gridSpan w:val="3"/>
            <w:tcBorders>
              <w:top w:val="single" w:sz="4" w:space="0" w:color="000000"/>
              <w:left w:val="single" w:sz="4" w:space="0" w:color="000000"/>
              <w:bottom w:val="single" w:sz="4" w:space="0" w:color="000000"/>
              <w:right w:val="single" w:sz="4" w:space="0" w:color="000000"/>
            </w:tcBorders>
            <w:vAlign w:val="center"/>
          </w:tcPr>
          <w:p w14:paraId="256C6CE9" w14:textId="77777777" w:rsidR="00803032" w:rsidRPr="00361D16" w:rsidRDefault="00803032" w:rsidP="00576F3B">
            <w:pPr>
              <w:jc w:val="center"/>
              <w:rPr>
                <w:sz w:val="16"/>
                <w:szCs w:val="16"/>
              </w:rPr>
            </w:pPr>
            <w:r w:rsidRPr="00361D16">
              <w:rPr>
                <w:sz w:val="16"/>
                <w:szCs w:val="16"/>
              </w:rPr>
              <w:t>Тел.: (03236) 6-04-00, факс ( 03266) 6-04-00,</w:t>
            </w:r>
          </w:p>
          <w:p w14:paraId="4B9AE5CF" w14:textId="77777777" w:rsidR="00803032" w:rsidRPr="00361D16" w:rsidRDefault="00803032" w:rsidP="00576F3B">
            <w:pPr>
              <w:jc w:val="center"/>
              <w:rPr>
                <w:sz w:val="16"/>
                <w:szCs w:val="16"/>
              </w:rPr>
            </w:pPr>
            <w:r w:rsidRPr="00361D16">
              <w:rPr>
                <w:sz w:val="16"/>
                <w:szCs w:val="16"/>
              </w:rPr>
              <w:t xml:space="preserve">ел. пошта: </w:t>
            </w:r>
            <w:hyperlink r:id="rId15" w:history="1">
              <w:r w:rsidRPr="00361D16">
                <w:rPr>
                  <w:rStyle w:val="a3"/>
                  <w:sz w:val="16"/>
                  <w:szCs w:val="16"/>
                </w:rPr>
                <w:t>4634@dmsu.gov.ua</w:t>
              </w:r>
            </w:hyperlink>
            <w:r w:rsidRPr="00361D16">
              <w:rPr>
                <w:sz w:val="16"/>
                <w:szCs w:val="16"/>
              </w:rPr>
              <w:t>,</w:t>
            </w:r>
          </w:p>
          <w:p w14:paraId="106F14C3" w14:textId="77777777" w:rsidR="00803032" w:rsidRPr="00361D16" w:rsidRDefault="00803032" w:rsidP="00576F3B">
            <w:pPr>
              <w:jc w:val="center"/>
              <w:rPr>
                <w:sz w:val="16"/>
                <w:szCs w:val="16"/>
              </w:rPr>
            </w:pPr>
            <w:r w:rsidRPr="00361D16">
              <w:rPr>
                <w:sz w:val="16"/>
                <w:szCs w:val="16"/>
              </w:rPr>
              <w:t xml:space="preserve">веб-сайт:  </w:t>
            </w:r>
            <w:hyperlink r:id="rId16" w:history="1">
              <w:r w:rsidRPr="00361D16">
                <w:rPr>
                  <w:sz w:val="16"/>
                  <w:szCs w:val="16"/>
                </w:rPr>
                <w:t>http://</w:t>
              </w:r>
              <w:r w:rsidRPr="00361D16">
                <w:rPr>
                  <w:sz w:val="16"/>
                  <w:szCs w:val="16"/>
                  <w:lang w:val="en-US"/>
                </w:rPr>
                <w:t>zmru</w:t>
              </w:r>
              <w:r w:rsidRPr="00361D16">
                <w:rPr>
                  <w:sz w:val="16"/>
                  <w:szCs w:val="16"/>
                </w:rPr>
                <w:t>dms@</w:t>
              </w:r>
              <w:r w:rsidRPr="00361D16">
                <w:rPr>
                  <w:sz w:val="16"/>
                  <w:szCs w:val="16"/>
                  <w:lang w:val="en-US"/>
                </w:rPr>
                <w:t>dmsu</w:t>
              </w:r>
              <w:r w:rsidRPr="00361D16">
                <w:rPr>
                  <w:sz w:val="16"/>
                  <w:szCs w:val="16"/>
                </w:rPr>
                <w:t>.gov.ua</w:t>
              </w:r>
            </w:hyperlink>
          </w:p>
          <w:p w14:paraId="107C3929" w14:textId="77777777" w:rsidR="00803032" w:rsidRPr="00361D16" w:rsidRDefault="00803032" w:rsidP="00576F3B">
            <w:pPr>
              <w:jc w:val="center"/>
              <w:rPr>
                <w:sz w:val="16"/>
                <w:szCs w:val="16"/>
              </w:rPr>
            </w:pPr>
          </w:p>
          <w:p w14:paraId="08A995D7" w14:textId="77777777" w:rsidR="00803032" w:rsidRDefault="00803032" w:rsidP="00576F3B">
            <w:pPr>
              <w:rPr>
                <w:b/>
                <w:sz w:val="16"/>
                <w:szCs w:val="16"/>
              </w:rPr>
            </w:pPr>
            <w:r w:rsidRPr="00361D16">
              <w:rPr>
                <w:b/>
                <w:sz w:val="16"/>
                <w:szCs w:val="16"/>
              </w:rPr>
              <w:t xml:space="preserve">ЦНАП м.Самбір </w:t>
            </w:r>
            <w:r w:rsidRPr="00361D16">
              <w:rPr>
                <w:sz w:val="16"/>
                <w:szCs w:val="16"/>
              </w:rPr>
              <w:t xml:space="preserve">Тел.:(03236) 3-45-51  </w:t>
            </w:r>
            <w:hyperlink r:id="rId17" w:history="1">
              <w:r w:rsidRPr="00361D16">
                <w:rPr>
                  <w:rStyle w:val="a3"/>
                  <w:sz w:val="16"/>
                  <w:szCs w:val="16"/>
                </w:rPr>
                <w:t>c</w:t>
              </w:r>
              <w:r w:rsidRPr="00361D16">
                <w:rPr>
                  <w:rStyle w:val="a3"/>
                  <w:sz w:val="16"/>
                  <w:szCs w:val="16"/>
                  <w:lang w:val="en-US"/>
                </w:rPr>
                <w:t>nap</w:t>
              </w:r>
              <w:r w:rsidRPr="00361D16">
                <w:rPr>
                  <w:rStyle w:val="a3"/>
                  <w:sz w:val="16"/>
                  <w:szCs w:val="16"/>
                </w:rPr>
                <w:t>.</w:t>
              </w:r>
              <w:r w:rsidRPr="00361D16">
                <w:rPr>
                  <w:rStyle w:val="a3"/>
                  <w:sz w:val="16"/>
                  <w:szCs w:val="16"/>
                  <w:lang w:val="en-US"/>
                </w:rPr>
                <w:t>sambir</w:t>
              </w:r>
              <w:r w:rsidRPr="00361D16">
                <w:rPr>
                  <w:rStyle w:val="a3"/>
                  <w:sz w:val="16"/>
                  <w:szCs w:val="16"/>
                </w:rPr>
                <w:t>@</w:t>
              </w:r>
              <w:r w:rsidRPr="00361D16">
                <w:rPr>
                  <w:rStyle w:val="a3"/>
                  <w:sz w:val="16"/>
                  <w:szCs w:val="16"/>
                  <w:lang w:val="en-US"/>
                </w:rPr>
                <w:t>gmail</w:t>
              </w:r>
              <w:r w:rsidRPr="00361D16">
                <w:rPr>
                  <w:rStyle w:val="a3"/>
                  <w:sz w:val="16"/>
                  <w:szCs w:val="16"/>
                </w:rPr>
                <w:t>.</w:t>
              </w:r>
              <w:r w:rsidRPr="00361D16">
                <w:rPr>
                  <w:rStyle w:val="a3"/>
                  <w:sz w:val="16"/>
                  <w:szCs w:val="16"/>
                  <w:lang w:val="en-US"/>
                </w:rPr>
                <w:t>com</w:t>
              </w:r>
            </w:hyperlink>
            <w:r w:rsidRPr="00361D16">
              <w:rPr>
                <w:b/>
                <w:sz w:val="16"/>
                <w:szCs w:val="16"/>
              </w:rPr>
              <w:t xml:space="preserve">                         </w:t>
            </w:r>
          </w:p>
          <w:p w14:paraId="6CE61891" w14:textId="77777777" w:rsidR="00803032" w:rsidRPr="00361D16" w:rsidRDefault="00803032" w:rsidP="00576F3B">
            <w:pPr>
              <w:rPr>
                <w:sz w:val="16"/>
                <w:szCs w:val="16"/>
              </w:rPr>
            </w:pPr>
            <w:r w:rsidRPr="00361D16">
              <w:rPr>
                <w:b/>
                <w:sz w:val="16"/>
                <w:szCs w:val="16"/>
              </w:rPr>
              <w:t>ЦНАП м.Рудки</w:t>
            </w:r>
            <w:r w:rsidRPr="00361D16">
              <w:rPr>
                <w:sz w:val="16"/>
                <w:szCs w:val="16"/>
              </w:rPr>
              <w:t xml:space="preserve"> Тел.+38(097)631-29-29</w:t>
            </w:r>
            <w:r w:rsidRPr="00361D16">
              <w:rPr>
                <w:b/>
                <w:sz w:val="16"/>
                <w:szCs w:val="16"/>
              </w:rPr>
              <w:t xml:space="preserve"> .</w:t>
            </w:r>
            <w:r w:rsidRPr="00361D16">
              <w:rPr>
                <w:sz w:val="16"/>
                <w:szCs w:val="16"/>
              </w:rPr>
              <w:t xml:space="preserve"> Е_адреса:</w:t>
            </w:r>
            <w:r w:rsidRPr="00361D16">
              <w:rPr>
                <w:color w:val="7030A0"/>
                <w:sz w:val="16"/>
                <w:szCs w:val="16"/>
              </w:rPr>
              <w:t>cnaprudk</w:t>
            </w:r>
            <w:r w:rsidRPr="00361D16">
              <w:rPr>
                <w:color w:val="7030A0"/>
                <w:sz w:val="16"/>
                <w:szCs w:val="16"/>
                <w:lang w:val="en-US"/>
              </w:rPr>
              <w:t>y</w:t>
            </w:r>
            <w:r w:rsidRPr="00361D16">
              <w:rPr>
                <w:color w:val="7030A0"/>
                <w:sz w:val="16"/>
                <w:szCs w:val="16"/>
              </w:rPr>
              <w:t>@</w:t>
            </w:r>
            <w:r w:rsidRPr="00361D16">
              <w:rPr>
                <w:color w:val="7030A0"/>
                <w:sz w:val="16"/>
                <w:szCs w:val="16"/>
                <w:lang w:val="en-US"/>
              </w:rPr>
              <w:t>ukr</w:t>
            </w:r>
            <w:r w:rsidRPr="00361D16">
              <w:rPr>
                <w:color w:val="7030A0"/>
                <w:sz w:val="16"/>
                <w:szCs w:val="16"/>
              </w:rPr>
              <w:t>.</w:t>
            </w:r>
            <w:r w:rsidRPr="00361D16">
              <w:rPr>
                <w:color w:val="7030A0"/>
                <w:sz w:val="16"/>
                <w:szCs w:val="16"/>
                <w:lang w:val="en-US"/>
              </w:rPr>
              <w:t>net</w:t>
            </w:r>
            <w:r w:rsidRPr="00361D16">
              <w:rPr>
                <w:b/>
                <w:sz w:val="16"/>
                <w:szCs w:val="16"/>
              </w:rPr>
              <w:t xml:space="preserve">                         </w:t>
            </w:r>
          </w:p>
          <w:p w14:paraId="52496D1C" w14:textId="77777777" w:rsidR="00803032" w:rsidRPr="00361D16" w:rsidRDefault="00803032" w:rsidP="00576F3B">
            <w:pPr>
              <w:rPr>
                <w:sz w:val="16"/>
                <w:szCs w:val="16"/>
              </w:rPr>
            </w:pPr>
            <w:r w:rsidRPr="00361D16">
              <w:rPr>
                <w:b/>
                <w:sz w:val="16"/>
                <w:szCs w:val="16"/>
              </w:rPr>
              <w:t>ЦНАП с.Воютичі</w:t>
            </w:r>
            <w:r w:rsidRPr="00361D16">
              <w:rPr>
                <w:sz w:val="16"/>
                <w:szCs w:val="16"/>
              </w:rPr>
              <w:t xml:space="preserve"> Тел;+38(098)349-62-45,+38(067)675-57-00</w:t>
            </w:r>
          </w:p>
          <w:p w14:paraId="65EB9D84" w14:textId="77777777" w:rsidR="00803032" w:rsidRPr="00081C29" w:rsidRDefault="00803032" w:rsidP="00576F3B">
            <w:pPr>
              <w:snapToGrid w:val="0"/>
              <w:jc w:val="center"/>
              <w:rPr>
                <w:b/>
                <w:sz w:val="16"/>
                <w:szCs w:val="16"/>
              </w:rPr>
            </w:pPr>
            <w:r w:rsidRPr="00361D16">
              <w:rPr>
                <w:sz w:val="16"/>
                <w:szCs w:val="16"/>
              </w:rPr>
              <w:t>Е_адреса:</w:t>
            </w:r>
            <w:r w:rsidRPr="00361D16">
              <w:rPr>
                <w:color w:val="0070C0"/>
                <w:sz w:val="16"/>
                <w:szCs w:val="16"/>
                <w:lang w:val="en-US"/>
              </w:rPr>
              <w:t>cnapbiskovychi</w:t>
            </w:r>
            <w:r w:rsidRPr="00361D16">
              <w:rPr>
                <w:color w:val="0070C0"/>
                <w:sz w:val="16"/>
                <w:szCs w:val="16"/>
              </w:rPr>
              <w:t>@</w:t>
            </w:r>
            <w:r w:rsidRPr="00361D16">
              <w:rPr>
                <w:color w:val="0070C0"/>
                <w:sz w:val="16"/>
                <w:szCs w:val="16"/>
                <w:lang w:val="en-US"/>
              </w:rPr>
              <w:t>ukr</w:t>
            </w:r>
            <w:r w:rsidRPr="00361D16">
              <w:rPr>
                <w:color w:val="0070C0"/>
                <w:sz w:val="16"/>
                <w:szCs w:val="16"/>
              </w:rPr>
              <w:t>.</w:t>
            </w:r>
            <w:r w:rsidRPr="00361D16">
              <w:rPr>
                <w:color w:val="0070C0"/>
                <w:sz w:val="16"/>
                <w:szCs w:val="16"/>
                <w:lang w:val="en-US"/>
              </w:rPr>
              <w:t>net</w:t>
            </w:r>
          </w:p>
        </w:tc>
      </w:tr>
      <w:tr w:rsidR="00803032" w:rsidRPr="005E062A" w14:paraId="78261A3F" w14:textId="77777777">
        <w:tc>
          <w:tcPr>
            <w:tcW w:w="10560" w:type="dxa"/>
            <w:gridSpan w:val="5"/>
            <w:tcBorders>
              <w:top w:val="single" w:sz="4" w:space="0" w:color="000000"/>
              <w:left w:val="single" w:sz="4" w:space="0" w:color="000000"/>
              <w:bottom w:val="single" w:sz="4" w:space="0" w:color="000000"/>
              <w:right w:val="single" w:sz="4" w:space="0" w:color="000000"/>
            </w:tcBorders>
            <w:shd w:val="clear" w:color="auto" w:fill="D9D9D9"/>
          </w:tcPr>
          <w:p w14:paraId="6D67F629" w14:textId="77777777" w:rsidR="00803032" w:rsidRPr="00803032" w:rsidRDefault="00803032">
            <w:pPr>
              <w:snapToGrid w:val="0"/>
              <w:jc w:val="center"/>
              <w:rPr>
                <w:b/>
                <w:i/>
                <w:sz w:val="16"/>
                <w:szCs w:val="16"/>
              </w:rPr>
            </w:pPr>
          </w:p>
          <w:p w14:paraId="485B7862" w14:textId="77777777" w:rsidR="00803032" w:rsidRPr="005E062A" w:rsidRDefault="00803032">
            <w:pPr>
              <w:jc w:val="center"/>
            </w:pPr>
            <w:r w:rsidRPr="005E062A">
              <w:rPr>
                <w:b/>
                <w:sz w:val="16"/>
                <w:szCs w:val="16"/>
              </w:rPr>
              <w:t>Нормативні акти, якими регламентується порядок та умови  надання адміністративної послуги</w:t>
            </w:r>
          </w:p>
        </w:tc>
      </w:tr>
      <w:tr w:rsidR="00803032" w:rsidRPr="005E062A" w14:paraId="65457001" w14:textId="77777777">
        <w:tc>
          <w:tcPr>
            <w:tcW w:w="3119" w:type="dxa"/>
            <w:gridSpan w:val="2"/>
            <w:tcBorders>
              <w:top w:val="single" w:sz="4" w:space="0" w:color="000000"/>
              <w:left w:val="single" w:sz="4" w:space="0" w:color="000000"/>
              <w:bottom w:val="single" w:sz="4" w:space="0" w:color="000000"/>
            </w:tcBorders>
          </w:tcPr>
          <w:p w14:paraId="68C9CA23" w14:textId="77777777" w:rsidR="00803032" w:rsidRPr="005E062A" w:rsidRDefault="00803032">
            <w:pPr>
              <w:jc w:val="center"/>
            </w:pPr>
            <w:r w:rsidRPr="005E062A">
              <w:rPr>
                <w:sz w:val="16"/>
                <w:szCs w:val="16"/>
              </w:rPr>
              <w:t>Закони України</w:t>
            </w:r>
          </w:p>
        </w:tc>
        <w:tc>
          <w:tcPr>
            <w:tcW w:w="7441" w:type="dxa"/>
            <w:gridSpan w:val="3"/>
            <w:tcBorders>
              <w:top w:val="single" w:sz="4" w:space="0" w:color="000000"/>
              <w:left w:val="single" w:sz="4" w:space="0" w:color="000000"/>
              <w:bottom w:val="single" w:sz="4" w:space="0" w:color="000000"/>
              <w:right w:val="single" w:sz="4" w:space="0" w:color="000000"/>
            </w:tcBorders>
            <w:vAlign w:val="center"/>
          </w:tcPr>
          <w:p w14:paraId="205C863F" w14:textId="77777777" w:rsidR="00803032" w:rsidRPr="005E062A" w:rsidRDefault="00803032">
            <w:pPr>
              <w:ind w:firstLine="431"/>
              <w:jc w:val="both"/>
            </w:pPr>
            <w:r w:rsidRPr="005E062A">
              <w:rPr>
                <w:sz w:val="16"/>
                <w:szCs w:val="16"/>
              </w:rPr>
              <w:t xml:space="preserve">Закон України «Про Єдиний державний демографічний реєстр та документи, що 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14:paraId="1896D716" w14:textId="77777777" w:rsidR="00803032" w:rsidRPr="005E062A" w:rsidRDefault="00803032">
            <w:pPr>
              <w:ind w:firstLine="431"/>
              <w:jc w:val="both"/>
            </w:pPr>
            <w:r w:rsidRPr="005E062A">
              <w:rPr>
                <w:sz w:val="16"/>
                <w:szCs w:val="16"/>
              </w:rPr>
              <w:t xml:space="preserve">Закон України «Про громадянство України» </w:t>
            </w:r>
          </w:p>
          <w:p w14:paraId="6DC6234F" w14:textId="77777777" w:rsidR="00803032" w:rsidRPr="005E062A" w:rsidRDefault="00803032">
            <w:pPr>
              <w:ind w:firstLine="431"/>
              <w:jc w:val="both"/>
            </w:pPr>
            <w:r w:rsidRPr="005E062A">
              <w:rPr>
                <w:color w:val="333333"/>
                <w:sz w:val="16"/>
                <w:szCs w:val="16"/>
              </w:rPr>
              <w:t>Закону України «Про надання публічних (електронних публічних) послуг щодо декларування та реєстрації місця проживання в Україні</w:t>
            </w:r>
            <w:r w:rsidRPr="005E062A">
              <w:rPr>
                <w:sz w:val="16"/>
                <w:szCs w:val="16"/>
              </w:rPr>
              <w:t>»</w:t>
            </w:r>
          </w:p>
        </w:tc>
      </w:tr>
      <w:tr w:rsidR="00803032" w:rsidRPr="005E062A" w14:paraId="0A95162E" w14:textId="77777777">
        <w:tc>
          <w:tcPr>
            <w:tcW w:w="3119" w:type="dxa"/>
            <w:gridSpan w:val="2"/>
            <w:tcBorders>
              <w:top w:val="single" w:sz="4" w:space="0" w:color="000000"/>
              <w:left w:val="single" w:sz="4" w:space="0" w:color="000000"/>
              <w:bottom w:val="single" w:sz="4" w:space="0" w:color="000000"/>
            </w:tcBorders>
          </w:tcPr>
          <w:p w14:paraId="33E6BC31" w14:textId="77777777" w:rsidR="00803032" w:rsidRPr="005E062A" w:rsidRDefault="00803032">
            <w:pPr>
              <w:jc w:val="center"/>
            </w:pPr>
            <w:r w:rsidRPr="005E062A">
              <w:rPr>
                <w:sz w:val="16"/>
                <w:szCs w:val="16"/>
              </w:rPr>
              <w:t>Акти Кабінету Міністрів України</w:t>
            </w:r>
          </w:p>
        </w:tc>
        <w:tc>
          <w:tcPr>
            <w:tcW w:w="7441" w:type="dxa"/>
            <w:gridSpan w:val="3"/>
            <w:tcBorders>
              <w:top w:val="single" w:sz="4" w:space="0" w:color="000000"/>
              <w:left w:val="single" w:sz="4" w:space="0" w:color="000000"/>
              <w:bottom w:val="single" w:sz="4" w:space="0" w:color="000000"/>
              <w:right w:val="single" w:sz="4" w:space="0" w:color="000000"/>
            </w:tcBorders>
            <w:vAlign w:val="center"/>
          </w:tcPr>
          <w:p w14:paraId="35CE77DF" w14:textId="77777777" w:rsidR="00803032" w:rsidRPr="005E062A" w:rsidRDefault="00803032">
            <w:pPr>
              <w:pStyle w:val="af4"/>
              <w:jc w:val="both"/>
              <w:rPr>
                <w:rFonts w:ascii="Times New Roman" w:hAnsi="Times New Roman" w:cs="Times New Roman"/>
              </w:rPr>
            </w:pPr>
            <w:r w:rsidRPr="005E062A">
              <w:rPr>
                <w:rFonts w:ascii="Times New Roman" w:eastAsia="Verdana" w:hAnsi="Times New Roman" w:cs="Times New Roman"/>
                <w:sz w:val="16"/>
                <w:szCs w:val="16"/>
                <w:lang w:eastAsia="ru-RU"/>
              </w:rPr>
              <w:t xml:space="preserve">   </w:t>
            </w:r>
            <w:r w:rsidRPr="005E062A">
              <w:rPr>
                <w:rFonts w:ascii="Times New Roman" w:hAnsi="Times New Roman" w:cs="Times New Roman"/>
                <w:sz w:val="16"/>
                <w:szCs w:val="16"/>
                <w:lang w:eastAsia="ru-RU"/>
              </w:rPr>
              <w:t xml:space="preserve">Постанова КМУ від 07.05.2014 № 152 </w:t>
            </w:r>
            <w:r w:rsidRPr="005E062A">
              <w:rPr>
                <w:rStyle w:val="rvts0"/>
                <w:rFonts w:ascii="Times New Roman" w:hAnsi="Times New Roman" w:cs="Times New Roman"/>
                <w:sz w:val="16"/>
                <w:szCs w:val="16"/>
              </w:rPr>
              <w:t xml:space="preserve">“Про затвердження зразка бланка, технічного опису та Порядку оформлення, видачі, обміну, пересилання, вилучення, повернення державі, знищення паспорта громадянина України для виїзду за кордон, його тимчасового затримання та вилучення” </w:t>
            </w:r>
          </w:p>
          <w:p w14:paraId="4CD97835" w14:textId="77777777" w:rsidR="00803032" w:rsidRPr="005E062A" w:rsidRDefault="00803032">
            <w:pPr>
              <w:ind w:firstLine="431"/>
              <w:jc w:val="both"/>
            </w:pPr>
            <w:r w:rsidRPr="005E062A">
              <w:rPr>
                <w:sz w:val="16"/>
                <w:szCs w:val="16"/>
              </w:rPr>
              <w:t>Постанова КМУ від 26.11.2014 № 669 «Про затвердження Порядку отримання, вилучення з Єдиного державного демографічного реєстру та знищення відцифрованих відбитків пальців рук особи».</w:t>
            </w:r>
          </w:p>
          <w:p w14:paraId="4DE56D0F" w14:textId="77777777" w:rsidR="00803032" w:rsidRPr="005E062A" w:rsidRDefault="00803032">
            <w:pPr>
              <w:ind w:firstLine="431"/>
              <w:jc w:val="both"/>
            </w:pPr>
            <w:r w:rsidRPr="005E062A">
              <w:rPr>
                <w:sz w:val="16"/>
                <w:szCs w:val="16"/>
              </w:rPr>
              <w:t>Постанова КМУ від 24.12.2019 № 1113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“check”».</w:t>
            </w:r>
          </w:p>
          <w:p w14:paraId="7595B030" w14:textId="77777777" w:rsidR="00803032" w:rsidRPr="005E062A" w:rsidRDefault="00803032">
            <w:pPr>
              <w:ind w:firstLine="29"/>
              <w:jc w:val="both"/>
            </w:pPr>
            <w:r w:rsidRPr="005E062A">
              <w:rPr>
                <w:sz w:val="16"/>
                <w:szCs w:val="16"/>
              </w:rPr>
              <w:t xml:space="preserve">   Постанова КМУ від 27.01.2010 № 55 «Про впорядкування транслітерації українського алфавіту латиницею».</w:t>
            </w:r>
          </w:p>
        </w:tc>
      </w:tr>
      <w:tr w:rsidR="00803032" w:rsidRPr="005E062A" w14:paraId="0B523F72" w14:textId="77777777">
        <w:tc>
          <w:tcPr>
            <w:tcW w:w="3119" w:type="dxa"/>
            <w:gridSpan w:val="2"/>
            <w:tcBorders>
              <w:top w:val="single" w:sz="4" w:space="0" w:color="000000"/>
              <w:left w:val="single" w:sz="4" w:space="0" w:color="000000"/>
              <w:bottom w:val="single" w:sz="4" w:space="0" w:color="000000"/>
            </w:tcBorders>
          </w:tcPr>
          <w:p w14:paraId="14809631" w14:textId="77777777" w:rsidR="00803032" w:rsidRPr="005E062A" w:rsidRDefault="00803032">
            <w:pPr>
              <w:jc w:val="center"/>
            </w:pPr>
            <w:r w:rsidRPr="005E062A">
              <w:rPr>
                <w:sz w:val="16"/>
                <w:szCs w:val="16"/>
              </w:rPr>
              <w:t>Акти центральних органів виконавчої влади</w:t>
            </w:r>
          </w:p>
        </w:tc>
        <w:tc>
          <w:tcPr>
            <w:tcW w:w="7441" w:type="dxa"/>
            <w:gridSpan w:val="3"/>
            <w:tcBorders>
              <w:top w:val="single" w:sz="4" w:space="0" w:color="000000"/>
              <w:left w:val="single" w:sz="4" w:space="0" w:color="000000"/>
              <w:bottom w:val="single" w:sz="4" w:space="0" w:color="000000"/>
              <w:right w:val="single" w:sz="4" w:space="0" w:color="000000"/>
            </w:tcBorders>
            <w:vAlign w:val="center"/>
          </w:tcPr>
          <w:p w14:paraId="240E811D" w14:textId="77777777" w:rsidR="00803032" w:rsidRPr="005E062A" w:rsidRDefault="00803032">
            <w:pPr>
              <w:ind w:firstLine="431"/>
              <w:jc w:val="both"/>
            </w:pPr>
            <w:r w:rsidRPr="005E062A">
              <w:rPr>
                <w:sz w:val="16"/>
                <w:szCs w:val="16"/>
              </w:rPr>
              <w:t>Наказ МВС від 26.11.2014 № 1279 «Про затвердження зразка заяви-анкети для внесення інформації до Єдиного державного демографічного реєстру», зареєстрований в Міністерстві юстиції України 10 грудня 2014 р. за № 1586/26363;</w:t>
            </w:r>
          </w:p>
          <w:p w14:paraId="5B7BE88F" w14:textId="77777777" w:rsidR="00803032" w:rsidRPr="005E062A" w:rsidRDefault="00803032">
            <w:pPr>
              <w:ind w:firstLine="431"/>
              <w:jc w:val="both"/>
            </w:pPr>
            <w:r w:rsidRPr="005E062A">
              <w:rPr>
                <w:sz w:val="16"/>
                <w:szCs w:val="16"/>
              </w:rPr>
              <w:t>Наказ МВС від 16.08.2012 МВС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зареєстрований в Міністерстві юстиції України 7 вересня 2012 р. за № 1549/21861 ;</w:t>
            </w:r>
          </w:p>
          <w:p w14:paraId="3B95AA8A" w14:textId="77777777" w:rsidR="00803032" w:rsidRPr="005E062A" w:rsidRDefault="00803032">
            <w:pPr>
              <w:ind w:firstLine="431"/>
              <w:jc w:val="both"/>
            </w:pPr>
            <w:r w:rsidRPr="005E062A">
              <w:rPr>
                <w:sz w:val="16"/>
                <w:szCs w:val="16"/>
              </w:rPr>
              <w:t>Наказ МВС від 16.08.2016 № 816 «Про затвердження Порядку провадження за заявами про оформлення документів для виїзду громадян України за кордон на постійне проживання», зареєстрований в Міністерстві юстиції України 09 вересня 2016 р. за № 1241/29371;</w:t>
            </w:r>
          </w:p>
          <w:p w14:paraId="77BC3BE2" w14:textId="77777777" w:rsidR="00803032" w:rsidRPr="005E062A" w:rsidRDefault="00803032">
            <w:pPr>
              <w:ind w:firstLine="431"/>
              <w:jc w:val="both"/>
            </w:pPr>
            <w:r w:rsidRPr="005E062A">
              <w:rPr>
                <w:sz w:val="16"/>
                <w:szCs w:val="16"/>
              </w:rPr>
              <w:t>Наказ МВС від 13.04.2018 № 311 «Про затвердження зразків документів, необхідних для вилучення, тимчасового вилучення паспорта громадянина України, паспорта громадянина України для виїзду за кордон, зареєстрований в Міністерстві юстиції України 27 квітня 2018 р. за № 531/31983.</w:t>
            </w:r>
          </w:p>
        </w:tc>
      </w:tr>
      <w:tr w:rsidR="00803032" w:rsidRPr="005E062A" w14:paraId="58C28A55" w14:textId="77777777">
        <w:tc>
          <w:tcPr>
            <w:tcW w:w="10560" w:type="dxa"/>
            <w:gridSpan w:val="5"/>
            <w:tcBorders>
              <w:top w:val="single" w:sz="4" w:space="0" w:color="000000"/>
              <w:left w:val="single" w:sz="4" w:space="0" w:color="000000"/>
              <w:bottom w:val="single" w:sz="4" w:space="0" w:color="000000"/>
              <w:right w:val="single" w:sz="4" w:space="0" w:color="000000"/>
            </w:tcBorders>
            <w:shd w:val="clear" w:color="auto" w:fill="D9D9D9"/>
          </w:tcPr>
          <w:p w14:paraId="6D58B315" w14:textId="77777777" w:rsidR="00803032" w:rsidRPr="005E062A" w:rsidRDefault="00803032">
            <w:pPr>
              <w:snapToGrid w:val="0"/>
              <w:jc w:val="center"/>
              <w:rPr>
                <w:b/>
                <w:i/>
                <w:sz w:val="16"/>
                <w:szCs w:val="16"/>
              </w:rPr>
            </w:pPr>
          </w:p>
          <w:p w14:paraId="7EDB0F15" w14:textId="77777777" w:rsidR="00803032" w:rsidRPr="005E062A" w:rsidRDefault="00803032">
            <w:pPr>
              <w:jc w:val="center"/>
            </w:pPr>
            <w:r w:rsidRPr="005E062A">
              <w:rPr>
                <w:b/>
                <w:sz w:val="16"/>
                <w:szCs w:val="16"/>
              </w:rPr>
              <w:t>Умови отримання адміністративної послуги</w:t>
            </w:r>
          </w:p>
          <w:p w14:paraId="34DE8C8B" w14:textId="77777777" w:rsidR="00803032" w:rsidRPr="005E062A" w:rsidRDefault="00803032">
            <w:pPr>
              <w:jc w:val="center"/>
              <w:rPr>
                <w:b/>
                <w:i/>
                <w:sz w:val="16"/>
                <w:szCs w:val="16"/>
              </w:rPr>
            </w:pPr>
          </w:p>
        </w:tc>
      </w:tr>
      <w:tr w:rsidR="00803032" w:rsidRPr="005E062A" w14:paraId="628FD8E8" w14:textId="77777777">
        <w:tc>
          <w:tcPr>
            <w:tcW w:w="3119" w:type="dxa"/>
            <w:gridSpan w:val="2"/>
            <w:tcBorders>
              <w:top w:val="single" w:sz="4" w:space="0" w:color="000000"/>
              <w:left w:val="single" w:sz="4" w:space="0" w:color="000000"/>
              <w:bottom w:val="single" w:sz="4" w:space="0" w:color="000000"/>
            </w:tcBorders>
          </w:tcPr>
          <w:p w14:paraId="3A41D6EA" w14:textId="77777777" w:rsidR="00803032" w:rsidRPr="005E062A" w:rsidRDefault="00803032">
            <w:pPr>
              <w:jc w:val="center"/>
              <w:rPr>
                <w:color w:val="000000"/>
              </w:rPr>
            </w:pPr>
            <w:r w:rsidRPr="005E062A">
              <w:rPr>
                <w:color w:val="000000"/>
                <w:sz w:val="16"/>
                <w:szCs w:val="16"/>
              </w:rPr>
              <w:t>Підстава для одержання адміністративної послуги</w:t>
            </w:r>
          </w:p>
        </w:tc>
        <w:tc>
          <w:tcPr>
            <w:tcW w:w="7441" w:type="dxa"/>
            <w:gridSpan w:val="3"/>
            <w:tcBorders>
              <w:top w:val="single" w:sz="4" w:space="0" w:color="000000"/>
              <w:left w:val="single" w:sz="4" w:space="0" w:color="000000"/>
              <w:bottom w:val="single" w:sz="4" w:space="0" w:color="000000"/>
              <w:right w:val="single" w:sz="4" w:space="0" w:color="000000"/>
            </w:tcBorders>
            <w:vAlign w:val="center"/>
          </w:tcPr>
          <w:p w14:paraId="0ADEA867" w14:textId="77777777" w:rsidR="00803032" w:rsidRPr="005E062A" w:rsidRDefault="00803032">
            <w:pPr>
              <w:pStyle w:val="rvps2"/>
              <w:shd w:val="clear" w:color="auto" w:fill="FFFFFF"/>
              <w:spacing w:before="0" w:after="0"/>
              <w:ind w:firstLine="450"/>
              <w:jc w:val="both"/>
              <w:textAlignment w:val="baseline"/>
              <w:rPr>
                <w:color w:val="000000"/>
              </w:rPr>
            </w:pPr>
            <w:r w:rsidRPr="005E062A">
              <w:rPr>
                <w:color w:val="000000"/>
                <w:sz w:val="16"/>
                <w:szCs w:val="16"/>
              </w:rPr>
              <w:t>Заява-анкета подана особисто громадянином України, який досяг 16-річного віку.</w:t>
            </w:r>
          </w:p>
          <w:p w14:paraId="1AEF1F48" w14:textId="77777777" w:rsidR="00803032" w:rsidRPr="005E062A" w:rsidRDefault="00803032">
            <w:pPr>
              <w:pStyle w:val="rvps2"/>
              <w:shd w:val="clear" w:color="auto" w:fill="FFFFFF"/>
              <w:spacing w:before="0" w:after="0"/>
              <w:ind w:firstLine="450"/>
              <w:jc w:val="both"/>
              <w:textAlignment w:val="baseline"/>
              <w:rPr>
                <w:color w:val="000000"/>
              </w:rPr>
            </w:pPr>
            <w:r w:rsidRPr="005E062A">
              <w:rPr>
                <w:color w:val="000000"/>
                <w:sz w:val="16"/>
                <w:szCs w:val="16"/>
              </w:rPr>
              <w:t>Для оформлення паспорта громадянина України для виїзду за кордон особі, яка не досягла 16-річного віку, особі, яка визнана судом обмежено дієздатною або недієздатною, - на підставі заяви-анкети одного з батьків (усиновлювачів), опікунів, піклувальників або інших законних представників, у тому числі осіб, уповноважених відповідно до законодавства інших держав на представлення інтересів дитини щодо оформлення паспорта для виїзду за кордон (далі - законні представники).</w:t>
            </w:r>
          </w:p>
        </w:tc>
      </w:tr>
      <w:tr w:rsidR="00803032" w:rsidRPr="005E062A" w14:paraId="764C099C" w14:textId="77777777">
        <w:trPr>
          <w:trHeight w:val="889"/>
        </w:trPr>
        <w:tc>
          <w:tcPr>
            <w:tcW w:w="3119" w:type="dxa"/>
            <w:gridSpan w:val="2"/>
            <w:tcBorders>
              <w:top w:val="single" w:sz="4" w:space="0" w:color="000000"/>
              <w:left w:val="single" w:sz="4" w:space="0" w:color="000000"/>
              <w:bottom w:val="single" w:sz="4" w:space="0" w:color="000000"/>
            </w:tcBorders>
          </w:tcPr>
          <w:p w14:paraId="43812E9F" w14:textId="77777777" w:rsidR="00803032" w:rsidRPr="005E062A" w:rsidRDefault="00803032">
            <w:pPr>
              <w:jc w:val="center"/>
              <w:rPr>
                <w:color w:val="000000"/>
              </w:rPr>
            </w:pPr>
            <w:r w:rsidRPr="005E062A">
              <w:rPr>
                <w:color w:val="000000"/>
                <w:sz w:val="16"/>
                <w:szCs w:val="16"/>
              </w:rPr>
              <w:t>Вичерпний перелік документів, необхідних для отримання адміністративної послуги, а також вимоги до них</w:t>
            </w:r>
          </w:p>
        </w:tc>
        <w:tc>
          <w:tcPr>
            <w:tcW w:w="7441" w:type="dxa"/>
            <w:gridSpan w:val="3"/>
            <w:tcBorders>
              <w:top w:val="single" w:sz="4" w:space="0" w:color="000000"/>
              <w:left w:val="single" w:sz="4" w:space="0" w:color="000000"/>
              <w:bottom w:val="single" w:sz="4" w:space="0" w:color="000000"/>
              <w:right w:val="single" w:sz="4" w:space="0" w:color="000000"/>
            </w:tcBorders>
            <w:vAlign w:val="center"/>
          </w:tcPr>
          <w:p w14:paraId="4DE66AA5" w14:textId="77777777" w:rsidR="00803032" w:rsidRPr="005E062A" w:rsidRDefault="00803032">
            <w:pPr>
              <w:ind w:firstLine="494"/>
              <w:jc w:val="both"/>
              <w:rPr>
                <w:color w:val="000000"/>
              </w:rPr>
            </w:pPr>
            <w:r w:rsidRPr="005E062A">
              <w:rPr>
                <w:color w:val="000000"/>
                <w:sz w:val="16"/>
                <w:szCs w:val="16"/>
              </w:rPr>
              <w:t>Для оформлення паспорта громадянина України для виїзду за кордон особа/законний представник подає:</w:t>
            </w:r>
          </w:p>
          <w:p w14:paraId="1B961077" w14:textId="77777777" w:rsidR="00803032" w:rsidRPr="005E062A" w:rsidRDefault="00803032">
            <w:pPr>
              <w:pStyle w:val="rvps2"/>
              <w:numPr>
                <w:ilvl w:val="0"/>
                <w:numId w:val="3"/>
              </w:numPr>
              <w:shd w:val="clear" w:color="auto" w:fill="FFFFFF"/>
              <w:tabs>
                <w:tab w:val="left" w:pos="450"/>
              </w:tabs>
              <w:spacing w:before="0" w:after="0"/>
              <w:ind w:left="34" w:firstLine="494"/>
              <w:jc w:val="both"/>
              <w:textAlignment w:val="baseline"/>
              <w:rPr>
                <w:color w:val="000000"/>
              </w:rPr>
            </w:pPr>
            <w:r w:rsidRPr="005E062A">
              <w:rPr>
                <w:color w:val="000000"/>
                <w:sz w:val="16"/>
                <w:szCs w:val="16"/>
              </w:rPr>
              <w:t>заяву-анкету за зразком, затвердженим наказом МВС від 26.11.2014                   № 1279 (формується та роздруковується із застосуванням засобів Єдиного державного демографічного реєстру працівником територіального підрозділу ДМС/центру надання адміністративних послуг/державного підприємства, що належить до сфери управління ДМС, і його відокремленого підрозділу);</w:t>
            </w:r>
          </w:p>
          <w:p w14:paraId="67025482" w14:textId="77777777" w:rsidR="00803032" w:rsidRPr="005E062A" w:rsidRDefault="00803032">
            <w:pPr>
              <w:pStyle w:val="rvps2"/>
              <w:numPr>
                <w:ilvl w:val="0"/>
                <w:numId w:val="3"/>
              </w:numPr>
              <w:shd w:val="clear" w:color="auto" w:fill="FFFFFF"/>
              <w:tabs>
                <w:tab w:val="left" w:pos="450"/>
              </w:tabs>
              <w:spacing w:before="0" w:after="0"/>
              <w:ind w:left="34" w:firstLine="494"/>
              <w:jc w:val="both"/>
              <w:textAlignment w:val="baseline"/>
              <w:rPr>
                <w:color w:val="000000"/>
              </w:rPr>
            </w:pPr>
            <w:r w:rsidRPr="005E062A">
              <w:rPr>
                <w:rFonts w:eastAsia="Verdana"/>
                <w:color w:val="000000"/>
                <w:sz w:val="16"/>
                <w:szCs w:val="16"/>
              </w:rPr>
              <w:t xml:space="preserve"> </w:t>
            </w:r>
            <w:r w:rsidRPr="005E062A">
              <w:rPr>
                <w:color w:val="000000"/>
                <w:sz w:val="16"/>
                <w:szCs w:val="16"/>
              </w:rPr>
              <w:t>паспорт для виїзду за кордон, що підлягає обміну;</w:t>
            </w:r>
          </w:p>
          <w:p w14:paraId="5F70F0AB" w14:textId="77777777" w:rsidR="00803032" w:rsidRPr="005E062A" w:rsidRDefault="00803032">
            <w:pPr>
              <w:pStyle w:val="rvps2"/>
              <w:numPr>
                <w:ilvl w:val="0"/>
                <w:numId w:val="3"/>
              </w:numPr>
              <w:shd w:val="clear" w:color="auto" w:fill="FFFFFF"/>
              <w:tabs>
                <w:tab w:val="left" w:pos="450"/>
              </w:tabs>
              <w:spacing w:before="0" w:after="0"/>
              <w:ind w:left="34" w:firstLine="494"/>
              <w:jc w:val="both"/>
              <w:textAlignment w:val="baseline"/>
              <w:rPr>
                <w:color w:val="000000"/>
              </w:rPr>
            </w:pPr>
            <w:r w:rsidRPr="005E062A">
              <w:rPr>
                <w:color w:val="000000"/>
                <w:sz w:val="16"/>
                <w:szCs w:val="16"/>
              </w:rPr>
              <w:t>документи, що підтверджують обставини, у зв'язку з якими паспорт для виїзду за кордон підлягає обміну</w:t>
            </w:r>
            <w:r w:rsidRPr="005E062A">
              <w:rPr>
                <w:color w:val="000000"/>
                <w:sz w:val="16"/>
                <w:szCs w:val="16"/>
                <w:lang w:val="ru-RU"/>
              </w:rPr>
              <w:t>;</w:t>
            </w:r>
          </w:p>
          <w:p w14:paraId="0ACDAA1D" w14:textId="77777777" w:rsidR="00803032" w:rsidRPr="005E062A" w:rsidRDefault="00803032">
            <w:pPr>
              <w:pStyle w:val="rvps2"/>
              <w:numPr>
                <w:ilvl w:val="0"/>
                <w:numId w:val="3"/>
              </w:numPr>
              <w:shd w:val="clear" w:color="auto" w:fill="FFFFFF"/>
              <w:tabs>
                <w:tab w:val="left" w:pos="450"/>
              </w:tabs>
              <w:spacing w:before="0" w:after="0"/>
              <w:ind w:left="34" w:firstLine="494"/>
              <w:jc w:val="both"/>
              <w:textAlignment w:val="baseline"/>
              <w:rPr>
                <w:color w:val="000000"/>
              </w:rPr>
            </w:pPr>
            <w:r w:rsidRPr="005E062A">
              <w:rPr>
                <w:color w:val="000000"/>
                <w:sz w:val="16"/>
                <w:szCs w:val="16"/>
              </w:rPr>
              <w:t>паспорт громадянина України (для особи, яка досягла 14-річного віку та проживає в Україні)</w:t>
            </w:r>
            <w:r w:rsidRPr="005E062A">
              <w:rPr>
                <w:color w:val="000000"/>
                <w:sz w:val="16"/>
                <w:szCs w:val="16"/>
                <w:lang w:val="ru-RU"/>
              </w:rPr>
              <w:t>;</w:t>
            </w:r>
          </w:p>
          <w:p w14:paraId="0F03D3C9" w14:textId="77777777" w:rsidR="00803032" w:rsidRPr="005E062A" w:rsidRDefault="00803032" w:rsidP="005E062A">
            <w:pPr>
              <w:pStyle w:val="rvps2"/>
              <w:shd w:val="clear" w:color="auto" w:fill="FFFFFF"/>
              <w:tabs>
                <w:tab w:val="left" w:pos="450"/>
              </w:tabs>
              <w:spacing w:before="0" w:after="0"/>
              <w:ind w:left="34" w:firstLine="494"/>
              <w:jc w:val="both"/>
              <w:textAlignment w:val="baseline"/>
              <w:rPr>
                <w:color w:val="000000"/>
                <w:sz w:val="16"/>
                <w:szCs w:val="16"/>
              </w:rPr>
            </w:pPr>
            <w:r w:rsidRPr="005E062A">
              <w:rPr>
                <w:color w:val="000000"/>
                <w:sz w:val="16"/>
                <w:szCs w:val="16"/>
              </w:rPr>
              <w:t xml:space="preserve">5) свідоцтво про народження (за наявності) або витяг з Державного реєстру актів цивільного стану громадян про державну реєстрацію народження (за наявності), або документ, що підтверджує факт народження, виданий компетентними органами іноземної держави, - у разі оформлення паспорта для виїзду за кордон особі, яка не досягла 14-річного віку. Якщо батьки або один із батьків такої особи на момент її народження були іноземцями або особами без громадянства, також подається довідка про реєстрацію особи громадянином України (у разі оформлення вперше паспорта для виїзду за кордон із застосуванням засобів Реєстру); </w:t>
            </w:r>
          </w:p>
          <w:p w14:paraId="20E070CE" w14:textId="77777777" w:rsidR="00803032" w:rsidRPr="005E062A" w:rsidRDefault="00803032" w:rsidP="005E062A">
            <w:pPr>
              <w:pStyle w:val="rvps2"/>
              <w:shd w:val="clear" w:color="auto" w:fill="FFFFFF"/>
              <w:tabs>
                <w:tab w:val="left" w:pos="450"/>
              </w:tabs>
              <w:spacing w:before="0" w:after="0"/>
              <w:ind w:left="34" w:firstLine="494"/>
              <w:jc w:val="both"/>
              <w:textAlignment w:val="baseline"/>
              <w:rPr>
                <w:color w:val="000000"/>
                <w:sz w:val="16"/>
                <w:szCs w:val="16"/>
              </w:rPr>
            </w:pPr>
            <w:r w:rsidRPr="005E062A">
              <w:rPr>
                <w:color w:val="000000"/>
                <w:sz w:val="16"/>
                <w:szCs w:val="16"/>
              </w:rPr>
              <w:lastRenderedPageBreak/>
              <w:t xml:space="preserve">6) документ, що посвідчує особу законного представника, та документ, що підтверджує повноваження особи як законного представника, у тому числі документ, виданий уповноваженим органом іноземної держави, який підтверджує повноваження особи на представлення інтересів дитини щодо оформлення паспорта для виїзду за кордон, - у разі подання документів законним представником, крім випадків, коли законним представником є один із батьків; </w:t>
            </w:r>
          </w:p>
          <w:p w14:paraId="5D545DCF" w14:textId="77777777" w:rsidR="00803032" w:rsidRPr="005E062A" w:rsidRDefault="00803032" w:rsidP="005E062A">
            <w:pPr>
              <w:pStyle w:val="rvps2"/>
              <w:shd w:val="clear" w:color="auto" w:fill="FFFFFF"/>
              <w:tabs>
                <w:tab w:val="left" w:pos="450"/>
              </w:tabs>
              <w:spacing w:before="0" w:after="0"/>
              <w:ind w:left="34" w:firstLine="494"/>
              <w:jc w:val="both"/>
              <w:textAlignment w:val="baseline"/>
              <w:rPr>
                <w:color w:val="000000"/>
                <w:sz w:val="16"/>
                <w:szCs w:val="16"/>
              </w:rPr>
            </w:pPr>
            <w:r w:rsidRPr="005E062A">
              <w:rPr>
                <w:color w:val="000000"/>
                <w:sz w:val="16"/>
                <w:szCs w:val="16"/>
                <w:lang w:val="ru-RU"/>
              </w:rPr>
              <w:t xml:space="preserve">7) </w:t>
            </w:r>
            <w:r w:rsidRPr="005E062A">
              <w:rPr>
                <w:color w:val="000000"/>
                <w:sz w:val="16"/>
                <w:szCs w:val="16"/>
              </w:rPr>
              <w:t xml:space="preserve">документи, що підтверджують сплату адміністративного збору, або оригінал документа про звільнення від його сплати. Оригінал документа про звільнення від сплати адміністративного збору повертається заявнику,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та дати або роздрукована квитанція з програмного продукту «cheсk» або </w:t>
            </w:r>
            <w:r w:rsidRPr="005E062A">
              <w:rPr>
                <w:b/>
                <w:color w:val="000000"/>
                <w:sz w:val="16"/>
                <w:szCs w:val="16"/>
              </w:rPr>
              <w:t>інформацію (реквізити платежу) про сплату збору в будь-якій формі</w:t>
            </w:r>
            <w:r w:rsidRPr="005E062A">
              <w:rPr>
                <w:color w:val="000000"/>
                <w:sz w:val="16"/>
                <w:szCs w:val="16"/>
                <w:lang w:val="ru-RU"/>
              </w:rPr>
              <w:t>*</w:t>
            </w:r>
            <w:r w:rsidRPr="005E062A">
              <w:rPr>
                <w:color w:val="000000"/>
                <w:sz w:val="16"/>
                <w:szCs w:val="16"/>
              </w:rPr>
              <w:t xml:space="preserve">; </w:t>
            </w:r>
          </w:p>
          <w:p w14:paraId="089FB947" w14:textId="77777777" w:rsidR="00803032" w:rsidRPr="005E062A" w:rsidRDefault="00803032" w:rsidP="005E062A">
            <w:pPr>
              <w:pStyle w:val="rvps2"/>
              <w:shd w:val="clear" w:color="auto" w:fill="FFFFFF"/>
              <w:tabs>
                <w:tab w:val="left" w:pos="450"/>
              </w:tabs>
              <w:spacing w:before="0" w:after="0"/>
              <w:ind w:left="34" w:firstLine="494"/>
              <w:jc w:val="both"/>
              <w:textAlignment w:val="baseline"/>
              <w:rPr>
                <w:color w:val="000000"/>
                <w:sz w:val="16"/>
                <w:szCs w:val="16"/>
                <w:lang w:val="ru-RU"/>
              </w:rPr>
            </w:pPr>
            <w:r w:rsidRPr="005E062A">
              <w:rPr>
                <w:color w:val="000000"/>
                <w:sz w:val="16"/>
                <w:szCs w:val="16"/>
                <w:lang w:val="ru-RU"/>
              </w:rPr>
              <w:t xml:space="preserve">8) </w:t>
            </w:r>
            <w:r w:rsidRPr="005E062A">
              <w:rPr>
                <w:color w:val="000000"/>
                <w:sz w:val="16"/>
                <w:szCs w:val="16"/>
              </w:rPr>
              <w:t>за бажанням особи - заяву про повернення паспорта для виїзду за кордон, що підлягає обміну, після його анулювання у зв'язку з наявністю в ньому віз або у випадках, якщо такий паспорт є підставою для отримання/продовження дозвільних документів на проживання в іноземній державі</w:t>
            </w:r>
            <w:r w:rsidRPr="005E062A">
              <w:rPr>
                <w:color w:val="000000"/>
                <w:sz w:val="16"/>
                <w:szCs w:val="16"/>
                <w:lang w:val="ru-RU"/>
              </w:rPr>
              <w:t>;</w:t>
            </w:r>
          </w:p>
          <w:p w14:paraId="72937B8F" w14:textId="77777777" w:rsidR="00803032" w:rsidRPr="005E062A" w:rsidRDefault="00803032" w:rsidP="005E062A">
            <w:pPr>
              <w:pStyle w:val="rvps2"/>
              <w:shd w:val="clear" w:color="auto" w:fill="FFFFFF"/>
              <w:tabs>
                <w:tab w:val="left" w:pos="450"/>
              </w:tabs>
              <w:spacing w:before="0" w:after="0"/>
              <w:ind w:left="34" w:firstLine="494"/>
              <w:jc w:val="both"/>
              <w:textAlignment w:val="baseline"/>
              <w:rPr>
                <w:color w:val="000000"/>
              </w:rPr>
            </w:pPr>
            <w:r w:rsidRPr="005E062A">
              <w:rPr>
                <w:color w:val="000000"/>
                <w:sz w:val="16"/>
                <w:szCs w:val="16"/>
                <w:lang w:val="ru-RU"/>
              </w:rPr>
              <w:t xml:space="preserve">9) </w:t>
            </w:r>
            <w:r w:rsidRPr="005E062A">
              <w:rPr>
                <w:color w:val="000000"/>
                <w:sz w:val="16"/>
                <w:szCs w:val="16"/>
              </w:rPr>
              <w:t>у разі оформлення паспорта громадянина України у строк до трьох робочих днів у зв'язку з необхідністю термінового виїзду за кордон, пов'язаною з нагальною потребою в лікуванні від'їжджаючого, або особі, щодо якої наявний висновок про необхідність направлення особи із складових сил оборони або сил безпеки, постраждалої у зв’язку з військовою агресією Російської Федерації проти України,</w:t>
            </w:r>
            <w:r w:rsidRPr="005E062A">
              <w:rPr>
                <w:color w:val="000000"/>
              </w:rPr>
              <w:t xml:space="preserve"> </w:t>
            </w:r>
            <w:r w:rsidRPr="005E062A">
              <w:rPr>
                <w:color w:val="000000"/>
                <w:sz w:val="16"/>
                <w:szCs w:val="16"/>
              </w:rPr>
              <w:t xml:space="preserve"> від'їздом особи, яка супроводжує тяжкохворого, чи смертю родича, який проживав за кордоном – подається письмова заява  (довільної форми) та документи, що підтверджують зазначені факти.</w:t>
            </w:r>
          </w:p>
          <w:p w14:paraId="1EF80195" w14:textId="77777777" w:rsidR="00803032" w:rsidRPr="005E062A" w:rsidRDefault="00803032">
            <w:pPr>
              <w:tabs>
                <w:tab w:val="left" w:pos="450"/>
                <w:tab w:val="left" w:pos="805"/>
              </w:tabs>
              <w:ind w:left="34" w:firstLine="494"/>
              <w:jc w:val="both"/>
              <w:rPr>
                <w:color w:val="000000"/>
              </w:rPr>
            </w:pPr>
            <w:r w:rsidRPr="005E062A">
              <w:rPr>
                <w:color w:val="000000"/>
                <w:sz w:val="16"/>
                <w:szCs w:val="16"/>
              </w:rPr>
              <w:t>Для оформлення паспорта для виїзду за кордон дитині-сироті, дитині, позбавленій батьківського піклування, що не досягла 16-річного віку, заявник також подає оригінал або засвідчену в установленому порядку копію одного з таких документів:</w:t>
            </w:r>
          </w:p>
          <w:p w14:paraId="2B616282" w14:textId="77777777" w:rsidR="00803032" w:rsidRPr="005E062A" w:rsidRDefault="00803032">
            <w:pPr>
              <w:tabs>
                <w:tab w:val="left" w:pos="450"/>
                <w:tab w:val="left" w:pos="805"/>
              </w:tabs>
              <w:ind w:left="34" w:firstLine="494"/>
              <w:jc w:val="both"/>
              <w:rPr>
                <w:color w:val="000000"/>
              </w:rPr>
            </w:pPr>
            <w:r w:rsidRPr="005E062A">
              <w:rPr>
                <w:color w:val="000000"/>
                <w:sz w:val="16"/>
                <w:szCs w:val="16"/>
              </w:rPr>
              <w:t>1) документа, що посвідчує повноваження директора дитячого закладу (контракту тощо);</w:t>
            </w:r>
          </w:p>
          <w:p w14:paraId="520CE39A" w14:textId="77777777" w:rsidR="00803032" w:rsidRPr="005E062A" w:rsidRDefault="00803032">
            <w:pPr>
              <w:tabs>
                <w:tab w:val="left" w:pos="450"/>
                <w:tab w:val="left" w:pos="805"/>
              </w:tabs>
              <w:ind w:left="34" w:firstLine="494"/>
              <w:jc w:val="both"/>
              <w:rPr>
                <w:color w:val="000000"/>
              </w:rPr>
            </w:pPr>
            <w:r w:rsidRPr="005E062A">
              <w:rPr>
                <w:color w:val="000000"/>
                <w:sz w:val="16"/>
                <w:szCs w:val="16"/>
              </w:rPr>
              <w:t>2) договору про влаштування дитини до прийомної сім'ї;</w:t>
            </w:r>
          </w:p>
          <w:p w14:paraId="538464A2" w14:textId="77777777" w:rsidR="00803032" w:rsidRPr="005E062A" w:rsidRDefault="00803032">
            <w:pPr>
              <w:tabs>
                <w:tab w:val="left" w:pos="450"/>
                <w:tab w:val="left" w:pos="805"/>
              </w:tabs>
              <w:ind w:left="34" w:firstLine="494"/>
              <w:jc w:val="both"/>
              <w:rPr>
                <w:color w:val="000000"/>
              </w:rPr>
            </w:pPr>
            <w:r w:rsidRPr="005E062A">
              <w:rPr>
                <w:color w:val="000000"/>
                <w:sz w:val="16"/>
                <w:szCs w:val="16"/>
              </w:rPr>
              <w:t>3) договору про організацію діяльності дитячого будинку сімейного типу;</w:t>
            </w:r>
          </w:p>
          <w:p w14:paraId="191584F4" w14:textId="77777777" w:rsidR="00803032" w:rsidRPr="005E062A" w:rsidRDefault="00803032">
            <w:pPr>
              <w:tabs>
                <w:tab w:val="left" w:pos="450"/>
                <w:tab w:val="left" w:pos="805"/>
              </w:tabs>
              <w:ind w:left="34" w:firstLine="494"/>
              <w:jc w:val="both"/>
              <w:rPr>
                <w:color w:val="000000"/>
              </w:rPr>
            </w:pPr>
            <w:r w:rsidRPr="005E062A">
              <w:rPr>
                <w:color w:val="000000"/>
                <w:sz w:val="16"/>
                <w:szCs w:val="16"/>
              </w:rPr>
              <w:t>4) рішення органів опіки та піклування про встановлення опіки (піклування);</w:t>
            </w:r>
          </w:p>
          <w:p w14:paraId="699A3FE8" w14:textId="77777777" w:rsidR="00803032" w:rsidRPr="005E062A" w:rsidRDefault="00803032">
            <w:pPr>
              <w:tabs>
                <w:tab w:val="left" w:pos="450"/>
                <w:tab w:val="left" w:pos="805"/>
              </w:tabs>
              <w:ind w:left="34" w:firstLine="494"/>
              <w:jc w:val="both"/>
              <w:rPr>
                <w:color w:val="000000"/>
              </w:rPr>
            </w:pPr>
            <w:r w:rsidRPr="005E062A">
              <w:rPr>
                <w:color w:val="000000"/>
                <w:sz w:val="16"/>
                <w:szCs w:val="16"/>
              </w:rPr>
              <w:t>5) рішення суду про встановлення опіки (піклування);</w:t>
            </w:r>
          </w:p>
          <w:p w14:paraId="5D929B1E" w14:textId="77777777" w:rsidR="00803032" w:rsidRPr="005E062A" w:rsidRDefault="00803032">
            <w:pPr>
              <w:tabs>
                <w:tab w:val="left" w:pos="450"/>
                <w:tab w:val="left" w:pos="805"/>
              </w:tabs>
              <w:ind w:left="34" w:firstLine="494"/>
              <w:jc w:val="both"/>
              <w:rPr>
                <w:color w:val="000000"/>
              </w:rPr>
            </w:pPr>
            <w:r w:rsidRPr="005E062A">
              <w:rPr>
                <w:color w:val="000000"/>
                <w:sz w:val="16"/>
                <w:szCs w:val="16"/>
              </w:rPr>
              <w:t>6) договору про патронат.</w:t>
            </w:r>
          </w:p>
          <w:p w14:paraId="5C55C70E" w14:textId="77777777" w:rsidR="00803032" w:rsidRPr="005E062A" w:rsidRDefault="00803032">
            <w:pPr>
              <w:ind w:firstLine="494"/>
              <w:jc w:val="both"/>
              <w:rPr>
                <w:color w:val="000000"/>
              </w:rPr>
            </w:pPr>
            <w:r w:rsidRPr="005E062A">
              <w:rPr>
                <w:color w:val="000000"/>
                <w:sz w:val="16"/>
                <w:szCs w:val="16"/>
              </w:rPr>
              <w:t xml:space="preserve">Для оформлення паспорта </w:t>
            </w:r>
            <w:r w:rsidRPr="005E062A">
              <w:rPr>
                <w:color w:val="000000"/>
                <w:sz w:val="16"/>
                <w:szCs w:val="16"/>
                <w:lang w:val="ru-RU"/>
              </w:rPr>
              <w:t xml:space="preserve">громадянина України для виїзду </w:t>
            </w:r>
            <w:r w:rsidRPr="005E062A">
              <w:rPr>
                <w:color w:val="000000"/>
                <w:sz w:val="16"/>
                <w:szCs w:val="16"/>
              </w:rPr>
              <w:t xml:space="preserve"> за кордон особі особі, яка не досягла 12-річного віку, або особі, яка не може пересуватися самостійно у зв’язку з тривалим розладом здоров’я та яка потребує термінового лікування за кордоном, що підтверджується медичним висновком відповідного закладу охорони здоров’я, оформленим в установленому порядку, або особі, щодо якої наявний висновок про необхідність направлення особи із складових сил оборони або сил безпеки, постраждалої у зв’язку з військовою агресією Російської Федерації проти України, на лікування за кордон, - може бути подано одну кольорову фотокартку розміром 10-15 сантиметрів для внесення відцифрованого образу обличчя особи шляхом сканування. </w:t>
            </w:r>
          </w:p>
          <w:p w14:paraId="61C25946" w14:textId="77777777" w:rsidR="00803032" w:rsidRPr="005E062A" w:rsidRDefault="00803032">
            <w:pPr>
              <w:pStyle w:val="af0"/>
              <w:ind w:left="33" w:firstLine="494"/>
              <w:jc w:val="both"/>
              <w:rPr>
                <w:color w:val="000000"/>
              </w:rPr>
            </w:pPr>
            <w:r w:rsidRPr="005E062A">
              <w:rPr>
                <w:b/>
                <w:color w:val="000000"/>
                <w:sz w:val="16"/>
                <w:szCs w:val="16"/>
              </w:rPr>
              <w:t>Внесення до заяви-анкети та у подальшому у паспорт громадянина України для виїзду за кордон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14:paraId="77E7AF90" w14:textId="77777777" w:rsidR="00803032" w:rsidRPr="005E062A" w:rsidRDefault="00803032">
            <w:pPr>
              <w:pStyle w:val="af0"/>
              <w:tabs>
                <w:tab w:val="left" w:pos="993"/>
              </w:tabs>
              <w:ind w:left="33"/>
              <w:jc w:val="both"/>
              <w:rPr>
                <w:color w:val="000000"/>
              </w:rPr>
            </w:pPr>
            <w:r w:rsidRPr="005E062A">
              <w:rPr>
                <w:rFonts w:eastAsia="Verdana"/>
                <w:color w:val="000000"/>
                <w:sz w:val="16"/>
                <w:szCs w:val="16"/>
              </w:rPr>
              <w:t xml:space="preserve">         На письмове прохання заявника внесення прізвища та імені особи, на ім’я якої оформлюється паспорт для виїзду за кордон, латинськими літерами може бути виконано відповідно до його написання у раніше виданих документах, що посвідчують особу та підтверджують громадянство України, оформлених компетентними органами України, або документах, що підтверджують факт народження, зміни імені (у тому числі у разі укладення або розірвання шлюбу), виданих компетентними органами іноземної держави та легалізованих в установленому порядку. Написання прізвища особи у паспорті для виїзду за кордон може бути виконано відповідно до написання прізвища її дитини/батьків (або одного з них)/одного з подружжя у раніше виданих їм паспортах для виїзду за кордон (у тому числі в паспортах для виїзду за кордон, виданих іноземними державами, якщо дитина/батьки/одне з подружжя є іноземцями). </w:t>
            </w:r>
          </w:p>
          <w:p w14:paraId="0E471F0D" w14:textId="77777777" w:rsidR="00803032" w:rsidRPr="005E062A" w:rsidRDefault="00803032">
            <w:pPr>
              <w:ind w:firstLine="494"/>
              <w:jc w:val="both"/>
              <w:rPr>
                <w:color w:val="000000"/>
              </w:rPr>
            </w:pPr>
            <w:r w:rsidRPr="005E062A">
              <w:rPr>
                <w:color w:val="000000"/>
                <w:sz w:val="16"/>
                <w:szCs w:val="16"/>
              </w:rPr>
              <w:t>Видані компетентними органами іноземної держави документи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14:paraId="597EF363" w14:textId="77777777" w:rsidR="00803032" w:rsidRPr="005E062A" w:rsidRDefault="00803032">
            <w:pPr>
              <w:ind w:firstLine="494"/>
              <w:jc w:val="both"/>
              <w:rPr>
                <w:color w:val="000000"/>
              </w:rPr>
            </w:pPr>
            <w:r w:rsidRPr="005E062A">
              <w:rPr>
                <w:color w:val="000000"/>
                <w:sz w:val="16"/>
                <w:szCs w:val="16"/>
              </w:rPr>
              <w:t>Оригінали документів (крім документів, що підтверджують сплату адміністративного збору) повертаються особі або її законному представнику після оформлення заяви-анкети.</w:t>
            </w:r>
          </w:p>
        </w:tc>
      </w:tr>
      <w:tr w:rsidR="00803032" w:rsidRPr="005E062A" w14:paraId="771CA9D9" w14:textId="77777777">
        <w:tc>
          <w:tcPr>
            <w:tcW w:w="3119" w:type="dxa"/>
            <w:gridSpan w:val="2"/>
            <w:tcBorders>
              <w:top w:val="single" w:sz="4" w:space="0" w:color="000000"/>
              <w:left w:val="single" w:sz="4" w:space="0" w:color="000000"/>
              <w:bottom w:val="single" w:sz="4" w:space="0" w:color="000000"/>
            </w:tcBorders>
          </w:tcPr>
          <w:p w14:paraId="5E198E0C" w14:textId="77777777" w:rsidR="00803032" w:rsidRPr="005E062A" w:rsidRDefault="00803032">
            <w:pPr>
              <w:jc w:val="center"/>
              <w:rPr>
                <w:color w:val="000000"/>
              </w:rPr>
            </w:pPr>
            <w:r w:rsidRPr="005E062A">
              <w:rPr>
                <w:color w:val="000000"/>
                <w:sz w:val="16"/>
                <w:szCs w:val="16"/>
              </w:rPr>
              <w:lastRenderedPageBreak/>
              <w:t>Порядок та спосіб подання документів, необхідних для отримання адміністративної послуги</w:t>
            </w:r>
          </w:p>
        </w:tc>
        <w:tc>
          <w:tcPr>
            <w:tcW w:w="7441" w:type="dxa"/>
            <w:gridSpan w:val="3"/>
            <w:tcBorders>
              <w:top w:val="single" w:sz="4" w:space="0" w:color="000000"/>
              <w:left w:val="single" w:sz="4" w:space="0" w:color="000000"/>
              <w:bottom w:val="single" w:sz="4" w:space="0" w:color="000000"/>
              <w:right w:val="single" w:sz="4" w:space="0" w:color="000000"/>
            </w:tcBorders>
            <w:vAlign w:val="center"/>
          </w:tcPr>
          <w:p w14:paraId="156B3D40" w14:textId="77777777" w:rsidR="00803032" w:rsidRPr="005E062A" w:rsidRDefault="00803032">
            <w:pPr>
              <w:pStyle w:val="rvps2"/>
              <w:shd w:val="clear" w:color="auto" w:fill="FFFFFF"/>
              <w:spacing w:before="0" w:after="0"/>
              <w:ind w:left="69" w:firstLine="425"/>
              <w:jc w:val="both"/>
              <w:textAlignment w:val="baseline"/>
              <w:rPr>
                <w:color w:val="000000"/>
              </w:rPr>
            </w:pPr>
            <w:r w:rsidRPr="005E062A">
              <w:rPr>
                <w:color w:val="000000"/>
                <w:sz w:val="16"/>
                <w:szCs w:val="16"/>
              </w:rPr>
              <w:t xml:space="preserve">Заява-анкета та документи подаються громадянином України, який досяг 16-річного віку особисто, </w:t>
            </w:r>
            <w:r w:rsidRPr="005E062A">
              <w:rPr>
                <w:color w:val="000000"/>
                <w:sz w:val="16"/>
                <w:szCs w:val="16"/>
                <w:lang w:val="ru-RU"/>
              </w:rPr>
              <w:t>незалежно в</w:t>
            </w:r>
            <w:r w:rsidRPr="005E062A">
              <w:rPr>
                <w:color w:val="000000"/>
                <w:sz w:val="16"/>
                <w:szCs w:val="16"/>
              </w:rPr>
              <w:t>ід місця проживання, до працівника:</w:t>
            </w:r>
          </w:p>
          <w:p w14:paraId="4E198063" w14:textId="77777777" w:rsidR="00803032" w:rsidRPr="005E062A" w:rsidRDefault="00803032">
            <w:pPr>
              <w:pStyle w:val="rvps2"/>
              <w:numPr>
                <w:ilvl w:val="0"/>
                <w:numId w:val="1"/>
              </w:numPr>
              <w:shd w:val="clear" w:color="auto" w:fill="FFFFFF"/>
              <w:spacing w:before="0" w:after="0"/>
              <w:ind w:left="69" w:firstLine="425"/>
              <w:jc w:val="both"/>
              <w:textAlignment w:val="baseline"/>
              <w:rPr>
                <w:color w:val="000000"/>
              </w:rPr>
            </w:pPr>
            <w:r w:rsidRPr="005E062A">
              <w:rPr>
                <w:color w:val="000000"/>
                <w:sz w:val="16"/>
                <w:szCs w:val="16"/>
              </w:rPr>
              <w:t>територіального підрозділу ДМС;</w:t>
            </w:r>
          </w:p>
          <w:p w14:paraId="435F4263" w14:textId="77777777" w:rsidR="00803032" w:rsidRPr="005E062A" w:rsidRDefault="00803032">
            <w:pPr>
              <w:pStyle w:val="rvps2"/>
              <w:numPr>
                <w:ilvl w:val="0"/>
                <w:numId w:val="1"/>
              </w:numPr>
              <w:shd w:val="clear" w:color="auto" w:fill="FFFFFF"/>
              <w:spacing w:before="0" w:after="0"/>
              <w:ind w:left="69" w:firstLine="425"/>
              <w:jc w:val="both"/>
              <w:textAlignment w:val="baseline"/>
              <w:rPr>
                <w:color w:val="000000"/>
              </w:rPr>
            </w:pPr>
            <w:r w:rsidRPr="005E062A">
              <w:rPr>
                <w:color w:val="000000"/>
                <w:sz w:val="16"/>
                <w:szCs w:val="16"/>
              </w:rPr>
              <w:t>територіального органу ДМС</w:t>
            </w:r>
            <w:r w:rsidRPr="005E062A">
              <w:rPr>
                <w:color w:val="000000"/>
                <w:sz w:val="16"/>
                <w:szCs w:val="16"/>
                <w:lang w:val="en-US"/>
              </w:rPr>
              <w:t>;</w:t>
            </w:r>
          </w:p>
          <w:p w14:paraId="3882A370" w14:textId="77777777" w:rsidR="00803032" w:rsidRPr="005E062A" w:rsidRDefault="00803032">
            <w:pPr>
              <w:pStyle w:val="rvps2"/>
              <w:numPr>
                <w:ilvl w:val="0"/>
                <w:numId w:val="1"/>
              </w:numPr>
              <w:shd w:val="clear" w:color="auto" w:fill="FFFFFF"/>
              <w:spacing w:before="0" w:after="0"/>
              <w:ind w:left="69" w:firstLine="425"/>
              <w:jc w:val="both"/>
              <w:textAlignment w:val="baseline"/>
              <w:rPr>
                <w:color w:val="000000"/>
              </w:rPr>
            </w:pPr>
            <w:r w:rsidRPr="005E062A">
              <w:rPr>
                <w:color w:val="000000"/>
                <w:sz w:val="16"/>
                <w:szCs w:val="16"/>
              </w:rPr>
              <w:t xml:space="preserve">центру надання адміністративних послуг/державного підприємства, що належить до сфери управління ДМС, або його відокремленого підрозділу – </w:t>
            </w:r>
            <w:r w:rsidRPr="005E062A">
              <w:rPr>
                <w:i/>
                <w:color w:val="000000"/>
                <w:sz w:val="16"/>
                <w:szCs w:val="16"/>
              </w:rPr>
              <w:t>за умови наявності обладнання для оформлення заяв-анкет засобами Єдиного державного демографічного Реєстру</w:t>
            </w:r>
            <w:r w:rsidRPr="005E062A">
              <w:rPr>
                <w:color w:val="000000"/>
                <w:sz w:val="16"/>
                <w:szCs w:val="16"/>
              </w:rPr>
              <w:t>.</w:t>
            </w:r>
          </w:p>
          <w:p w14:paraId="06C4C081" w14:textId="77777777" w:rsidR="00803032" w:rsidRPr="005E062A" w:rsidRDefault="00803032">
            <w:pPr>
              <w:pStyle w:val="ab"/>
              <w:shd w:val="clear" w:color="auto" w:fill="FFFFFF"/>
              <w:spacing w:after="0"/>
              <w:ind w:firstLine="494"/>
              <w:jc w:val="both"/>
              <w:textAlignment w:val="baseline"/>
              <w:rPr>
                <w:color w:val="000000"/>
              </w:rPr>
            </w:pPr>
            <w:r w:rsidRPr="005E062A">
              <w:rPr>
                <w:color w:val="000000"/>
                <w:sz w:val="16"/>
                <w:szCs w:val="16"/>
              </w:rPr>
              <w:t>Подання документів для оформлення (у тому числі замість втраченого або викраденого), обміну паспорта для виїзду за кордон здійснюється лише до територіального органу або територіального підрозділу ДМС у разі:</w:t>
            </w:r>
          </w:p>
          <w:p w14:paraId="4519CCE9" w14:textId="77777777" w:rsidR="00803032" w:rsidRPr="005E062A" w:rsidRDefault="00803032">
            <w:pPr>
              <w:pStyle w:val="ab"/>
              <w:pBdr>
                <w:top w:val="none" w:sz="0" w:space="0" w:color="000000"/>
                <w:left w:val="none" w:sz="0" w:space="0" w:color="000000"/>
                <w:bottom w:val="none" w:sz="0" w:space="0" w:color="000000"/>
                <w:right w:val="none" w:sz="0" w:space="0" w:color="000000"/>
              </w:pBdr>
              <w:spacing w:after="0"/>
              <w:ind w:firstLine="450"/>
              <w:jc w:val="both"/>
              <w:rPr>
                <w:color w:val="000000"/>
              </w:rPr>
            </w:pPr>
            <w:bookmarkStart w:id="7" w:name="n8742"/>
            <w:bookmarkEnd w:id="7"/>
            <w:r w:rsidRPr="005E062A">
              <w:rPr>
                <w:color w:val="000000"/>
                <w:sz w:val="16"/>
                <w:szCs w:val="16"/>
              </w:rPr>
              <w:t>- втрати або викрадення паспорта для виїзду за кордон, або виникнення обставин (подій), у зв’язку з якими він підлягає обміну, під час перебування в Україні особи, яка постійно проживає за кордоном;</w:t>
            </w:r>
          </w:p>
          <w:p w14:paraId="09D6DB64" w14:textId="77777777" w:rsidR="00803032" w:rsidRPr="005E062A" w:rsidRDefault="00803032">
            <w:pPr>
              <w:pStyle w:val="ab"/>
              <w:pBdr>
                <w:top w:val="none" w:sz="0" w:space="0" w:color="000000"/>
                <w:left w:val="none" w:sz="0" w:space="0" w:color="000000"/>
                <w:bottom w:val="none" w:sz="0" w:space="0" w:color="000000"/>
                <w:right w:val="none" w:sz="0" w:space="0" w:color="000000"/>
              </w:pBdr>
              <w:spacing w:after="0"/>
              <w:ind w:firstLine="450"/>
              <w:jc w:val="both"/>
              <w:rPr>
                <w:color w:val="000000"/>
              </w:rPr>
            </w:pPr>
            <w:bookmarkStart w:id="8" w:name="n8752"/>
            <w:bookmarkEnd w:id="8"/>
            <w:r w:rsidRPr="005E062A">
              <w:rPr>
                <w:color w:val="000000"/>
                <w:sz w:val="16"/>
                <w:szCs w:val="16"/>
              </w:rPr>
              <w:t>- якщо особа не може пересуватися самостійно у зв’язку із тривалим розладом здоров’я та якщо особа потребує термінового лікування за кордоном, що підтверджується медичним висновком відповідного закладу охорони здоров’я, оформленим в установленому порядку, або щодо особи наявний висновок про необхідність направлення особи із складових сил оборони або сил безпеки, постраждалої у зв’язку з військовою агресією Російської Федерації проти України, на лікування за кордон (якщо така особа не отримувала паспорта громадянина України, оформленого із застосуванням засобів Реєстру);</w:t>
            </w:r>
          </w:p>
          <w:p w14:paraId="12AB4F84" w14:textId="77777777" w:rsidR="00803032" w:rsidRPr="005E062A" w:rsidRDefault="00803032">
            <w:pPr>
              <w:pStyle w:val="ab"/>
              <w:pBdr>
                <w:top w:val="none" w:sz="0" w:space="0" w:color="000000"/>
                <w:left w:val="none" w:sz="0" w:space="0" w:color="000000"/>
                <w:bottom w:val="none" w:sz="0" w:space="0" w:color="000000"/>
                <w:right w:val="none" w:sz="0" w:space="0" w:color="000000"/>
              </w:pBdr>
              <w:spacing w:after="0"/>
              <w:ind w:firstLine="450"/>
              <w:jc w:val="both"/>
              <w:rPr>
                <w:color w:val="000000"/>
              </w:rPr>
            </w:pPr>
            <w:bookmarkStart w:id="9" w:name="n8762"/>
            <w:bookmarkEnd w:id="9"/>
            <w:r w:rsidRPr="005E062A">
              <w:rPr>
                <w:color w:val="000000"/>
                <w:sz w:val="16"/>
                <w:szCs w:val="16"/>
              </w:rPr>
              <w:t xml:space="preserve">- оформлення документів для виїзду на постійне проживання за кордон усиновленої іноземцями </w:t>
            </w:r>
            <w:r w:rsidRPr="005E062A">
              <w:rPr>
                <w:color w:val="000000"/>
                <w:sz w:val="16"/>
                <w:szCs w:val="16"/>
              </w:rPr>
              <w:lastRenderedPageBreak/>
              <w:t>дитини - громадянина України.</w:t>
            </w:r>
          </w:p>
          <w:p w14:paraId="511639AB" w14:textId="77777777" w:rsidR="00803032" w:rsidRPr="005E062A" w:rsidRDefault="00803032">
            <w:pPr>
              <w:ind w:firstLine="450"/>
              <w:jc w:val="both"/>
              <w:rPr>
                <w:color w:val="000000"/>
              </w:rPr>
            </w:pPr>
            <w:r w:rsidRPr="005E062A">
              <w:rPr>
                <w:color w:val="000000"/>
                <w:sz w:val="16"/>
                <w:szCs w:val="16"/>
              </w:rPr>
              <w:t>У разі , якщо особа не досягла 16-річного віку, особі, яка визнана судом обмежено дієздатною або недієздатною, - на підставі заяви-анкети одного з батьків (усиновлювачів), опікунів, піклувальників або інших законних представників, у тому числі осіб, уповноважених відповідно до законодавства інших держав на представлення інтересів дитини щодо оформлення паспорта для виїзду за кордон (далі - законні представники).</w:t>
            </w:r>
          </w:p>
          <w:p w14:paraId="5CAF303C" w14:textId="77777777" w:rsidR="00803032" w:rsidRPr="005E062A" w:rsidRDefault="00803032">
            <w:pPr>
              <w:ind w:firstLine="450"/>
              <w:jc w:val="both"/>
              <w:rPr>
                <w:color w:val="000000"/>
              </w:rPr>
            </w:pPr>
            <w:r w:rsidRPr="005E062A">
              <w:rPr>
                <w:color w:val="000000"/>
                <w:sz w:val="16"/>
                <w:szCs w:val="16"/>
              </w:rPr>
              <w:t xml:space="preserve">У разі прийняття документів від особи, яка не може пересуватися самостійно у зв’язку з тривалим розладом здоров’я та яка потребує термінового лікування за кордоном, або особи, щодо якої наявний висновок про необхідність направлення особи із складових сил оборони або сил безпеки, постраждалої у зв’язку з військовою агресією Російської Федерації проти України, на лікування за кордон,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уповноваженого суб’єкта за місцем проживання або проходження лікування особи. </w:t>
            </w:r>
          </w:p>
          <w:p w14:paraId="47DA42D7" w14:textId="77777777" w:rsidR="00803032" w:rsidRPr="005E062A" w:rsidRDefault="00803032">
            <w:pPr>
              <w:shd w:val="clear" w:color="auto" w:fill="FFFFFF"/>
              <w:ind w:firstLine="567"/>
              <w:jc w:val="both"/>
              <w:rPr>
                <w:color w:val="000000"/>
              </w:rPr>
            </w:pPr>
            <w:r w:rsidRPr="005E062A">
              <w:rPr>
                <w:color w:val="000000"/>
                <w:sz w:val="16"/>
                <w:szCs w:val="16"/>
              </w:rPr>
              <w:t>У разі зміни інформації, внесеної до паспорта для виїзду за кордон, документи для його обміну подаються протягом одного місяця з дати настання таких обставин (подій).</w:t>
            </w:r>
          </w:p>
          <w:p w14:paraId="1B43122B" w14:textId="77777777" w:rsidR="00803032" w:rsidRPr="005E062A" w:rsidRDefault="00803032">
            <w:pPr>
              <w:shd w:val="clear" w:color="auto" w:fill="FFFFFF"/>
              <w:ind w:firstLine="567"/>
              <w:jc w:val="both"/>
              <w:rPr>
                <w:color w:val="000000"/>
              </w:rPr>
            </w:pPr>
            <w:r w:rsidRPr="005E062A">
              <w:rPr>
                <w:color w:val="000000"/>
                <w:sz w:val="16"/>
                <w:szCs w:val="16"/>
              </w:rPr>
              <w:t>Документи для обміну паспорта для виїзду за кордон можуть бути подані до закінчення строку його дії. У такому випадку паспорт для виїзду за кордон після прийому документів повертається особі та здається нею під час отримання нового паспорта для виїзду за кордон.</w:t>
            </w:r>
          </w:p>
        </w:tc>
      </w:tr>
      <w:tr w:rsidR="00803032" w:rsidRPr="005E062A" w14:paraId="294540E5" w14:textId="77777777">
        <w:tc>
          <w:tcPr>
            <w:tcW w:w="3119" w:type="dxa"/>
            <w:gridSpan w:val="2"/>
            <w:tcBorders>
              <w:top w:val="single" w:sz="4" w:space="0" w:color="000000"/>
              <w:left w:val="single" w:sz="4" w:space="0" w:color="000000"/>
              <w:bottom w:val="single" w:sz="4" w:space="0" w:color="000000"/>
            </w:tcBorders>
          </w:tcPr>
          <w:p w14:paraId="21ACECCF" w14:textId="77777777" w:rsidR="00803032" w:rsidRPr="005E062A" w:rsidRDefault="00803032">
            <w:pPr>
              <w:jc w:val="both"/>
              <w:rPr>
                <w:color w:val="000000"/>
              </w:rPr>
            </w:pPr>
            <w:r w:rsidRPr="005E062A">
              <w:rPr>
                <w:color w:val="000000"/>
                <w:sz w:val="16"/>
                <w:szCs w:val="16"/>
              </w:rPr>
              <w:lastRenderedPageBreak/>
              <w:t>Платність (безоплатність) надання адміністративної послуги</w:t>
            </w:r>
          </w:p>
        </w:tc>
        <w:tc>
          <w:tcPr>
            <w:tcW w:w="7441" w:type="dxa"/>
            <w:gridSpan w:val="3"/>
            <w:tcBorders>
              <w:top w:val="single" w:sz="4" w:space="0" w:color="000000"/>
              <w:left w:val="single" w:sz="4" w:space="0" w:color="000000"/>
              <w:bottom w:val="single" w:sz="4" w:space="0" w:color="000000"/>
              <w:right w:val="single" w:sz="4" w:space="0" w:color="000000"/>
            </w:tcBorders>
          </w:tcPr>
          <w:p w14:paraId="02058829" w14:textId="77777777" w:rsidR="00803032" w:rsidRPr="005E062A" w:rsidRDefault="00803032" w:rsidP="005E062A">
            <w:pPr>
              <w:jc w:val="both"/>
              <w:rPr>
                <w:color w:val="000000"/>
              </w:rPr>
            </w:pPr>
            <w:r w:rsidRPr="005E062A">
              <w:rPr>
                <w:iCs/>
                <w:color w:val="000000"/>
                <w:sz w:val="16"/>
                <w:szCs w:val="16"/>
              </w:rPr>
              <w:t xml:space="preserve">Адміністративна послуга платна </w:t>
            </w:r>
          </w:p>
        </w:tc>
      </w:tr>
      <w:tr w:rsidR="00803032" w:rsidRPr="005E062A" w14:paraId="438836B4" w14:textId="77777777">
        <w:tc>
          <w:tcPr>
            <w:tcW w:w="10560" w:type="dxa"/>
            <w:gridSpan w:val="5"/>
            <w:tcBorders>
              <w:top w:val="single" w:sz="4" w:space="0" w:color="000000"/>
              <w:left w:val="single" w:sz="4" w:space="0" w:color="000000"/>
              <w:bottom w:val="single" w:sz="4" w:space="0" w:color="000000"/>
              <w:right w:val="single" w:sz="4" w:space="0" w:color="000000"/>
            </w:tcBorders>
            <w:shd w:val="clear" w:color="auto" w:fill="D9D9D9"/>
          </w:tcPr>
          <w:p w14:paraId="60D76D47" w14:textId="77777777" w:rsidR="00803032" w:rsidRPr="005E062A" w:rsidRDefault="00803032">
            <w:pPr>
              <w:jc w:val="center"/>
            </w:pPr>
            <w:r w:rsidRPr="005E062A">
              <w:rPr>
                <w:b/>
                <w:iCs/>
                <w:sz w:val="16"/>
                <w:szCs w:val="16"/>
              </w:rPr>
              <w:t>У разі платності</w:t>
            </w:r>
          </w:p>
        </w:tc>
      </w:tr>
      <w:tr w:rsidR="00803032" w:rsidRPr="005E062A" w14:paraId="6DB208E2" w14:textId="77777777">
        <w:tc>
          <w:tcPr>
            <w:tcW w:w="3119" w:type="dxa"/>
            <w:gridSpan w:val="2"/>
            <w:tcBorders>
              <w:top w:val="single" w:sz="4" w:space="0" w:color="000000"/>
              <w:left w:val="single" w:sz="4" w:space="0" w:color="000000"/>
              <w:bottom w:val="single" w:sz="4" w:space="0" w:color="000000"/>
            </w:tcBorders>
          </w:tcPr>
          <w:p w14:paraId="5BA75F2C" w14:textId="77777777" w:rsidR="00803032" w:rsidRPr="005E062A" w:rsidRDefault="00803032">
            <w:pPr>
              <w:jc w:val="both"/>
              <w:rPr>
                <w:color w:val="000000"/>
              </w:rPr>
            </w:pPr>
            <w:r w:rsidRPr="005E062A">
              <w:rPr>
                <w:color w:val="000000"/>
                <w:sz w:val="16"/>
                <w:szCs w:val="16"/>
              </w:rPr>
              <w:t>Нормативно-правові акти, на підставі яких стягується плата</w:t>
            </w:r>
          </w:p>
        </w:tc>
        <w:tc>
          <w:tcPr>
            <w:tcW w:w="7441" w:type="dxa"/>
            <w:gridSpan w:val="3"/>
            <w:tcBorders>
              <w:top w:val="single" w:sz="4" w:space="0" w:color="000000"/>
              <w:left w:val="single" w:sz="4" w:space="0" w:color="000000"/>
              <w:bottom w:val="single" w:sz="4" w:space="0" w:color="000000"/>
              <w:right w:val="single" w:sz="4" w:space="0" w:color="000000"/>
            </w:tcBorders>
          </w:tcPr>
          <w:p w14:paraId="3EFAF546" w14:textId="77777777" w:rsidR="00803032" w:rsidRPr="005E062A" w:rsidRDefault="00803032">
            <w:pPr>
              <w:jc w:val="both"/>
              <w:rPr>
                <w:color w:val="000000"/>
              </w:rPr>
            </w:pPr>
            <w:r w:rsidRPr="005E062A">
              <w:rPr>
                <w:rFonts w:eastAsia="Verdana"/>
                <w:color w:val="000000"/>
                <w:sz w:val="16"/>
                <w:szCs w:val="16"/>
              </w:rPr>
              <w:t xml:space="preserve">        </w:t>
            </w:r>
            <w:r w:rsidRPr="005E062A">
              <w:rPr>
                <w:color w:val="000000"/>
                <w:sz w:val="16"/>
                <w:szCs w:val="16"/>
              </w:rPr>
              <w:t>Ст. 20 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від 20.11.2012 № 5492 –VІ.</w:t>
            </w:r>
          </w:p>
          <w:p w14:paraId="3CA0538C" w14:textId="77777777" w:rsidR="00803032" w:rsidRPr="005E062A" w:rsidRDefault="00803032">
            <w:pPr>
              <w:ind w:firstLine="459"/>
              <w:jc w:val="both"/>
              <w:rPr>
                <w:color w:val="000000"/>
              </w:rPr>
            </w:pPr>
            <w:r w:rsidRPr="005E062A">
              <w:rPr>
                <w:color w:val="000000"/>
                <w:sz w:val="16"/>
                <w:szCs w:val="16"/>
              </w:rPr>
              <w:t>Постанова КМУ від 02.11.2016 №770 «Деякі питання надання адміністративних послуг у сфері міграції».</w:t>
            </w:r>
          </w:p>
        </w:tc>
      </w:tr>
      <w:tr w:rsidR="00803032" w:rsidRPr="005E062A" w14:paraId="4D5B8661" w14:textId="77777777">
        <w:tc>
          <w:tcPr>
            <w:tcW w:w="3119" w:type="dxa"/>
            <w:gridSpan w:val="2"/>
            <w:tcBorders>
              <w:top w:val="single" w:sz="4" w:space="0" w:color="000000"/>
              <w:left w:val="single" w:sz="4" w:space="0" w:color="000000"/>
              <w:bottom w:val="single" w:sz="4" w:space="0" w:color="000000"/>
            </w:tcBorders>
          </w:tcPr>
          <w:p w14:paraId="620BBCF0" w14:textId="77777777" w:rsidR="00803032" w:rsidRPr="005E062A" w:rsidRDefault="00803032">
            <w:pPr>
              <w:jc w:val="both"/>
              <w:rPr>
                <w:color w:val="000000"/>
              </w:rPr>
            </w:pPr>
            <w:r w:rsidRPr="005E062A">
              <w:rPr>
                <w:color w:val="000000"/>
                <w:sz w:val="16"/>
                <w:szCs w:val="16"/>
              </w:rPr>
              <w:t>Розмір та порядок внесення плати (адміністративного збору) за платну адміністративну послугу</w:t>
            </w:r>
          </w:p>
        </w:tc>
        <w:tc>
          <w:tcPr>
            <w:tcW w:w="7441" w:type="dxa"/>
            <w:gridSpan w:val="3"/>
            <w:tcBorders>
              <w:top w:val="single" w:sz="4" w:space="0" w:color="000000"/>
              <w:left w:val="single" w:sz="4" w:space="0" w:color="000000"/>
              <w:bottom w:val="single" w:sz="4" w:space="0" w:color="000000"/>
              <w:right w:val="single" w:sz="4" w:space="0" w:color="000000"/>
            </w:tcBorders>
          </w:tcPr>
          <w:tbl>
            <w:tblPr>
              <w:tblW w:w="0" w:type="auto"/>
              <w:tblLayout w:type="fixed"/>
              <w:tblLook w:val="0000" w:firstRow="0" w:lastRow="0" w:firstColumn="0" w:lastColumn="0" w:noHBand="0" w:noVBand="0"/>
            </w:tblPr>
            <w:tblGrid>
              <w:gridCol w:w="8755"/>
            </w:tblGrid>
            <w:tr w:rsidR="00803032" w:rsidRPr="005E062A" w14:paraId="4DE8B5B5" w14:textId="77777777">
              <w:trPr>
                <w:trHeight w:val="173"/>
              </w:trPr>
              <w:tc>
                <w:tcPr>
                  <w:tcW w:w="8755" w:type="dxa"/>
                  <w:shd w:val="clear" w:color="auto" w:fill="FFFFFF"/>
                </w:tcPr>
                <w:p w14:paraId="775C2052" w14:textId="77777777" w:rsidR="00803032" w:rsidRPr="005E062A" w:rsidRDefault="00803032">
                  <w:pPr>
                    <w:rPr>
                      <w:color w:val="000000"/>
                    </w:rPr>
                  </w:pPr>
                  <w:r w:rsidRPr="005E062A">
                    <w:rPr>
                      <w:rFonts w:eastAsia="Verdana"/>
                      <w:color w:val="000000"/>
                      <w:sz w:val="16"/>
                      <w:szCs w:val="16"/>
                      <w:lang w:eastAsia="uk-UA"/>
                    </w:rPr>
                    <w:t xml:space="preserve">       </w:t>
                  </w:r>
                  <w:r w:rsidRPr="005E062A">
                    <w:rPr>
                      <w:color w:val="000000"/>
                      <w:sz w:val="16"/>
                      <w:szCs w:val="16"/>
                      <w:lang w:eastAsia="uk-UA"/>
                    </w:rPr>
                    <w:t>Розмір адміністративного  збору за оформлення та видачу паспорта  громадянина України для виїзду за кордон  з дня оформлення заяви-анкети у строк:</w:t>
                  </w:r>
                </w:p>
                <w:p w14:paraId="2450E187" w14:textId="77777777" w:rsidR="00803032" w:rsidRPr="005E062A" w:rsidRDefault="00803032">
                  <w:pPr>
                    <w:rPr>
                      <w:color w:val="000000"/>
                      <w:sz w:val="16"/>
                      <w:szCs w:val="16"/>
                      <w:lang w:eastAsia="uk-UA"/>
                    </w:rPr>
                  </w:pPr>
                </w:p>
              </w:tc>
            </w:tr>
            <w:tr w:rsidR="00803032" w:rsidRPr="005E062A" w14:paraId="7CE218D8" w14:textId="77777777">
              <w:trPr>
                <w:trHeight w:val="173"/>
              </w:trPr>
              <w:tc>
                <w:tcPr>
                  <w:tcW w:w="8755" w:type="dxa"/>
                  <w:shd w:val="clear" w:color="auto" w:fill="FFFFFF"/>
                </w:tcPr>
                <w:p w14:paraId="738FCD66" w14:textId="77777777" w:rsidR="00803032" w:rsidRPr="005E062A" w:rsidRDefault="00803032">
                  <w:pPr>
                    <w:rPr>
                      <w:color w:val="000000"/>
                    </w:rPr>
                  </w:pPr>
                  <w:r w:rsidRPr="005E062A">
                    <w:rPr>
                      <w:color w:val="000000"/>
                      <w:sz w:val="16"/>
                      <w:szCs w:val="16"/>
                      <w:lang w:eastAsia="uk-UA"/>
                    </w:rPr>
                    <w:t xml:space="preserve">не пізніше ніж через 20 робочих днів    -   </w:t>
                  </w:r>
                  <w:r w:rsidRPr="005E062A">
                    <w:rPr>
                      <w:b/>
                      <w:color w:val="000000"/>
                      <w:sz w:val="16"/>
                      <w:szCs w:val="16"/>
                      <w:lang w:eastAsia="uk-UA"/>
                    </w:rPr>
                    <w:t>1042 грн</w:t>
                  </w:r>
                </w:p>
                <w:p w14:paraId="6EC7AA6D" w14:textId="77777777" w:rsidR="00803032" w:rsidRPr="005E062A" w:rsidRDefault="00803032">
                  <w:pPr>
                    <w:rPr>
                      <w:color w:val="000000"/>
                    </w:rPr>
                  </w:pPr>
                  <w:r w:rsidRPr="005E062A">
                    <w:rPr>
                      <w:color w:val="000000"/>
                      <w:sz w:val="16"/>
                      <w:szCs w:val="16"/>
                      <w:lang w:eastAsia="uk-UA"/>
                    </w:rPr>
                    <w:t>(352 грн вартість адміністративної послуги та 690 грн вартість бланка);</w:t>
                  </w:r>
                </w:p>
              </w:tc>
            </w:tr>
            <w:tr w:rsidR="00803032" w:rsidRPr="005E062A" w14:paraId="54E887DA" w14:textId="77777777">
              <w:trPr>
                <w:trHeight w:val="173"/>
              </w:trPr>
              <w:tc>
                <w:tcPr>
                  <w:tcW w:w="8755" w:type="dxa"/>
                  <w:shd w:val="clear" w:color="auto" w:fill="FFFFFF"/>
                </w:tcPr>
                <w:p w14:paraId="08E0236A" w14:textId="77777777" w:rsidR="00803032" w:rsidRPr="005E062A" w:rsidRDefault="00803032">
                  <w:pPr>
                    <w:rPr>
                      <w:color w:val="000000"/>
                    </w:rPr>
                  </w:pPr>
                  <w:r w:rsidRPr="005E062A">
                    <w:rPr>
                      <w:color w:val="000000"/>
                      <w:sz w:val="16"/>
                      <w:szCs w:val="16"/>
                      <w:lang w:eastAsia="uk-UA"/>
                    </w:rPr>
                    <w:t xml:space="preserve">не пізніше ніж через  7 робочих днів     -   </w:t>
                  </w:r>
                  <w:r w:rsidRPr="005E062A">
                    <w:rPr>
                      <w:b/>
                      <w:color w:val="000000"/>
                      <w:sz w:val="16"/>
                      <w:szCs w:val="16"/>
                      <w:lang w:eastAsia="uk-UA"/>
                    </w:rPr>
                    <w:t>1682 грн.</w:t>
                  </w:r>
                  <w:r w:rsidRPr="005E062A">
                    <w:rPr>
                      <w:color w:val="000000"/>
                      <w:sz w:val="16"/>
                      <w:szCs w:val="16"/>
                      <w:lang w:eastAsia="uk-UA"/>
                    </w:rPr>
                    <w:t xml:space="preserve"> </w:t>
                  </w:r>
                </w:p>
                <w:p w14:paraId="19BB4040" w14:textId="77777777" w:rsidR="00803032" w:rsidRPr="005E062A" w:rsidRDefault="00803032">
                  <w:pPr>
                    <w:rPr>
                      <w:color w:val="000000"/>
                    </w:rPr>
                  </w:pPr>
                  <w:r w:rsidRPr="005E062A">
                    <w:rPr>
                      <w:color w:val="000000"/>
                      <w:sz w:val="16"/>
                      <w:szCs w:val="16"/>
                      <w:lang w:eastAsia="uk-UA"/>
                    </w:rPr>
                    <w:t>(992 грн вартість  адміністративної послуги та 690 грн вартість бланка);</w:t>
                  </w:r>
                </w:p>
                <w:p w14:paraId="3F9C8734" w14:textId="77777777" w:rsidR="00803032" w:rsidRPr="005E062A" w:rsidRDefault="00803032">
                  <w:pPr>
                    <w:rPr>
                      <w:color w:val="000000"/>
                    </w:rPr>
                  </w:pPr>
                  <w:r w:rsidRPr="005E062A">
                    <w:rPr>
                      <w:color w:val="000000"/>
                      <w:sz w:val="16"/>
                      <w:szCs w:val="16"/>
                      <w:lang w:eastAsia="uk-UA"/>
                    </w:rPr>
                    <w:t xml:space="preserve">не пізніше ніж через  3 робочих днів   (за наявності підстав)  - </w:t>
                  </w:r>
                  <w:r w:rsidRPr="005E062A">
                    <w:rPr>
                      <w:b/>
                      <w:color w:val="000000"/>
                      <w:sz w:val="16"/>
                      <w:szCs w:val="16"/>
                      <w:lang w:eastAsia="uk-UA"/>
                    </w:rPr>
                    <w:t>1682  грн.</w:t>
                  </w:r>
                  <w:r w:rsidRPr="005E062A">
                    <w:rPr>
                      <w:color w:val="000000"/>
                      <w:sz w:val="16"/>
                      <w:szCs w:val="16"/>
                      <w:lang w:eastAsia="uk-UA"/>
                    </w:rPr>
                    <w:t xml:space="preserve"> </w:t>
                  </w:r>
                </w:p>
                <w:p w14:paraId="72FBB951" w14:textId="77777777" w:rsidR="00803032" w:rsidRPr="005E062A" w:rsidRDefault="00803032">
                  <w:pPr>
                    <w:rPr>
                      <w:color w:val="000000"/>
                    </w:rPr>
                  </w:pPr>
                  <w:r w:rsidRPr="005E062A">
                    <w:rPr>
                      <w:color w:val="000000"/>
                      <w:sz w:val="16"/>
                      <w:szCs w:val="16"/>
                      <w:lang w:eastAsia="uk-UA"/>
                    </w:rPr>
                    <w:t>(992 грн вартість  адміністративної послуги та 690 грн вартість бланка);</w:t>
                  </w:r>
                </w:p>
                <w:p w14:paraId="3E015A0D" w14:textId="77777777" w:rsidR="00803032" w:rsidRPr="005E062A" w:rsidRDefault="00803032">
                  <w:pPr>
                    <w:rPr>
                      <w:color w:val="000000"/>
                      <w:sz w:val="16"/>
                      <w:szCs w:val="16"/>
                      <w:lang w:eastAsia="uk-UA"/>
                    </w:rPr>
                  </w:pPr>
                </w:p>
              </w:tc>
            </w:tr>
          </w:tbl>
          <w:p w14:paraId="77B09BF2" w14:textId="77777777" w:rsidR="00803032" w:rsidRPr="005E062A" w:rsidRDefault="00803032">
            <w:pPr>
              <w:pStyle w:val="Default"/>
              <w:jc w:val="both"/>
              <w:rPr>
                <w:rFonts w:ascii="Times New Roman" w:hAnsi="Times New Roman" w:cs="Times New Roman"/>
                <w:lang w:val="uk-UA"/>
              </w:rPr>
            </w:pPr>
            <w:r w:rsidRPr="005E062A">
              <w:rPr>
                <w:rFonts w:ascii="Times New Roman" w:eastAsia="Verdana" w:hAnsi="Times New Roman" w:cs="Times New Roman"/>
                <w:sz w:val="16"/>
                <w:szCs w:val="16"/>
                <w:lang w:val="uk-UA" w:eastAsia="uk-UA"/>
              </w:rPr>
              <w:t xml:space="preserve">      </w:t>
            </w:r>
            <w:r w:rsidRPr="005E062A">
              <w:rPr>
                <w:rFonts w:ascii="Times New Roman" w:hAnsi="Times New Roman" w:cs="Times New Roman"/>
                <w:sz w:val="16"/>
                <w:szCs w:val="16"/>
                <w:lang w:val="uk-UA" w:eastAsia="uk-UA"/>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tc>
      </w:tr>
      <w:tr w:rsidR="00803032" w:rsidRPr="005E062A" w14:paraId="01D946B1" w14:textId="77777777">
        <w:tc>
          <w:tcPr>
            <w:tcW w:w="3119" w:type="dxa"/>
            <w:gridSpan w:val="2"/>
            <w:tcBorders>
              <w:top w:val="single" w:sz="4" w:space="0" w:color="000000"/>
              <w:left w:val="single" w:sz="4" w:space="0" w:color="000000"/>
              <w:bottom w:val="single" w:sz="4" w:space="0" w:color="000000"/>
            </w:tcBorders>
          </w:tcPr>
          <w:p w14:paraId="4B3F0DA1" w14:textId="77777777" w:rsidR="00803032" w:rsidRPr="005E062A" w:rsidRDefault="00803032">
            <w:r w:rsidRPr="005E062A">
              <w:rPr>
                <w:sz w:val="16"/>
                <w:szCs w:val="16"/>
              </w:rPr>
              <w:t>Розрахунковий рахунок для внесення плати</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D9D9D9"/>
          </w:tcPr>
          <w:p w14:paraId="4CFAC3E3"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Адміністративний збір</w:t>
            </w:r>
          </w:p>
          <w:p w14:paraId="4B39B29B"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Одержувач: ЗМУ ДМС</w:t>
            </w:r>
          </w:p>
          <w:p w14:paraId="7F85C7A9"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Код ЄДРПУ 45870769</w:t>
            </w:r>
          </w:p>
          <w:p w14:paraId="4A49990D"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 xml:space="preserve">р/р </w:t>
            </w:r>
            <w:r w:rsidRPr="00361D16">
              <w:rPr>
                <w:bCs/>
                <w:sz w:val="16"/>
                <w:szCs w:val="16"/>
                <w:lang w:val="en-US"/>
              </w:rPr>
              <w:t>UA</w:t>
            </w:r>
            <w:r w:rsidRPr="00361D16">
              <w:rPr>
                <w:bCs/>
                <w:sz w:val="16"/>
                <w:szCs w:val="16"/>
              </w:rPr>
              <w:t>688201720355119077000001687 в ДКС України м.Київ,</w:t>
            </w:r>
          </w:p>
          <w:p w14:paraId="04816EE7"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 xml:space="preserve">міської ради; </w:t>
            </w:r>
          </w:p>
          <w:p w14:paraId="74884BF6"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Код підрозділу:4634;</w:t>
            </w:r>
          </w:p>
          <w:p w14:paraId="2BD7177A"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Шифр підрозділу:454616;</w:t>
            </w:r>
          </w:p>
          <w:p w14:paraId="75AC6794"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Код адміністративного збору:1140338; у строк 20 робочих днів</w:t>
            </w:r>
          </w:p>
          <w:p w14:paraId="720E84CF"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 xml:space="preserve">                                       1140339; у строк 7 робочих днів</w:t>
            </w:r>
          </w:p>
          <w:p w14:paraId="3209F6B5"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Призначення платежу: *;шифр підрозділу; код адміністративного збору;1;РНОКПП</w:t>
            </w:r>
          </w:p>
          <w:p w14:paraId="434A3AD2"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p>
          <w:p w14:paraId="11BF658E"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 xml:space="preserve">У разі оформлення у відділі ЦНАП виконавчого комітету Самбірської міської ради; </w:t>
            </w:r>
          </w:p>
          <w:p w14:paraId="76A7B533"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Одержувач: ЗМУ ДМС</w:t>
            </w:r>
          </w:p>
          <w:p w14:paraId="1ADF63B6"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Код ЄДРПУ 45870769</w:t>
            </w:r>
          </w:p>
          <w:p w14:paraId="0700EC1A"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 xml:space="preserve">р/р </w:t>
            </w:r>
            <w:r w:rsidRPr="00361D16">
              <w:rPr>
                <w:bCs/>
                <w:sz w:val="16"/>
                <w:szCs w:val="16"/>
                <w:lang w:val="en-US"/>
              </w:rPr>
              <w:t>UA</w:t>
            </w:r>
            <w:r w:rsidRPr="00361D16">
              <w:rPr>
                <w:bCs/>
                <w:sz w:val="16"/>
                <w:szCs w:val="16"/>
              </w:rPr>
              <w:t>688201720355119077000001687 в ДКС України м.Київ,</w:t>
            </w:r>
          </w:p>
          <w:p w14:paraId="496E50A6"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Код підрозділу:9489;</w:t>
            </w:r>
          </w:p>
          <w:p w14:paraId="2818DAC8"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Шифр підрозділу:444641;</w:t>
            </w:r>
          </w:p>
          <w:p w14:paraId="5C8DE267"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Код адміністративного збору:1140338; у строк 20 робочих днів</w:t>
            </w:r>
          </w:p>
          <w:p w14:paraId="4A3368A7"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 xml:space="preserve">                                       1140339; у строк 7 робочих днів</w:t>
            </w:r>
          </w:p>
          <w:p w14:paraId="3142A357"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Призначення платежу: *;шифр підрозділу; код адміністративного збору;1;РНОКПП</w:t>
            </w:r>
          </w:p>
          <w:p w14:paraId="6480FDD2"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p>
          <w:p w14:paraId="43964A7D"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 xml:space="preserve">У разі оформлення у відділі ЦНАП виконавчого комітету Рудківської </w:t>
            </w:r>
            <w:r w:rsidRPr="00361D16">
              <w:rPr>
                <w:sz w:val="16"/>
                <w:szCs w:val="16"/>
              </w:rPr>
              <w:t>Строк надання адміністративної послуги</w:t>
            </w:r>
          </w:p>
          <w:p w14:paraId="77B47825"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p>
          <w:p w14:paraId="6172225E"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p>
          <w:p w14:paraId="729D64F5"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Одержувач: ЗМУ ДМС</w:t>
            </w:r>
          </w:p>
          <w:p w14:paraId="1B371207"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Код ЄДРПУ 45870769</w:t>
            </w:r>
          </w:p>
          <w:p w14:paraId="2ABB564F"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 xml:space="preserve">р/р </w:t>
            </w:r>
            <w:r w:rsidRPr="00361D16">
              <w:rPr>
                <w:bCs/>
                <w:sz w:val="16"/>
                <w:szCs w:val="16"/>
                <w:lang w:val="en-US"/>
              </w:rPr>
              <w:t>UA</w:t>
            </w:r>
            <w:r w:rsidRPr="00361D16">
              <w:rPr>
                <w:bCs/>
                <w:sz w:val="16"/>
                <w:szCs w:val="16"/>
              </w:rPr>
              <w:t>688201720355119077000001687 в ДКС України м.Київ,</w:t>
            </w:r>
          </w:p>
          <w:p w14:paraId="6FEADE47"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Код підрозділу:9856;</w:t>
            </w:r>
          </w:p>
          <w:p w14:paraId="205E31DF"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Шифр підрозділу:444655;</w:t>
            </w:r>
          </w:p>
          <w:p w14:paraId="58ABF706"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Код адміністративного збору:1140338; у строк 20 робочих днів</w:t>
            </w:r>
          </w:p>
          <w:p w14:paraId="5830982A"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 xml:space="preserve">                                       1140339; у строк 7 робочих днів</w:t>
            </w:r>
          </w:p>
          <w:p w14:paraId="5B4A6E2E"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Призначення платежу: *;шифр підрозділу; код адміністративного збору;1;РНОКПП</w:t>
            </w:r>
          </w:p>
          <w:p w14:paraId="5171BC44"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p>
          <w:p w14:paraId="13506994"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 xml:space="preserve">У разі оформлення у відділі ЦНАП виконавчого комітету Бісковицької сільської  ради (с,Воютичі); </w:t>
            </w:r>
          </w:p>
          <w:p w14:paraId="0EEF0353"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Одержувач: ЗМУ ДМС</w:t>
            </w:r>
          </w:p>
          <w:p w14:paraId="025F2F3E"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Код ЄДРПУ 45870769</w:t>
            </w:r>
          </w:p>
          <w:p w14:paraId="18A417D2"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 xml:space="preserve">р/р </w:t>
            </w:r>
            <w:r w:rsidRPr="00361D16">
              <w:rPr>
                <w:bCs/>
                <w:sz w:val="16"/>
                <w:szCs w:val="16"/>
                <w:lang w:val="en-US"/>
              </w:rPr>
              <w:t>UA</w:t>
            </w:r>
            <w:r w:rsidRPr="00361D16">
              <w:rPr>
                <w:bCs/>
                <w:sz w:val="16"/>
                <w:szCs w:val="16"/>
              </w:rPr>
              <w:t>688201720355119077000001687 в ДКС України м.Київ,</w:t>
            </w:r>
          </w:p>
          <w:p w14:paraId="6A3292E7"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Код підрозділу:9871;</w:t>
            </w:r>
          </w:p>
          <w:p w14:paraId="313AA0EE"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Шифр підрозділу:444656;</w:t>
            </w:r>
          </w:p>
          <w:p w14:paraId="313C8B5A"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Код адміністративного збору:1140338; у строк 20 робочих днів</w:t>
            </w:r>
          </w:p>
          <w:p w14:paraId="7ABABAB5"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lastRenderedPageBreak/>
              <w:t xml:space="preserve">                                       1140339; у строк 7 робочих днів</w:t>
            </w:r>
          </w:p>
          <w:p w14:paraId="6899A8BD" w14:textId="77777777" w:rsidR="00803032" w:rsidRPr="00361D16" w:rsidRDefault="00803032" w:rsidP="008030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361D16">
              <w:rPr>
                <w:bCs/>
                <w:sz w:val="16"/>
                <w:szCs w:val="16"/>
              </w:rPr>
              <w:t>Призначення платежу: *;шифр підрозділу; код адміністративного збору;1;РНОКПП</w:t>
            </w:r>
          </w:p>
          <w:p w14:paraId="69EB4595" w14:textId="77777777" w:rsidR="00803032" w:rsidRPr="005E062A" w:rsidRDefault="00803032">
            <w:pPr>
              <w:snapToGrid w:val="0"/>
              <w:jc w:val="both"/>
            </w:pPr>
          </w:p>
        </w:tc>
      </w:tr>
      <w:tr w:rsidR="00803032" w:rsidRPr="005E062A" w14:paraId="01976A02" w14:textId="77777777">
        <w:tc>
          <w:tcPr>
            <w:tcW w:w="3119" w:type="dxa"/>
            <w:gridSpan w:val="2"/>
            <w:tcBorders>
              <w:top w:val="single" w:sz="4" w:space="0" w:color="000000"/>
              <w:left w:val="single" w:sz="4" w:space="0" w:color="000000"/>
              <w:bottom w:val="single" w:sz="4" w:space="0" w:color="000000"/>
            </w:tcBorders>
          </w:tcPr>
          <w:p w14:paraId="07799473" w14:textId="77777777" w:rsidR="00803032" w:rsidRPr="005E062A" w:rsidRDefault="00803032">
            <w:pPr>
              <w:rPr>
                <w:color w:val="000000"/>
              </w:rPr>
            </w:pPr>
            <w:r w:rsidRPr="005E062A">
              <w:rPr>
                <w:color w:val="000000"/>
                <w:sz w:val="16"/>
                <w:szCs w:val="16"/>
              </w:rPr>
              <w:lastRenderedPageBreak/>
              <w:t>Строк надання адміністративної послуги</w:t>
            </w:r>
          </w:p>
        </w:tc>
        <w:tc>
          <w:tcPr>
            <w:tcW w:w="7441" w:type="dxa"/>
            <w:gridSpan w:val="3"/>
            <w:tcBorders>
              <w:top w:val="single" w:sz="4" w:space="0" w:color="000000"/>
              <w:left w:val="single" w:sz="4" w:space="0" w:color="000000"/>
              <w:bottom w:val="single" w:sz="4" w:space="0" w:color="000000"/>
              <w:right w:val="single" w:sz="4" w:space="0" w:color="000000"/>
            </w:tcBorders>
            <w:vAlign w:val="center"/>
          </w:tcPr>
          <w:p w14:paraId="5E40B055" w14:textId="77777777" w:rsidR="00803032" w:rsidRPr="005E062A" w:rsidRDefault="00803032">
            <w:pPr>
              <w:pStyle w:val="af1"/>
              <w:spacing w:before="0"/>
              <w:ind w:firstLine="317"/>
              <w:jc w:val="both"/>
              <w:rPr>
                <w:rFonts w:ascii="Times New Roman" w:hAnsi="Times New Roman" w:cs="Times New Roman"/>
                <w:color w:val="000000"/>
              </w:rPr>
            </w:pPr>
            <w:r w:rsidRPr="005E062A">
              <w:rPr>
                <w:rFonts w:ascii="Times New Roman" w:hAnsi="Times New Roman" w:cs="Times New Roman"/>
                <w:color w:val="000000"/>
                <w:sz w:val="16"/>
                <w:szCs w:val="16"/>
              </w:rPr>
              <w:t>Паспорт громадянина України для виїзду за кордон оформлюється та видається:</w:t>
            </w:r>
            <w:r w:rsidRPr="005E062A">
              <w:rPr>
                <w:rFonts w:ascii="Times New Roman" w:hAnsi="Times New Roman" w:cs="Times New Roman"/>
                <w:color w:val="000000"/>
              </w:rPr>
              <w:t xml:space="preserve"> </w:t>
            </w:r>
          </w:p>
          <w:p w14:paraId="72B99252" w14:textId="77777777" w:rsidR="00803032" w:rsidRPr="005E062A" w:rsidRDefault="00803032">
            <w:pPr>
              <w:pStyle w:val="af1"/>
              <w:spacing w:before="0"/>
              <w:ind w:firstLine="317"/>
              <w:jc w:val="both"/>
              <w:rPr>
                <w:rFonts w:ascii="Times New Roman" w:hAnsi="Times New Roman" w:cs="Times New Roman"/>
                <w:color w:val="000000"/>
              </w:rPr>
            </w:pPr>
            <w:r w:rsidRPr="005E062A">
              <w:rPr>
                <w:rFonts w:ascii="Times New Roman" w:hAnsi="Times New Roman" w:cs="Times New Roman"/>
                <w:color w:val="000000"/>
                <w:sz w:val="16"/>
                <w:szCs w:val="16"/>
              </w:rPr>
              <w:t>1) не пізніше ніж через 20 робочих днів з дня оформлення заяви-анкети для його отримання;</w:t>
            </w:r>
          </w:p>
          <w:p w14:paraId="542F4275" w14:textId="77777777" w:rsidR="00803032" w:rsidRPr="005E062A" w:rsidRDefault="00803032">
            <w:pPr>
              <w:pStyle w:val="af1"/>
              <w:spacing w:before="0"/>
              <w:ind w:firstLine="317"/>
              <w:jc w:val="both"/>
              <w:rPr>
                <w:rFonts w:ascii="Times New Roman" w:hAnsi="Times New Roman" w:cs="Times New Roman"/>
                <w:color w:val="000000"/>
              </w:rPr>
            </w:pPr>
            <w:r w:rsidRPr="005E062A">
              <w:rPr>
                <w:rFonts w:ascii="Times New Roman" w:hAnsi="Times New Roman" w:cs="Times New Roman"/>
                <w:color w:val="000000"/>
                <w:sz w:val="16"/>
                <w:szCs w:val="16"/>
              </w:rPr>
              <w:t>2) не пізніше ніж через сім робочих днів з дня оформлення заяви-анкети для його термінового отримання;</w:t>
            </w:r>
          </w:p>
          <w:p w14:paraId="34156749" w14:textId="77777777" w:rsidR="00803032" w:rsidRPr="005E062A" w:rsidRDefault="00803032">
            <w:pPr>
              <w:pStyle w:val="af1"/>
              <w:spacing w:before="0"/>
              <w:ind w:firstLine="317"/>
              <w:jc w:val="both"/>
              <w:rPr>
                <w:rFonts w:ascii="Times New Roman" w:hAnsi="Times New Roman" w:cs="Times New Roman"/>
                <w:color w:val="000000"/>
              </w:rPr>
            </w:pPr>
            <w:r w:rsidRPr="005E062A">
              <w:rPr>
                <w:rFonts w:ascii="Times New Roman" w:hAnsi="Times New Roman" w:cs="Times New Roman"/>
                <w:color w:val="000000"/>
                <w:sz w:val="16"/>
                <w:szCs w:val="16"/>
              </w:rPr>
              <w:t>3) у строк до трьох робочих днів - у зв'язку з необхідністю термінового виїзду за кордон, пов'язаною з нагальною потребою в лікуванні від'їжджаючого, від'їздом особи, яка супроводжує тяжкохворого, чи смертю родича, який проживав за кордоном;</w:t>
            </w:r>
          </w:p>
          <w:p w14:paraId="34281AC3" w14:textId="77777777" w:rsidR="00803032" w:rsidRPr="005E062A" w:rsidRDefault="00803032">
            <w:pPr>
              <w:pStyle w:val="af1"/>
              <w:spacing w:before="0"/>
              <w:ind w:firstLine="317"/>
              <w:jc w:val="both"/>
              <w:rPr>
                <w:rFonts w:ascii="Times New Roman" w:hAnsi="Times New Roman" w:cs="Times New Roman"/>
                <w:color w:val="000000"/>
              </w:rPr>
            </w:pPr>
            <w:r w:rsidRPr="005E062A">
              <w:rPr>
                <w:rFonts w:ascii="Times New Roman" w:hAnsi="Times New Roman" w:cs="Times New Roman"/>
                <w:color w:val="000000"/>
                <w:sz w:val="16"/>
                <w:szCs w:val="16"/>
              </w:rPr>
              <w:t>4) у строк до 10 робочих днів - у разі виїзду на постійне проживання за кордон усиновленої іноземцями дитини - громадянина України.</w:t>
            </w:r>
          </w:p>
        </w:tc>
      </w:tr>
      <w:tr w:rsidR="00803032" w:rsidRPr="005E062A" w14:paraId="73576D8D" w14:textId="77777777">
        <w:tc>
          <w:tcPr>
            <w:tcW w:w="3119" w:type="dxa"/>
            <w:gridSpan w:val="2"/>
            <w:tcBorders>
              <w:top w:val="single" w:sz="4" w:space="0" w:color="000000"/>
              <w:left w:val="single" w:sz="4" w:space="0" w:color="000000"/>
              <w:bottom w:val="single" w:sz="4" w:space="0" w:color="000000"/>
            </w:tcBorders>
          </w:tcPr>
          <w:p w14:paraId="28CA86ED" w14:textId="77777777" w:rsidR="00803032" w:rsidRPr="005E062A" w:rsidRDefault="00803032">
            <w:pPr>
              <w:rPr>
                <w:color w:val="000000"/>
              </w:rPr>
            </w:pPr>
            <w:r w:rsidRPr="005E062A">
              <w:rPr>
                <w:color w:val="000000"/>
                <w:sz w:val="16"/>
                <w:szCs w:val="16"/>
              </w:rPr>
              <w:t>Перелік підстав для відмови у наданні адміністративної послуги</w:t>
            </w:r>
          </w:p>
        </w:tc>
        <w:tc>
          <w:tcPr>
            <w:tcW w:w="7441" w:type="dxa"/>
            <w:gridSpan w:val="3"/>
            <w:tcBorders>
              <w:top w:val="single" w:sz="4" w:space="0" w:color="000000"/>
              <w:left w:val="single" w:sz="4" w:space="0" w:color="000000"/>
              <w:bottom w:val="single" w:sz="4" w:space="0" w:color="000000"/>
              <w:right w:val="single" w:sz="4" w:space="0" w:color="000000"/>
            </w:tcBorders>
            <w:vAlign w:val="center"/>
          </w:tcPr>
          <w:p w14:paraId="7CA6EE6A" w14:textId="77777777" w:rsidR="00803032" w:rsidRPr="005E062A" w:rsidRDefault="00803032">
            <w:pPr>
              <w:pStyle w:val="af1"/>
              <w:spacing w:before="0"/>
              <w:ind w:firstLine="317"/>
              <w:jc w:val="both"/>
              <w:rPr>
                <w:rFonts w:ascii="Times New Roman" w:hAnsi="Times New Roman" w:cs="Times New Roman"/>
                <w:color w:val="000000"/>
              </w:rPr>
            </w:pPr>
            <w:r w:rsidRPr="005E062A">
              <w:rPr>
                <w:rFonts w:ascii="Times New Roman" w:hAnsi="Times New Roman" w:cs="Times New Roman"/>
                <w:color w:val="000000"/>
                <w:sz w:val="16"/>
                <w:szCs w:val="16"/>
              </w:rPr>
              <w:t xml:space="preserve">Відмова заявнику </w:t>
            </w:r>
            <w:r w:rsidRPr="005E062A">
              <w:rPr>
                <w:rFonts w:ascii="Times New Roman" w:hAnsi="Times New Roman" w:cs="Times New Roman"/>
                <w:b/>
                <w:color w:val="000000"/>
                <w:sz w:val="16"/>
                <w:szCs w:val="16"/>
              </w:rPr>
              <w:t>в прийнятті документів та оформленні заяви-анкети</w:t>
            </w:r>
            <w:r w:rsidRPr="005E062A">
              <w:rPr>
                <w:rFonts w:ascii="Times New Roman" w:hAnsi="Times New Roman" w:cs="Times New Roman"/>
                <w:color w:val="000000"/>
                <w:sz w:val="16"/>
                <w:szCs w:val="16"/>
              </w:rPr>
              <w:t xml:space="preserve"> здійснюється у разі подання документів не в повному обсязі або подання документів, оформлення яких не відповідає вимогам законодавства.</w:t>
            </w:r>
          </w:p>
          <w:p w14:paraId="2B154651" w14:textId="77777777" w:rsidR="00803032" w:rsidRPr="005E062A" w:rsidRDefault="00803032">
            <w:pPr>
              <w:pStyle w:val="af1"/>
              <w:spacing w:before="0"/>
              <w:ind w:firstLine="318"/>
              <w:jc w:val="both"/>
              <w:rPr>
                <w:rFonts w:ascii="Times New Roman" w:hAnsi="Times New Roman" w:cs="Times New Roman"/>
                <w:color w:val="000000"/>
              </w:rPr>
            </w:pPr>
            <w:r w:rsidRPr="005E062A">
              <w:rPr>
                <w:rFonts w:ascii="Times New Roman" w:hAnsi="Times New Roman" w:cs="Times New Roman"/>
                <w:color w:val="000000"/>
                <w:sz w:val="16"/>
                <w:szCs w:val="16"/>
              </w:rPr>
              <w:t xml:space="preserve">Відмова </w:t>
            </w:r>
            <w:r w:rsidRPr="005E062A">
              <w:rPr>
                <w:rFonts w:ascii="Times New Roman" w:hAnsi="Times New Roman" w:cs="Times New Roman"/>
                <w:b/>
                <w:color w:val="000000"/>
                <w:sz w:val="16"/>
                <w:szCs w:val="16"/>
              </w:rPr>
              <w:t xml:space="preserve">від оформлення чи видачі паспорта громадянина України для виїзду за кордон </w:t>
            </w:r>
            <w:r w:rsidRPr="005E062A">
              <w:rPr>
                <w:rFonts w:ascii="Times New Roman" w:hAnsi="Times New Roman" w:cs="Times New Roman"/>
                <w:color w:val="000000"/>
                <w:sz w:val="16"/>
                <w:szCs w:val="16"/>
              </w:rPr>
              <w:t xml:space="preserve"> за результатами розгляду заяви-анкети та поданих документів надається заявнику у разі якщо:</w:t>
            </w:r>
          </w:p>
          <w:p w14:paraId="6A375F93" w14:textId="77777777" w:rsidR="00803032" w:rsidRPr="005E062A" w:rsidRDefault="00803032">
            <w:pPr>
              <w:pStyle w:val="af1"/>
              <w:spacing w:before="0"/>
              <w:ind w:firstLine="318"/>
              <w:jc w:val="both"/>
              <w:rPr>
                <w:rFonts w:ascii="Times New Roman" w:hAnsi="Times New Roman" w:cs="Times New Roman"/>
                <w:color w:val="000000"/>
              </w:rPr>
            </w:pPr>
            <w:r w:rsidRPr="005E062A">
              <w:rPr>
                <w:rFonts w:ascii="Times New Roman" w:hAnsi="Times New Roman" w:cs="Times New Roman"/>
                <w:color w:val="000000"/>
                <w:sz w:val="16"/>
                <w:szCs w:val="16"/>
              </w:rPr>
              <w:t>1) особа не є громадянином України;</w:t>
            </w:r>
          </w:p>
          <w:p w14:paraId="695A758C" w14:textId="77777777" w:rsidR="00803032" w:rsidRPr="005E062A" w:rsidRDefault="00803032">
            <w:pPr>
              <w:pStyle w:val="af1"/>
              <w:spacing w:before="0"/>
              <w:ind w:firstLine="318"/>
              <w:jc w:val="both"/>
              <w:rPr>
                <w:rFonts w:ascii="Times New Roman" w:hAnsi="Times New Roman" w:cs="Times New Roman"/>
                <w:color w:val="000000"/>
              </w:rPr>
            </w:pPr>
            <w:r w:rsidRPr="005E062A">
              <w:rPr>
                <w:rFonts w:ascii="Times New Roman" w:hAnsi="Times New Roman" w:cs="Times New Roman"/>
                <w:color w:val="000000"/>
                <w:sz w:val="16"/>
                <w:szCs w:val="16"/>
              </w:rPr>
              <w:t>2) стосовно видачі паспорта для виїзду за кордон звернулася особа, яка не досягла 16-річного віку, або її законні представники не мають документального підтвердження повноважень на отримання паспорта для виїзду за кордон;</w:t>
            </w:r>
          </w:p>
          <w:p w14:paraId="4E5C7252" w14:textId="77777777" w:rsidR="00803032" w:rsidRPr="005E062A" w:rsidRDefault="00803032">
            <w:pPr>
              <w:pStyle w:val="af1"/>
              <w:spacing w:before="0"/>
              <w:ind w:firstLine="318"/>
              <w:jc w:val="both"/>
              <w:rPr>
                <w:rFonts w:ascii="Times New Roman" w:hAnsi="Times New Roman" w:cs="Times New Roman"/>
                <w:color w:val="000000"/>
              </w:rPr>
            </w:pPr>
            <w:r w:rsidRPr="005E062A">
              <w:rPr>
                <w:rFonts w:ascii="Times New Roman" w:hAnsi="Times New Roman" w:cs="Times New Roman"/>
                <w:color w:val="000000"/>
                <w:sz w:val="16"/>
                <w:szCs w:val="16"/>
              </w:rPr>
              <w:t>3) особа вже отримала два паспорти для виїзду за кордон, які є дійсними на день звернення (крім випадків, передбачених пунктом 22 Порядку);</w:t>
            </w:r>
          </w:p>
          <w:p w14:paraId="4B9A944C" w14:textId="77777777" w:rsidR="00803032" w:rsidRPr="005E062A" w:rsidRDefault="00803032">
            <w:pPr>
              <w:pStyle w:val="af1"/>
              <w:spacing w:before="0"/>
              <w:ind w:firstLine="318"/>
              <w:jc w:val="both"/>
              <w:rPr>
                <w:rFonts w:ascii="Times New Roman" w:hAnsi="Times New Roman" w:cs="Times New Roman"/>
                <w:color w:val="000000"/>
              </w:rPr>
            </w:pPr>
            <w:r w:rsidRPr="005E062A">
              <w:rPr>
                <w:rFonts w:ascii="Times New Roman" w:hAnsi="Times New Roman" w:cs="Times New Roman"/>
                <w:color w:val="000000"/>
                <w:sz w:val="16"/>
                <w:szCs w:val="16"/>
              </w:rPr>
              <w:t>4) заявник подав не в повному обсязі документи та інформацію, необхідні для оформлення і видачі паспорта для виїзду за кордон;</w:t>
            </w:r>
          </w:p>
          <w:p w14:paraId="0437FFA7" w14:textId="77777777" w:rsidR="00803032" w:rsidRPr="005E062A" w:rsidRDefault="00803032">
            <w:pPr>
              <w:pStyle w:val="af1"/>
              <w:spacing w:before="0"/>
              <w:ind w:firstLine="318"/>
              <w:jc w:val="both"/>
              <w:rPr>
                <w:rFonts w:ascii="Times New Roman" w:hAnsi="Times New Roman" w:cs="Times New Roman"/>
                <w:color w:val="000000"/>
              </w:rPr>
            </w:pPr>
            <w:r w:rsidRPr="005E062A">
              <w:rPr>
                <w:rFonts w:ascii="Times New Roman" w:hAnsi="Times New Roman" w:cs="Times New Roman"/>
                <w:color w:val="000000"/>
                <w:sz w:val="16"/>
                <w:szCs w:val="16"/>
              </w:rPr>
              <w:t>5) дані, отримані з відомчих інформаційних систем, баз даних Реєстру, картотек, не підтверджують інформацію, надану заявником</w:t>
            </w:r>
            <w:r w:rsidRPr="005E062A">
              <w:rPr>
                <w:rFonts w:ascii="Times New Roman" w:hAnsi="Times New Roman" w:cs="Times New Roman"/>
                <w:color w:val="000000"/>
              </w:rPr>
              <w:t xml:space="preserve"> </w:t>
            </w:r>
            <w:r w:rsidRPr="005E062A">
              <w:rPr>
                <w:rFonts w:ascii="Times New Roman" w:hAnsi="Times New Roman" w:cs="Times New Roman"/>
                <w:color w:val="000000"/>
                <w:sz w:val="16"/>
                <w:szCs w:val="16"/>
              </w:rPr>
              <w:t>(зокрема, у разі не підтвердження за допомогою програмного продукту «cheсk» інформації про сплату адміністративного збору)</w:t>
            </w:r>
          </w:p>
        </w:tc>
      </w:tr>
      <w:tr w:rsidR="00803032" w:rsidRPr="005E062A" w14:paraId="2B7171AD" w14:textId="77777777">
        <w:tc>
          <w:tcPr>
            <w:tcW w:w="3119" w:type="dxa"/>
            <w:gridSpan w:val="2"/>
            <w:tcBorders>
              <w:top w:val="single" w:sz="4" w:space="0" w:color="000000"/>
              <w:left w:val="single" w:sz="4" w:space="0" w:color="000000"/>
              <w:bottom w:val="single" w:sz="4" w:space="0" w:color="000000"/>
            </w:tcBorders>
          </w:tcPr>
          <w:p w14:paraId="7C12A9CA" w14:textId="77777777" w:rsidR="00803032" w:rsidRPr="005E062A" w:rsidRDefault="00803032">
            <w:pPr>
              <w:rPr>
                <w:color w:val="000000"/>
              </w:rPr>
            </w:pPr>
            <w:r w:rsidRPr="005E062A">
              <w:rPr>
                <w:color w:val="000000"/>
                <w:sz w:val="16"/>
                <w:szCs w:val="16"/>
              </w:rPr>
              <w:t>Результат надання адміністративної послуги</w:t>
            </w:r>
          </w:p>
        </w:tc>
        <w:tc>
          <w:tcPr>
            <w:tcW w:w="7441" w:type="dxa"/>
            <w:gridSpan w:val="3"/>
            <w:tcBorders>
              <w:top w:val="single" w:sz="4" w:space="0" w:color="000000"/>
              <w:left w:val="single" w:sz="4" w:space="0" w:color="000000"/>
              <w:bottom w:val="single" w:sz="4" w:space="0" w:color="000000"/>
              <w:right w:val="single" w:sz="4" w:space="0" w:color="000000"/>
            </w:tcBorders>
            <w:vAlign w:val="center"/>
          </w:tcPr>
          <w:p w14:paraId="7308960D" w14:textId="77777777" w:rsidR="00803032" w:rsidRPr="005E062A" w:rsidRDefault="00803032">
            <w:pPr>
              <w:ind w:firstLine="317"/>
              <w:jc w:val="both"/>
              <w:rPr>
                <w:color w:val="000000"/>
              </w:rPr>
            </w:pPr>
            <w:r w:rsidRPr="005E062A">
              <w:rPr>
                <w:color w:val="000000"/>
                <w:sz w:val="16"/>
                <w:szCs w:val="16"/>
              </w:rPr>
              <w:t>Видача паспорта громадянина України для виїзду за кордон або відмова від його оформлення чи видачі.</w:t>
            </w:r>
          </w:p>
        </w:tc>
      </w:tr>
      <w:tr w:rsidR="00803032" w:rsidRPr="005E062A" w14:paraId="5889D1C6" w14:textId="77777777">
        <w:tc>
          <w:tcPr>
            <w:tcW w:w="3119" w:type="dxa"/>
            <w:gridSpan w:val="2"/>
            <w:tcBorders>
              <w:top w:val="single" w:sz="4" w:space="0" w:color="000000"/>
              <w:left w:val="single" w:sz="4" w:space="0" w:color="000000"/>
              <w:bottom w:val="single" w:sz="4" w:space="0" w:color="000000"/>
            </w:tcBorders>
          </w:tcPr>
          <w:p w14:paraId="3A22C48D" w14:textId="77777777" w:rsidR="00803032" w:rsidRPr="005E062A" w:rsidRDefault="00803032">
            <w:pPr>
              <w:rPr>
                <w:color w:val="000000"/>
              </w:rPr>
            </w:pPr>
            <w:r w:rsidRPr="005E062A">
              <w:rPr>
                <w:color w:val="000000"/>
                <w:sz w:val="16"/>
                <w:szCs w:val="16"/>
              </w:rPr>
              <w:t>Способи отримання відповіді (результату)</w:t>
            </w:r>
          </w:p>
        </w:tc>
        <w:tc>
          <w:tcPr>
            <w:tcW w:w="7441" w:type="dxa"/>
            <w:gridSpan w:val="3"/>
            <w:tcBorders>
              <w:top w:val="single" w:sz="4" w:space="0" w:color="000000"/>
              <w:left w:val="single" w:sz="4" w:space="0" w:color="000000"/>
              <w:bottom w:val="single" w:sz="4" w:space="0" w:color="000000"/>
              <w:right w:val="single" w:sz="4" w:space="0" w:color="000000"/>
            </w:tcBorders>
            <w:vAlign w:val="center"/>
          </w:tcPr>
          <w:p w14:paraId="62DB32BB" w14:textId="77777777" w:rsidR="00803032" w:rsidRPr="005E062A" w:rsidRDefault="00803032" w:rsidP="005E062A">
            <w:pPr>
              <w:pStyle w:val="af1"/>
              <w:spacing w:before="0"/>
              <w:ind w:firstLine="317"/>
              <w:jc w:val="both"/>
              <w:rPr>
                <w:rFonts w:ascii="Times New Roman" w:hAnsi="Times New Roman" w:cs="Times New Roman"/>
                <w:color w:val="000000"/>
              </w:rPr>
            </w:pPr>
            <w:r w:rsidRPr="005E062A">
              <w:rPr>
                <w:rFonts w:ascii="Times New Roman" w:hAnsi="Times New Roman" w:cs="Times New Roman"/>
                <w:color w:val="000000"/>
                <w:sz w:val="16"/>
                <w:szCs w:val="16"/>
              </w:rPr>
              <w:t>У разі виявлення факту подання документів не в повному обсязі або подання документів, оформлення яких не відповідає вимогам законодавства, територіальний орган/територіальний підрозділ ДМС/центр надання адміністративних послуг/державне підприємство, що належить до сфери управління ДМС, або його відокремлений підрозділ</w:t>
            </w:r>
            <w:r w:rsidRPr="005E062A">
              <w:rPr>
                <w:rFonts w:ascii="Times New Roman" w:hAnsi="Times New Roman" w:cs="Times New Roman"/>
                <w:color w:val="000000"/>
              </w:rPr>
              <w:t xml:space="preserve"> </w:t>
            </w:r>
            <w:r w:rsidRPr="005E062A">
              <w:rPr>
                <w:rFonts w:ascii="Times New Roman" w:hAnsi="Times New Roman" w:cs="Times New Roman"/>
                <w:b/>
                <w:color w:val="000000"/>
                <w:sz w:val="16"/>
                <w:szCs w:val="16"/>
              </w:rPr>
              <w:t>приймає рішення про відмову від прийняття документів та оформленні заяви-анкети</w:t>
            </w:r>
            <w:r w:rsidRPr="005E062A">
              <w:rPr>
                <w:rFonts w:ascii="Times New Roman" w:hAnsi="Times New Roman" w:cs="Times New Roman"/>
                <w:color w:val="000000"/>
                <w:sz w:val="16"/>
                <w:szCs w:val="16"/>
              </w:rPr>
              <w:t xml:space="preserve"> і інформує особу/законного представника про підстави такої відмови. </w:t>
            </w:r>
            <w:r w:rsidRPr="005E062A">
              <w:rPr>
                <w:rFonts w:ascii="Times New Roman" w:hAnsi="Times New Roman" w:cs="Times New Roman"/>
                <w:i/>
                <w:color w:val="000000"/>
                <w:sz w:val="16"/>
                <w:szCs w:val="16"/>
              </w:rPr>
              <w:t>За бажанням заявника відмова надається в письмовому вигляді.</w:t>
            </w:r>
          </w:p>
          <w:p w14:paraId="0E362427" w14:textId="77777777" w:rsidR="00803032" w:rsidRPr="005E062A" w:rsidRDefault="00803032">
            <w:pPr>
              <w:ind w:firstLine="317"/>
              <w:jc w:val="both"/>
              <w:rPr>
                <w:color w:val="000000"/>
              </w:rPr>
            </w:pPr>
            <w:r w:rsidRPr="005E062A">
              <w:rPr>
                <w:color w:val="000000"/>
                <w:sz w:val="16"/>
                <w:szCs w:val="16"/>
              </w:rPr>
              <w:t xml:space="preserve">У разі прийняття </w:t>
            </w:r>
            <w:r w:rsidRPr="005E062A">
              <w:rPr>
                <w:b/>
                <w:color w:val="000000"/>
                <w:sz w:val="16"/>
                <w:szCs w:val="16"/>
              </w:rPr>
              <w:t>рішення про відмову в оформленні чи видачі паспорта</w:t>
            </w:r>
            <w:r w:rsidRPr="005E062A">
              <w:rPr>
                <w:color w:val="000000"/>
                <w:sz w:val="16"/>
                <w:szCs w:val="16"/>
              </w:rPr>
              <w:t xml:space="preserve"> для виїзду за кордон за результатами розгляду заяви-анкети та поданих документів надається письмова відповідь з обґрунтуванням причин відмови.</w:t>
            </w:r>
          </w:p>
          <w:p w14:paraId="4E159514" w14:textId="77777777" w:rsidR="00803032" w:rsidRPr="005E062A" w:rsidRDefault="00803032">
            <w:pPr>
              <w:pStyle w:val="af1"/>
              <w:spacing w:before="0"/>
              <w:ind w:firstLine="317"/>
              <w:jc w:val="both"/>
              <w:rPr>
                <w:rFonts w:ascii="Times New Roman" w:hAnsi="Times New Roman" w:cs="Times New Roman"/>
                <w:color w:val="000000"/>
              </w:rPr>
            </w:pPr>
            <w:r w:rsidRPr="005E062A">
              <w:rPr>
                <w:rFonts w:ascii="Times New Roman" w:hAnsi="Times New Roman" w:cs="Times New Roman"/>
                <w:color w:val="000000"/>
                <w:sz w:val="16"/>
                <w:szCs w:val="16"/>
              </w:rPr>
              <w:t xml:space="preserve">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територіальний орган/територіальний підрозділ ДМС надсилає письмове повідомлення про прийняте рішення до відповідного суб’єкта для подальшого вручення заявнику.        </w:t>
            </w:r>
          </w:p>
          <w:p w14:paraId="2D0500DA" w14:textId="77777777" w:rsidR="00803032" w:rsidRPr="005E062A" w:rsidRDefault="00803032" w:rsidP="005E062A">
            <w:pPr>
              <w:ind w:firstLine="317"/>
              <w:jc w:val="both"/>
              <w:rPr>
                <w:color w:val="000000"/>
              </w:rPr>
            </w:pPr>
            <w:r w:rsidRPr="005E062A">
              <w:rPr>
                <w:color w:val="000000"/>
                <w:sz w:val="16"/>
                <w:szCs w:val="16"/>
              </w:rPr>
              <w:t>Особа або її законний представник  має право повторно звернутися в разі зміни або усунення обставин, у зв’язку з якими йому було відмовлено в прийнятті документів, оформленні чи видачі паспорта для видачі паспорта.</w:t>
            </w:r>
          </w:p>
          <w:p w14:paraId="33FE63D8" w14:textId="77777777" w:rsidR="00803032" w:rsidRPr="005E062A" w:rsidRDefault="00803032">
            <w:pPr>
              <w:ind w:firstLine="317"/>
              <w:jc w:val="both"/>
              <w:rPr>
                <w:color w:val="000000"/>
              </w:rPr>
            </w:pPr>
            <w:r w:rsidRPr="005E062A">
              <w:rPr>
                <w:color w:val="000000"/>
                <w:sz w:val="16"/>
                <w:szCs w:val="16"/>
              </w:rPr>
              <w:t xml:space="preserve">Для отримання паспорта для виїзду за кордон особа або її законний представник (у разі подання заяви-анкети законним представником)  </w:t>
            </w:r>
            <w:r w:rsidRPr="005E062A">
              <w:rPr>
                <w:b/>
                <w:color w:val="000000"/>
                <w:sz w:val="16"/>
                <w:szCs w:val="16"/>
              </w:rPr>
              <w:t xml:space="preserve">звертається особисто </w:t>
            </w:r>
            <w:r w:rsidRPr="005E062A">
              <w:rPr>
                <w:color w:val="000000"/>
                <w:sz w:val="16"/>
                <w:szCs w:val="16"/>
              </w:rPr>
              <w:t xml:space="preserve">до територіального органу/територіального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5E062A">
              <w:rPr>
                <w:b/>
                <w:color w:val="000000"/>
                <w:sz w:val="16"/>
                <w:szCs w:val="16"/>
              </w:rPr>
              <w:t xml:space="preserve">який прийняв документи для його оформлення та подає документ, що посвідчує особу.  </w:t>
            </w:r>
          </w:p>
          <w:p w14:paraId="4149153C" w14:textId="77777777" w:rsidR="00803032" w:rsidRPr="005E062A" w:rsidRDefault="00803032">
            <w:pPr>
              <w:ind w:firstLine="317"/>
              <w:jc w:val="both"/>
              <w:rPr>
                <w:color w:val="000000"/>
              </w:rPr>
            </w:pPr>
            <w:r w:rsidRPr="005E062A">
              <w:rPr>
                <w:rFonts w:eastAsia="Verdana"/>
                <w:color w:val="000000"/>
                <w:sz w:val="16"/>
                <w:szCs w:val="16"/>
              </w:rPr>
              <w:t xml:space="preserve"> </w:t>
            </w:r>
            <w:r w:rsidRPr="005E062A">
              <w:rPr>
                <w:color w:val="000000"/>
                <w:sz w:val="16"/>
                <w:szCs w:val="16"/>
              </w:rPr>
              <w:t>Для отримання нового паспорта заявник здає паспорт, який подавався для обміну до закінчення строку його дії та був повернутий особі.</w:t>
            </w:r>
          </w:p>
          <w:p w14:paraId="2BC06861" w14:textId="77777777" w:rsidR="00803032" w:rsidRPr="005E062A" w:rsidRDefault="00803032">
            <w:pPr>
              <w:pStyle w:val="ab"/>
              <w:spacing w:after="0"/>
              <w:ind w:firstLine="317"/>
              <w:jc w:val="both"/>
              <w:rPr>
                <w:color w:val="000000"/>
              </w:rPr>
            </w:pPr>
            <w:r w:rsidRPr="005E062A">
              <w:rPr>
                <w:color w:val="000000"/>
                <w:sz w:val="16"/>
                <w:szCs w:val="16"/>
              </w:rPr>
              <w:t>Паспорт для виїзду за кордон, оформлений на ім’я особи, яка не досягла 12-річного віку, може бути виданий особі, уповноваженій на це законним представником на підставі довіреності, засвідченої в установленому порядку, або особі, зазначеній в абзаці сьомому пункту 35 та абзаці дев’ятому пункту 52 цього Порядку.</w:t>
            </w:r>
          </w:p>
          <w:p w14:paraId="0F7112F4" w14:textId="77777777" w:rsidR="00803032" w:rsidRPr="005E062A" w:rsidRDefault="00803032">
            <w:pPr>
              <w:pStyle w:val="ab"/>
              <w:pBdr>
                <w:top w:val="none" w:sz="0" w:space="0" w:color="000000"/>
                <w:left w:val="none" w:sz="0" w:space="0" w:color="000000"/>
                <w:bottom w:val="none" w:sz="0" w:space="0" w:color="000000"/>
                <w:right w:val="none" w:sz="0" w:space="0" w:color="000000"/>
              </w:pBdr>
              <w:spacing w:after="0"/>
              <w:ind w:firstLine="450"/>
              <w:jc w:val="both"/>
              <w:rPr>
                <w:color w:val="000000"/>
              </w:rPr>
            </w:pPr>
            <w:bookmarkStart w:id="10" w:name="n1240"/>
            <w:bookmarkEnd w:id="10"/>
            <w:r w:rsidRPr="005E062A">
              <w:rPr>
                <w:color w:val="000000"/>
                <w:sz w:val="16"/>
                <w:szCs w:val="16"/>
              </w:rPr>
              <w:t>Паспорт для виїзду за кордон, оформлений особі у віці від 12 до 16 років, може бути виданий особі, уповноваженій на це законним представником на підставі довіреності, засвідченої в установленому порядку, або особі, зазначеній в абзаці сьомому пункту 35 та абзаці дев’ятому пункту 52 цього Порядку, за умови присутності особи, на ім’я якої оформлено паспорт для виїзду за кордон.</w:t>
            </w:r>
          </w:p>
          <w:p w14:paraId="7FF0D994" w14:textId="77777777" w:rsidR="00803032" w:rsidRPr="005E062A" w:rsidRDefault="00803032">
            <w:pPr>
              <w:pStyle w:val="ab"/>
              <w:pBdr>
                <w:top w:val="none" w:sz="0" w:space="0" w:color="000000"/>
                <w:left w:val="none" w:sz="0" w:space="0" w:color="000000"/>
                <w:bottom w:val="none" w:sz="0" w:space="0" w:color="000000"/>
                <w:right w:val="none" w:sz="0" w:space="0" w:color="000000"/>
              </w:pBdr>
              <w:spacing w:after="0"/>
              <w:ind w:firstLine="450"/>
              <w:jc w:val="both"/>
              <w:rPr>
                <w:color w:val="000000"/>
              </w:rPr>
            </w:pPr>
            <w:r w:rsidRPr="005E062A">
              <w:rPr>
                <w:color w:val="000000"/>
                <w:sz w:val="16"/>
                <w:szCs w:val="16"/>
              </w:rPr>
              <w:t xml:space="preserve">У разі прийняття документів від особи, яка не може пересуватися самостійно у зв’язку з тривалим розладом здоров’я та яка потребує термінового лікування за кордоном, або особи, щодо якої наявний висновок про необхідність направлення особи із складових сил оборони або сил безпеки, постраждалої у зв’язку з військовою агресією Російської Федерації проти України, на лікування за кордон,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уповноваженого суб’єкта за місцем проживання або проходження лікування особи. </w:t>
            </w:r>
          </w:p>
          <w:p w14:paraId="55D7F2C8" w14:textId="77777777" w:rsidR="00803032" w:rsidRPr="005E062A" w:rsidRDefault="00803032">
            <w:pPr>
              <w:pStyle w:val="ab"/>
              <w:pBdr>
                <w:top w:val="none" w:sz="0" w:space="0" w:color="000000"/>
                <w:left w:val="none" w:sz="0" w:space="0" w:color="000000"/>
                <w:bottom w:val="none" w:sz="0" w:space="0" w:color="000000"/>
                <w:right w:val="none" w:sz="0" w:space="0" w:color="000000"/>
              </w:pBdr>
              <w:spacing w:after="0"/>
              <w:ind w:firstLine="450"/>
              <w:jc w:val="both"/>
              <w:rPr>
                <w:color w:val="000000"/>
              </w:rPr>
            </w:pPr>
            <w:r w:rsidRPr="005E062A">
              <w:rPr>
                <w:color w:val="000000"/>
                <w:sz w:val="16"/>
                <w:szCs w:val="16"/>
              </w:rPr>
              <w:t xml:space="preserve">Якщо документи для оформлення паспорта подавалися особою, яка не може пересуватися самостійно у зв’язку з тривалим розладом здоров’я та яка потребує термінового лікування за кордоном, або особи, щодо якої наявний висновок про необхідність направлення особи із складових сил оборони або сил безпеки, постраждалої у зв’язку з військовою агресією Російської Федерації проти України, на лікування за кордон,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уповноваженого суб’єкта за місцем проживання або проходження лікування особи. </w:t>
            </w:r>
          </w:p>
        </w:tc>
      </w:tr>
      <w:tr w:rsidR="00803032" w:rsidRPr="005E062A" w14:paraId="2A10F402" w14:textId="77777777">
        <w:tc>
          <w:tcPr>
            <w:tcW w:w="3119" w:type="dxa"/>
            <w:gridSpan w:val="2"/>
            <w:tcBorders>
              <w:top w:val="single" w:sz="4" w:space="0" w:color="000000"/>
              <w:left w:val="single" w:sz="4" w:space="0" w:color="000000"/>
              <w:bottom w:val="single" w:sz="4" w:space="0" w:color="000000"/>
            </w:tcBorders>
          </w:tcPr>
          <w:p w14:paraId="3A418115" w14:textId="77777777" w:rsidR="00803032" w:rsidRPr="005E062A" w:rsidRDefault="00803032">
            <w:pPr>
              <w:rPr>
                <w:color w:val="000000"/>
              </w:rPr>
            </w:pPr>
            <w:r w:rsidRPr="005E062A">
              <w:rPr>
                <w:color w:val="000000"/>
                <w:sz w:val="16"/>
                <w:szCs w:val="16"/>
              </w:rPr>
              <w:lastRenderedPageBreak/>
              <w:t>Примітка</w:t>
            </w:r>
          </w:p>
        </w:tc>
        <w:tc>
          <w:tcPr>
            <w:tcW w:w="7441" w:type="dxa"/>
            <w:gridSpan w:val="3"/>
            <w:tcBorders>
              <w:top w:val="single" w:sz="4" w:space="0" w:color="000000"/>
              <w:left w:val="single" w:sz="4" w:space="0" w:color="000000"/>
              <w:bottom w:val="single" w:sz="4" w:space="0" w:color="000000"/>
              <w:right w:val="single" w:sz="4" w:space="0" w:color="000000"/>
            </w:tcBorders>
            <w:vAlign w:val="center"/>
          </w:tcPr>
          <w:p w14:paraId="7E01C889" w14:textId="77777777" w:rsidR="00803032" w:rsidRPr="005E062A" w:rsidRDefault="00803032">
            <w:pPr>
              <w:ind w:firstLine="317"/>
              <w:jc w:val="both"/>
              <w:rPr>
                <w:color w:val="000000"/>
              </w:rPr>
            </w:pPr>
            <w:r w:rsidRPr="005E062A">
              <w:rPr>
                <w:rFonts w:eastAsia="Verdana"/>
                <w:color w:val="000000"/>
                <w:sz w:val="16"/>
                <w:szCs w:val="16"/>
              </w:rPr>
              <w:t xml:space="preserve">   </w:t>
            </w:r>
            <w:r w:rsidRPr="005E062A">
              <w:rPr>
                <w:color w:val="000000"/>
                <w:sz w:val="16"/>
                <w:szCs w:val="16"/>
              </w:rPr>
              <w:t xml:space="preserve">Відповідно до пункту 12 частини першої та абзацу 5 частини 7 статті 7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до безконтактного електронного носія, що міститься у  паспорті громадянина України для виїзду за кордон вносяться відцифровані відбитки пальців рук.   Відцифровані відбитки пальців рук особи отримуються після досягнення особою дванадцятирічного віку.        </w:t>
            </w:r>
          </w:p>
          <w:p w14:paraId="25771BAB" w14:textId="77777777" w:rsidR="00803032" w:rsidRPr="005E062A" w:rsidRDefault="00803032">
            <w:pPr>
              <w:ind w:firstLine="317"/>
              <w:jc w:val="both"/>
              <w:rPr>
                <w:color w:val="000000"/>
              </w:rPr>
            </w:pPr>
            <w:r w:rsidRPr="005E062A">
              <w:rPr>
                <w:rFonts w:eastAsia="Verdana"/>
                <w:color w:val="000000"/>
                <w:sz w:val="16"/>
                <w:szCs w:val="16"/>
              </w:rPr>
              <w:t xml:space="preserve">   </w:t>
            </w:r>
            <w:r w:rsidRPr="005E062A">
              <w:rPr>
                <w:color w:val="000000"/>
                <w:sz w:val="16"/>
                <w:szCs w:val="16"/>
                <w:lang w:val="ru-RU"/>
              </w:rPr>
              <w:t>У разі подання заявником у строки, встановлені законодавством, документів для обміну паспорта для виїзду за кордон у зв'язку із зміною інформації, внесеної до паспорта для виїзду за кордон, такий паспорт визнається недійсним з дня подання документів для його обміну.</w:t>
            </w:r>
          </w:p>
          <w:p w14:paraId="656D382D" w14:textId="77777777" w:rsidR="00803032" w:rsidRPr="005E062A" w:rsidRDefault="00803032">
            <w:pPr>
              <w:ind w:firstLine="317"/>
              <w:jc w:val="both"/>
              <w:rPr>
                <w:color w:val="000000"/>
              </w:rPr>
            </w:pPr>
            <w:r w:rsidRPr="005E062A">
              <w:rPr>
                <w:rFonts w:eastAsia="Verdana"/>
                <w:color w:val="000000"/>
                <w:sz w:val="16"/>
                <w:szCs w:val="16"/>
              </w:rPr>
              <w:t xml:space="preserve">    </w:t>
            </w:r>
            <w:r w:rsidRPr="005E062A">
              <w:rPr>
                <w:color w:val="000000"/>
                <w:sz w:val="16"/>
                <w:szCs w:val="16"/>
              </w:rPr>
              <w:t>У разі неподання заявником протягом місяця з дати зміни інформації, внесеної до паспорта для виїзду за кордон, документів для його обміну за наявності у ДМС відомостей з Державного реєстру актів цивільного стану громадян про зміну відповідної інформації паспорт для виїзду за кордон, який підлягає обміну, визнається недійсним засобами Реєстру.</w:t>
            </w:r>
          </w:p>
        </w:tc>
      </w:tr>
      <w:tr w:rsidR="00803032" w:rsidRPr="005E062A" w14:paraId="38D69DC8" w14:textId="77777777">
        <w:tblPrEx>
          <w:tblCellMar>
            <w:left w:w="0" w:type="dxa"/>
            <w:right w:w="0" w:type="dxa"/>
          </w:tblCellMar>
        </w:tblPrEx>
        <w:trPr>
          <w:gridAfter w:val="1"/>
          <w:wAfter w:w="30" w:type="dxa"/>
        </w:trPr>
        <w:tc>
          <w:tcPr>
            <w:tcW w:w="34" w:type="dxa"/>
          </w:tcPr>
          <w:p w14:paraId="676DCC83" w14:textId="77777777" w:rsidR="00803032" w:rsidRPr="005E062A" w:rsidRDefault="00803032">
            <w:pPr>
              <w:snapToGrid w:val="0"/>
              <w:rPr>
                <w:sz w:val="16"/>
                <w:szCs w:val="16"/>
              </w:rPr>
            </w:pPr>
          </w:p>
        </w:tc>
        <w:tc>
          <w:tcPr>
            <w:tcW w:w="10456" w:type="dxa"/>
            <w:gridSpan w:val="2"/>
          </w:tcPr>
          <w:p w14:paraId="7A4BAAFB" w14:textId="77777777" w:rsidR="00803032" w:rsidRPr="005E062A" w:rsidRDefault="00803032">
            <w:pPr>
              <w:snapToGrid w:val="0"/>
              <w:jc w:val="both"/>
              <w:rPr>
                <w:b/>
                <w:sz w:val="16"/>
                <w:szCs w:val="16"/>
              </w:rPr>
            </w:pPr>
          </w:p>
        </w:tc>
        <w:tc>
          <w:tcPr>
            <w:tcW w:w="40" w:type="dxa"/>
          </w:tcPr>
          <w:p w14:paraId="43EB66E1" w14:textId="77777777" w:rsidR="00803032" w:rsidRPr="005E062A" w:rsidRDefault="00803032">
            <w:pPr>
              <w:snapToGrid w:val="0"/>
              <w:rPr>
                <w:b/>
                <w:sz w:val="16"/>
                <w:szCs w:val="16"/>
              </w:rPr>
            </w:pPr>
          </w:p>
        </w:tc>
      </w:tr>
    </w:tbl>
    <w:p w14:paraId="1C6FC58B" w14:textId="77777777" w:rsidR="003D12EB" w:rsidRPr="005E062A" w:rsidRDefault="003D12EB">
      <w:pPr>
        <w:jc w:val="both"/>
        <w:rPr>
          <w:b/>
          <w:sz w:val="16"/>
          <w:szCs w:val="16"/>
        </w:rPr>
      </w:pPr>
    </w:p>
    <w:p w14:paraId="06FA2EB4" w14:textId="77777777" w:rsidR="003D12EB" w:rsidRPr="005E062A" w:rsidRDefault="003D12EB">
      <w:pPr>
        <w:ind w:left="284" w:hanging="284"/>
        <w:jc w:val="both"/>
      </w:pPr>
      <w:r w:rsidRPr="005E062A">
        <w:rPr>
          <w:b/>
          <w:sz w:val="16"/>
          <w:szCs w:val="16"/>
        </w:rPr>
        <w:t xml:space="preserve">*  </w:t>
      </w:r>
      <w:r w:rsidRPr="005E062A">
        <w:rPr>
          <w:b/>
          <w:sz w:val="16"/>
          <w:szCs w:val="16"/>
          <w:lang w:val="ru-RU"/>
        </w:rPr>
        <w:t xml:space="preserve"> </w:t>
      </w:r>
      <w:r w:rsidRPr="005E062A">
        <w:rPr>
          <w:sz w:val="16"/>
          <w:szCs w:val="16"/>
        </w:rPr>
        <w:t xml:space="preserve">У разі подання особою або її законним представником </w:t>
      </w:r>
      <w:r w:rsidRPr="005E062A">
        <w:rPr>
          <w:sz w:val="16"/>
          <w:szCs w:val="16"/>
          <w:u w:val="single"/>
        </w:rPr>
        <w:t>під час прийому документів</w:t>
      </w:r>
      <w:r w:rsidRPr="005E062A">
        <w:rPr>
          <w:sz w:val="16"/>
          <w:szCs w:val="16"/>
        </w:rPr>
        <w:t xml:space="preserve"> інформації (реквізитів платежу) про сплату адміністративного збору в будь-якій формі, за якою може бути перевірено факт оплати із використанням програмного продукту «check», квитанція </w:t>
      </w:r>
      <w:r w:rsidRPr="005E062A">
        <w:rPr>
          <w:sz w:val="16"/>
          <w:szCs w:val="16"/>
          <w:u w:val="single"/>
        </w:rPr>
        <w:t>роздруковується</w:t>
      </w:r>
      <w:r w:rsidRPr="005E062A">
        <w:rPr>
          <w:sz w:val="16"/>
          <w:szCs w:val="16"/>
        </w:rPr>
        <w:t xml:space="preserve"> відповідним працівником територіального органу/територіального підрозділу ДМС/уповноваженого суб</w:t>
      </w:r>
      <w:r w:rsidRPr="005E062A">
        <w:rPr>
          <w:sz w:val="16"/>
          <w:szCs w:val="16"/>
          <w:lang w:val="ru-RU"/>
        </w:rPr>
        <w:t xml:space="preserve">’єкта </w:t>
      </w:r>
      <w:r w:rsidRPr="005E062A">
        <w:rPr>
          <w:sz w:val="16"/>
          <w:szCs w:val="16"/>
        </w:rPr>
        <w:t xml:space="preserve">за допомогою програмного продукту «check» </w:t>
      </w:r>
      <w:r w:rsidRPr="005E062A">
        <w:rPr>
          <w:sz w:val="16"/>
          <w:szCs w:val="16"/>
          <w:u w:val="single"/>
        </w:rPr>
        <w:t>у разі технічної можливості</w:t>
      </w:r>
      <w:r w:rsidRPr="005E062A">
        <w:rPr>
          <w:sz w:val="16"/>
          <w:szCs w:val="16"/>
        </w:rPr>
        <w:t>.</w:t>
      </w:r>
    </w:p>
    <w:p w14:paraId="46DE74A0" w14:textId="77777777" w:rsidR="003D12EB" w:rsidRPr="005E062A" w:rsidRDefault="003D12EB">
      <w:pPr>
        <w:tabs>
          <w:tab w:val="left" w:pos="1425"/>
        </w:tabs>
        <w:ind w:left="284" w:hanging="284"/>
        <w:jc w:val="both"/>
      </w:pPr>
      <w:r w:rsidRPr="005E062A">
        <w:rPr>
          <w:sz w:val="16"/>
          <w:szCs w:val="16"/>
        </w:rPr>
        <w:tab/>
      </w:r>
      <w:r w:rsidRPr="005E062A">
        <w:rPr>
          <w:sz w:val="16"/>
          <w:szCs w:val="16"/>
        </w:rPr>
        <w:tab/>
      </w:r>
    </w:p>
    <w:p w14:paraId="5F2CF1AB" w14:textId="77777777" w:rsidR="003D12EB" w:rsidRPr="005E062A" w:rsidRDefault="003D12EB">
      <w:pPr>
        <w:ind w:left="284"/>
        <w:jc w:val="both"/>
      </w:pPr>
      <w:r w:rsidRPr="005E062A">
        <w:rPr>
          <w:b/>
          <w:sz w:val="16"/>
          <w:szCs w:val="16"/>
          <w:u w:val="single"/>
        </w:rPr>
        <w:t>УВАГА! У разі надання неправдивої інформації (код квитанції не підтверджується за допомогою програмного продукту «check»)/інформації про сплату адміністративного збору не підтвердилася заявнику буде відмовлено у наданні адміністративної послуги.</w:t>
      </w:r>
    </w:p>
    <w:p w14:paraId="5A401B44" w14:textId="77777777" w:rsidR="003D12EB" w:rsidRPr="005E062A" w:rsidRDefault="003D12EB">
      <w:pPr>
        <w:ind w:left="284"/>
        <w:jc w:val="both"/>
        <w:rPr>
          <w:b/>
          <w:sz w:val="16"/>
          <w:szCs w:val="16"/>
          <w:u w:val="single"/>
        </w:rPr>
      </w:pPr>
    </w:p>
    <w:p w14:paraId="6862D9FD" w14:textId="77777777" w:rsidR="003D12EB" w:rsidRPr="005E062A" w:rsidRDefault="003D12EB">
      <w:pPr>
        <w:ind w:left="284" w:hanging="284"/>
        <w:jc w:val="both"/>
        <w:rPr>
          <w:sz w:val="16"/>
          <w:szCs w:val="16"/>
        </w:rPr>
      </w:pPr>
      <w:r w:rsidRPr="005E062A">
        <w:rPr>
          <w:sz w:val="16"/>
          <w:szCs w:val="16"/>
        </w:rPr>
        <w:t xml:space="preserve">** Відмова заявнику в прийнятті документів та оформленні заяви-анкети надається у разі не підтвердження працівником територіального органу/територіального підрозділу ДМС/уповноваженого суб’єкта за допомогою програмного продукту «cheсk» </w:t>
      </w:r>
      <w:r w:rsidRPr="005E062A">
        <w:rPr>
          <w:sz w:val="16"/>
          <w:szCs w:val="16"/>
          <w:u w:val="single"/>
        </w:rPr>
        <w:t>інформації</w:t>
      </w:r>
      <w:r w:rsidRPr="005E062A">
        <w:rPr>
          <w:sz w:val="16"/>
          <w:szCs w:val="16"/>
        </w:rPr>
        <w:t xml:space="preserve"> про сплату адміністративного збору яку надав заявник під час подання документів (перевіряється у разі подання заявником коду квитанції).</w:t>
      </w:r>
    </w:p>
    <w:p w14:paraId="3351BA65" w14:textId="77777777" w:rsidR="00081C29" w:rsidRDefault="00081C29">
      <w:pPr>
        <w:ind w:left="284" w:hanging="284"/>
        <w:jc w:val="both"/>
        <w:rPr>
          <w:sz w:val="24"/>
          <w:szCs w:val="24"/>
        </w:rPr>
      </w:pPr>
    </w:p>
    <w:p w14:paraId="6168755A" w14:textId="77777777" w:rsidR="00081C29" w:rsidRDefault="00081C29">
      <w:pPr>
        <w:ind w:left="284" w:hanging="284"/>
        <w:jc w:val="both"/>
        <w:rPr>
          <w:sz w:val="24"/>
          <w:szCs w:val="24"/>
        </w:rPr>
      </w:pPr>
    </w:p>
    <w:p w14:paraId="7F6AF487" w14:textId="014A34FD" w:rsidR="00B6345D" w:rsidRPr="005E062A" w:rsidRDefault="00081C29">
      <w:pPr>
        <w:ind w:left="284" w:hanging="284"/>
        <w:jc w:val="both"/>
        <w:rPr>
          <w:sz w:val="24"/>
          <w:szCs w:val="24"/>
        </w:rPr>
      </w:pPr>
      <w:r w:rsidRPr="00081C29">
        <w:rPr>
          <w:b/>
          <w:bCs/>
          <w:spacing w:val="-2"/>
          <w:sz w:val="24"/>
          <w:szCs w:val="24"/>
          <w:lang w:val="ru-RU"/>
        </w:rPr>
        <w:t xml:space="preserve">Начальник </w:t>
      </w:r>
      <w:r w:rsidR="00803032">
        <w:rPr>
          <w:b/>
          <w:bCs/>
          <w:spacing w:val="-2"/>
          <w:sz w:val="24"/>
          <w:szCs w:val="24"/>
          <w:lang w:val="ru-RU"/>
        </w:rPr>
        <w:t xml:space="preserve">Самбірського </w:t>
      </w:r>
      <w:r w:rsidRPr="00081C29">
        <w:rPr>
          <w:b/>
          <w:bCs/>
          <w:spacing w:val="-2"/>
          <w:sz w:val="24"/>
          <w:szCs w:val="24"/>
          <w:lang w:val="ru-RU"/>
        </w:rPr>
        <w:t>відділу</w:t>
      </w:r>
      <w:r w:rsidR="00803032">
        <w:rPr>
          <w:b/>
          <w:bCs/>
          <w:spacing w:val="-2"/>
          <w:sz w:val="24"/>
          <w:szCs w:val="24"/>
          <w:lang w:val="ru-RU"/>
        </w:rPr>
        <w:t xml:space="preserve">              </w:t>
      </w:r>
      <w:r w:rsidR="00B12538" w:rsidRPr="005E73EC">
        <w:rPr>
          <w:b/>
          <w:noProof/>
          <w:color w:val="000000"/>
          <w:spacing w:val="-2"/>
          <w:sz w:val="24"/>
          <w:szCs w:val="24"/>
          <w:lang w:eastAsia="uk-UA"/>
        </w:rPr>
        <w:drawing>
          <wp:inline distT="0" distB="0" distL="0" distR="0" wp14:anchorId="6FCDE0EE" wp14:editId="587AFD09">
            <wp:extent cx="914400" cy="356235"/>
            <wp:effectExtent l="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356235"/>
                    </a:xfrm>
                    <a:prstGeom prst="rect">
                      <a:avLst/>
                    </a:prstGeom>
                    <a:noFill/>
                    <a:ln>
                      <a:noFill/>
                    </a:ln>
                  </pic:spPr>
                </pic:pic>
              </a:graphicData>
            </a:graphic>
          </wp:inline>
        </w:drawing>
      </w:r>
      <w:r w:rsidR="00803032">
        <w:rPr>
          <w:b/>
          <w:bCs/>
          <w:spacing w:val="-2"/>
          <w:sz w:val="24"/>
          <w:szCs w:val="24"/>
          <w:lang w:val="ru-RU"/>
        </w:rPr>
        <w:t xml:space="preserve">                                        Ірина НАЗАРКО</w:t>
      </w:r>
    </w:p>
    <w:p w14:paraId="4533E264" w14:textId="77777777" w:rsidR="003D12EB" w:rsidRPr="005E062A" w:rsidRDefault="003D12EB">
      <w:pPr>
        <w:ind w:left="-142"/>
        <w:jc w:val="both"/>
      </w:pPr>
    </w:p>
    <w:p w14:paraId="72810033" w14:textId="77777777" w:rsidR="003D12EB" w:rsidRPr="005E062A" w:rsidRDefault="003D12EB">
      <w:pPr>
        <w:ind w:left="-142"/>
        <w:jc w:val="both"/>
      </w:pPr>
    </w:p>
    <w:p w14:paraId="59F1979E" w14:textId="77777777" w:rsidR="003D12EB" w:rsidRPr="005E062A" w:rsidRDefault="003D12EB">
      <w:pPr>
        <w:ind w:left="-142"/>
        <w:jc w:val="both"/>
      </w:pPr>
    </w:p>
    <w:p w14:paraId="2452623D" w14:textId="77777777" w:rsidR="003D12EB" w:rsidRPr="005E062A" w:rsidRDefault="003D12EB">
      <w:pPr>
        <w:ind w:left="-142"/>
        <w:jc w:val="both"/>
      </w:pPr>
    </w:p>
    <w:p w14:paraId="078F8FD6" w14:textId="77777777" w:rsidR="003D12EB" w:rsidRPr="005E062A" w:rsidRDefault="003D12EB">
      <w:pPr>
        <w:ind w:left="-142"/>
        <w:jc w:val="both"/>
      </w:pPr>
    </w:p>
    <w:p w14:paraId="298DB7C5" w14:textId="77777777" w:rsidR="003D12EB" w:rsidRPr="005E062A" w:rsidRDefault="003D12EB">
      <w:pPr>
        <w:ind w:left="-142"/>
        <w:jc w:val="both"/>
      </w:pPr>
    </w:p>
    <w:p w14:paraId="3CCFCECB" w14:textId="77777777" w:rsidR="003D12EB" w:rsidRPr="005E062A" w:rsidRDefault="003D12EB">
      <w:pPr>
        <w:ind w:left="-142"/>
        <w:jc w:val="both"/>
      </w:pPr>
    </w:p>
    <w:p w14:paraId="0B3D0D81" w14:textId="77777777" w:rsidR="003D12EB" w:rsidRPr="005E062A" w:rsidRDefault="003D12EB">
      <w:pPr>
        <w:widowControl w:val="0"/>
        <w:autoSpaceDE w:val="0"/>
        <w:ind w:left="6237" w:right="-86"/>
        <w:jc w:val="both"/>
        <w:rPr>
          <w:bCs/>
        </w:rPr>
      </w:pPr>
    </w:p>
    <w:p w14:paraId="403BB37A" w14:textId="77777777" w:rsidR="003D12EB" w:rsidRPr="005E062A" w:rsidRDefault="003D12EB">
      <w:pPr>
        <w:widowControl w:val="0"/>
        <w:autoSpaceDE w:val="0"/>
        <w:ind w:left="6237" w:right="-86"/>
        <w:jc w:val="both"/>
        <w:rPr>
          <w:bCs/>
        </w:rPr>
      </w:pPr>
    </w:p>
    <w:p w14:paraId="4D613034" w14:textId="77777777" w:rsidR="003D12EB" w:rsidRPr="005E062A" w:rsidRDefault="003D12EB">
      <w:pPr>
        <w:widowControl w:val="0"/>
        <w:autoSpaceDE w:val="0"/>
        <w:ind w:left="6237" w:right="-86"/>
        <w:jc w:val="both"/>
        <w:rPr>
          <w:bCs/>
        </w:rPr>
      </w:pPr>
    </w:p>
    <w:p w14:paraId="24830F69" w14:textId="77777777" w:rsidR="003D12EB" w:rsidRPr="005E062A" w:rsidRDefault="003D12EB">
      <w:pPr>
        <w:widowControl w:val="0"/>
        <w:autoSpaceDE w:val="0"/>
        <w:ind w:left="6237" w:right="-86"/>
        <w:jc w:val="both"/>
        <w:rPr>
          <w:bCs/>
        </w:rPr>
      </w:pPr>
    </w:p>
    <w:p w14:paraId="52F304C9" w14:textId="77777777" w:rsidR="003D12EB" w:rsidRPr="005E062A" w:rsidRDefault="003D12EB">
      <w:pPr>
        <w:widowControl w:val="0"/>
        <w:autoSpaceDE w:val="0"/>
        <w:ind w:left="6237" w:right="-86"/>
        <w:jc w:val="both"/>
        <w:rPr>
          <w:bCs/>
        </w:rPr>
      </w:pPr>
    </w:p>
    <w:p w14:paraId="500B8476" w14:textId="77777777" w:rsidR="003D12EB" w:rsidRPr="005E062A" w:rsidRDefault="003D12EB">
      <w:pPr>
        <w:widowControl w:val="0"/>
        <w:autoSpaceDE w:val="0"/>
        <w:ind w:left="6237" w:right="-86"/>
        <w:jc w:val="both"/>
        <w:rPr>
          <w:bCs/>
        </w:rPr>
      </w:pPr>
    </w:p>
    <w:p w14:paraId="64E57CDB" w14:textId="77777777" w:rsidR="003D12EB" w:rsidRPr="005E062A" w:rsidRDefault="003D12EB">
      <w:pPr>
        <w:widowControl w:val="0"/>
        <w:autoSpaceDE w:val="0"/>
        <w:ind w:left="6237" w:right="-86"/>
        <w:jc w:val="both"/>
        <w:rPr>
          <w:bCs/>
        </w:rPr>
      </w:pPr>
    </w:p>
    <w:p w14:paraId="52F3BD2B" w14:textId="77777777" w:rsidR="003D12EB" w:rsidRPr="005E062A" w:rsidRDefault="003D12EB">
      <w:pPr>
        <w:widowControl w:val="0"/>
        <w:autoSpaceDE w:val="0"/>
        <w:ind w:left="6237" w:right="-86"/>
        <w:jc w:val="both"/>
        <w:rPr>
          <w:bCs/>
        </w:rPr>
      </w:pPr>
    </w:p>
    <w:p w14:paraId="6BACEBC4" w14:textId="77777777" w:rsidR="003D12EB" w:rsidRPr="005E062A" w:rsidRDefault="003D12EB">
      <w:pPr>
        <w:widowControl w:val="0"/>
        <w:autoSpaceDE w:val="0"/>
        <w:ind w:left="6237" w:right="-86"/>
        <w:jc w:val="both"/>
        <w:rPr>
          <w:bCs/>
        </w:rPr>
      </w:pPr>
    </w:p>
    <w:p w14:paraId="63DDB38A" w14:textId="77777777" w:rsidR="003D12EB" w:rsidRDefault="003D12EB">
      <w:pPr>
        <w:widowControl w:val="0"/>
        <w:autoSpaceDE w:val="0"/>
        <w:ind w:left="6237" w:right="-86"/>
        <w:jc w:val="both"/>
        <w:rPr>
          <w:bCs/>
        </w:rPr>
      </w:pPr>
    </w:p>
    <w:p w14:paraId="4B3DA05B" w14:textId="77777777" w:rsidR="005E062A" w:rsidRDefault="005E062A">
      <w:pPr>
        <w:widowControl w:val="0"/>
        <w:autoSpaceDE w:val="0"/>
        <w:ind w:left="6237" w:right="-86"/>
        <w:jc w:val="both"/>
        <w:rPr>
          <w:bCs/>
        </w:rPr>
      </w:pPr>
    </w:p>
    <w:p w14:paraId="163D9A21" w14:textId="77777777" w:rsidR="005E062A" w:rsidRDefault="005E062A">
      <w:pPr>
        <w:widowControl w:val="0"/>
        <w:autoSpaceDE w:val="0"/>
        <w:ind w:left="6237" w:right="-86"/>
        <w:jc w:val="both"/>
        <w:rPr>
          <w:bCs/>
        </w:rPr>
      </w:pPr>
    </w:p>
    <w:p w14:paraId="544E9A03" w14:textId="77777777" w:rsidR="005E062A" w:rsidRDefault="005E062A">
      <w:pPr>
        <w:widowControl w:val="0"/>
        <w:autoSpaceDE w:val="0"/>
        <w:ind w:left="6237" w:right="-86"/>
        <w:jc w:val="both"/>
        <w:rPr>
          <w:bCs/>
        </w:rPr>
      </w:pPr>
    </w:p>
    <w:p w14:paraId="66773D81" w14:textId="77777777" w:rsidR="005E062A" w:rsidRDefault="005E062A">
      <w:pPr>
        <w:widowControl w:val="0"/>
        <w:autoSpaceDE w:val="0"/>
        <w:ind w:left="6237" w:right="-86"/>
        <w:jc w:val="both"/>
        <w:rPr>
          <w:bCs/>
        </w:rPr>
      </w:pPr>
    </w:p>
    <w:p w14:paraId="077F6498" w14:textId="77777777" w:rsidR="005E062A" w:rsidRDefault="005E062A">
      <w:pPr>
        <w:widowControl w:val="0"/>
        <w:autoSpaceDE w:val="0"/>
        <w:ind w:left="6237" w:right="-86"/>
        <w:jc w:val="both"/>
        <w:rPr>
          <w:bCs/>
        </w:rPr>
      </w:pPr>
    </w:p>
    <w:p w14:paraId="3D42CFD2" w14:textId="77777777" w:rsidR="005E062A" w:rsidRDefault="005E062A">
      <w:pPr>
        <w:widowControl w:val="0"/>
        <w:autoSpaceDE w:val="0"/>
        <w:ind w:left="6237" w:right="-86"/>
        <w:jc w:val="both"/>
        <w:rPr>
          <w:bCs/>
        </w:rPr>
      </w:pPr>
    </w:p>
    <w:p w14:paraId="472B7265" w14:textId="77777777" w:rsidR="00970DFE" w:rsidRDefault="00970DFE">
      <w:pPr>
        <w:widowControl w:val="0"/>
        <w:autoSpaceDE w:val="0"/>
        <w:ind w:left="6237" w:right="-86"/>
        <w:jc w:val="both"/>
        <w:rPr>
          <w:bCs/>
        </w:rPr>
      </w:pPr>
    </w:p>
    <w:p w14:paraId="68D074FD" w14:textId="77777777" w:rsidR="00970DFE" w:rsidRDefault="00970DFE">
      <w:pPr>
        <w:widowControl w:val="0"/>
        <w:autoSpaceDE w:val="0"/>
        <w:ind w:left="6237" w:right="-86"/>
        <w:jc w:val="both"/>
        <w:rPr>
          <w:bCs/>
        </w:rPr>
      </w:pPr>
    </w:p>
    <w:p w14:paraId="2025081F" w14:textId="77777777" w:rsidR="00970DFE" w:rsidRDefault="00970DFE">
      <w:pPr>
        <w:widowControl w:val="0"/>
        <w:autoSpaceDE w:val="0"/>
        <w:ind w:left="6237" w:right="-86"/>
        <w:jc w:val="both"/>
        <w:rPr>
          <w:bCs/>
        </w:rPr>
      </w:pPr>
    </w:p>
    <w:p w14:paraId="47B54A8E" w14:textId="77777777" w:rsidR="00970DFE" w:rsidRDefault="00970DFE">
      <w:pPr>
        <w:widowControl w:val="0"/>
        <w:autoSpaceDE w:val="0"/>
        <w:ind w:left="6237" w:right="-86"/>
        <w:jc w:val="both"/>
        <w:rPr>
          <w:bCs/>
        </w:rPr>
      </w:pPr>
    </w:p>
    <w:p w14:paraId="10F9F365" w14:textId="77777777" w:rsidR="00970DFE" w:rsidRDefault="00970DFE">
      <w:pPr>
        <w:widowControl w:val="0"/>
        <w:autoSpaceDE w:val="0"/>
        <w:ind w:left="6237" w:right="-86"/>
        <w:jc w:val="both"/>
        <w:rPr>
          <w:bCs/>
        </w:rPr>
      </w:pPr>
    </w:p>
    <w:p w14:paraId="5FFB19F2" w14:textId="77777777" w:rsidR="00081C29" w:rsidRDefault="00081C29">
      <w:pPr>
        <w:widowControl w:val="0"/>
        <w:autoSpaceDE w:val="0"/>
        <w:ind w:left="6237" w:right="-86"/>
        <w:jc w:val="both"/>
        <w:rPr>
          <w:bCs/>
        </w:rPr>
      </w:pPr>
    </w:p>
    <w:p w14:paraId="3F1F31DB" w14:textId="77777777" w:rsidR="00081C29" w:rsidRDefault="00081C29">
      <w:pPr>
        <w:widowControl w:val="0"/>
        <w:autoSpaceDE w:val="0"/>
        <w:ind w:left="6237" w:right="-86"/>
        <w:jc w:val="both"/>
        <w:rPr>
          <w:bCs/>
        </w:rPr>
      </w:pPr>
    </w:p>
    <w:p w14:paraId="2AC86957" w14:textId="77777777" w:rsidR="00081C29" w:rsidRDefault="00081C29">
      <w:pPr>
        <w:widowControl w:val="0"/>
        <w:autoSpaceDE w:val="0"/>
        <w:ind w:left="6237" w:right="-86"/>
        <w:jc w:val="both"/>
        <w:rPr>
          <w:bCs/>
        </w:rPr>
      </w:pPr>
    </w:p>
    <w:p w14:paraId="657DECB8" w14:textId="77777777" w:rsidR="005E062A" w:rsidRPr="005E062A" w:rsidRDefault="005E062A">
      <w:pPr>
        <w:widowControl w:val="0"/>
        <w:autoSpaceDE w:val="0"/>
        <w:ind w:left="6237" w:right="-86"/>
        <w:jc w:val="both"/>
        <w:rPr>
          <w:bCs/>
        </w:rPr>
      </w:pPr>
    </w:p>
    <w:p w14:paraId="2AEF3EF0" w14:textId="77777777" w:rsidR="003D12EB" w:rsidRPr="005E062A" w:rsidRDefault="003D12EB">
      <w:pPr>
        <w:widowControl w:val="0"/>
        <w:autoSpaceDE w:val="0"/>
        <w:ind w:left="6237" w:right="-86"/>
        <w:jc w:val="both"/>
      </w:pPr>
      <w:r w:rsidRPr="005E062A">
        <w:rPr>
          <w:b/>
          <w:bCs/>
          <w:spacing w:val="2"/>
        </w:rPr>
        <w:t>ЗАТВЕРДЖЕНО</w:t>
      </w:r>
    </w:p>
    <w:p w14:paraId="374E4CD6" w14:textId="77777777" w:rsidR="003D12EB" w:rsidRPr="005E062A" w:rsidRDefault="003D12EB">
      <w:pPr>
        <w:widowControl w:val="0"/>
        <w:autoSpaceDE w:val="0"/>
        <w:ind w:left="6237" w:right="-86"/>
        <w:jc w:val="both"/>
      </w:pPr>
      <w:r w:rsidRPr="005E062A">
        <w:rPr>
          <w:bCs/>
        </w:rPr>
        <w:t xml:space="preserve">наказ  </w:t>
      </w:r>
      <w:r w:rsidR="003E1224" w:rsidRPr="005E062A">
        <w:rPr>
          <w:bCs/>
        </w:rPr>
        <w:t>ЗМУ</w:t>
      </w:r>
      <w:r w:rsidRPr="005E062A">
        <w:rPr>
          <w:bCs/>
        </w:rPr>
        <w:t xml:space="preserve"> ДМС </w:t>
      </w:r>
    </w:p>
    <w:p w14:paraId="51E68ACD" w14:textId="77777777" w:rsidR="003D12EB" w:rsidRPr="005E062A" w:rsidRDefault="00970DFE">
      <w:pPr>
        <w:widowControl w:val="0"/>
        <w:autoSpaceDE w:val="0"/>
        <w:ind w:left="6237" w:right="-86"/>
        <w:jc w:val="both"/>
      </w:pPr>
      <w:r>
        <w:rPr>
          <w:bCs/>
        </w:rPr>
        <w:t>від 07.11.20025 №74</w:t>
      </w:r>
    </w:p>
    <w:p w14:paraId="1467CB3E" w14:textId="77777777" w:rsidR="003D12EB" w:rsidRPr="005E062A" w:rsidRDefault="003D12EB">
      <w:pPr>
        <w:rPr>
          <w:b/>
          <w:bCs/>
          <w:spacing w:val="2"/>
          <w:sz w:val="16"/>
          <w:szCs w:val="16"/>
        </w:rPr>
      </w:pPr>
    </w:p>
    <w:p w14:paraId="6CECCB29" w14:textId="77777777" w:rsidR="003D12EB" w:rsidRPr="005E062A" w:rsidRDefault="003D12EB">
      <w:pPr>
        <w:widowControl w:val="0"/>
        <w:autoSpaceDE w:val="0"/>
        <w:ind w:left="2096" w:right="1800"/>
        <w:jc w:val="center"/>
        <w:rPr>
          <w:b/>
          <w:bCs/>
          <w:spacing w:val="2"/>
          <w:sz w:val="16"/>
          <w:szCs w:val="16"/>
        </w:rPr>
      </w:pPr>
    </w:p>
    <w:p w14:paraId="533AC23A" w14:textId="77777777" w:rsidR="003D12EB" w:rsidRPr="005E062A" w:rsidRDefault="003D12EB">
      <w:pPr>
        <w:widowControl w:val="0"/>
        <w:autoSpaceDE w:val="0"/>
        <w:ind w:left="2096" w:right="1800"/>
        <w:jc w:val="center"/>
      </w:pPr>
      <w:r w:rsidRPr="005E062A">
        <w:rPr>
          <w:b/>
          <w:bCs/>
          <w:spacing w:val="2"/>
          <w:sz w:val="16"/>
          <w:szCs w:val="16"/>
        </w:rPr>
        <w:t>ТЕХНОЛОГІЧНА</w:t>
      </w:r>
      <w:r w:rsidRPr="005E062A">
        <w:rPr>
          <w:b/>
          <w:bCs/>
          <w:spacing w:val="-16"/>
          <w:sz w:val="16"/>
          <w:szCs w:val="16"/>
        </w:rPr>
        <w:t xml:space="preserve"> </w:t>
      </w:r>
      <w:r w:rsidRPr="005E062A">
        <w:rPr>
          <w:b/>
          <w:bCs/>
          <w:spacing w:val="-1"/>
          <w:sz w:val="16"/>
          <w:szCs w:val="16"/>
        </w:rPr>
        <w:t>К</w:t>
      </w:r>
      <w:r w:rsidRPr="005E062A">
        <w:rPr>
          <w:b/>
          <w:bCs/>
          <w:spacing w:val="2"/>
          <w:sz w:val="16"/>
          <w:szCs w:val="16"/>
        </w:rPr>
        <w:t>А</w:t>
      </w:r>
      <w:r w:rsidRPr="005E062A">
        <w:rPr>
          <w:b/>
          <w:bCs/>
          <w:spacing w:val="-1"/>
          <w:sz w:val="16"/>
          <w:szCs w:val="16"/>
        </w:rPr>
        <w:t>Р</w:t>
      </w:r>
      <w:r w:rsidRPr="005E062A">
        <w:rPr>
          <w:b/>
          <w:bCs/>
          <w:spacing w:val="2"/>
          <w:sz w:val="16"/>
          <w:szCs w:val="16"/>
        </w:rPr>
        <w:t>Т</w:t>
      </w:r>
      <w:r w:rsidRPr="005E062A">
        <w:rPr>
          <w:b/>
          <w:bCs/>
          <w:spacing w:val="-2"/>
          <w:sz w:val="16"/>
          <w:szCs w:val="16"/>
        </w:rPr>
        <w:t>КА</w:t>
      </w:r>
      <w:r w:rsidRPr="005E062A">
        <w:rPr>
          <w:b/>
          <w:bCs/>
          <w:spacing w:val="-3"/>
          <w:sz w:val="16"/>
          <w:szCs w:val="16"/>
        </w:rPr>
        <w:t xml:space="preserve"> </w:t>
      </w:r>
      <w:r w:rsidRPr="005E062A">
        <w:rPr>
          <w:b/>
          <w:bCs/>
          <w:spacing w:val="2"/>
          <w:sz w:val="16"/>
          <w:szCs w:val="16"/>
        </w:rPr>
        <w:t>АД</w:t>
      </w:r>
      <w:r w:rsidRPr="005E062A">
        <w:rPr>
          <w:b/>
          <w:bCs/>
          <w:spacing w:val="-2"/>
          <w:sz w:val="16"/>
          <w:szCs w:val="16"/>
        </w:rPr>
        <w:t>М</w:t>
      </w:r>
      <w:r w:rsidRPr="005E062A">
        <w:rPr>
          <w:b/>
          <w:bCs/>
          <w:spacing w:val="2"/>
          <w:sz w:val="16"/>
          <w:szCs w:val="16"/>
        </w:rPr>
        <w:t>ІНІСТ</w:t>
      </w:r>
      <w:r w:rsidRPr="005E062A">
        <w:rPr>
          <w:b/>
          <w:bCs/>
          <w:spacing w:val="-1"/>
          <w:sz w:val="16"/>
          <w:szCs w:val="16"/>
        </w:rPr>
        <w:t>Р</w:t>
      </w:r>
      <w:r w:rsidRPr="005E062A">
        <w:rPr>
          <w:b/>
          <w:bCs/>
          <w:spacing w:val="2"/>
          <w:sz w:val="16"/>
          <w:szCs w:val="16"/>
        </w:rPr>
        <w:t>АТИ</w:t>
      </w:r>
      <w:r w:rsidRPr="005E062A">
        <w:rPr>
          <w:b/>
          <w:bCs/>
          <w:spacing w:val="-2"/>
          <w:sz w:val="16"/>
          <w:szCs w:val="16"/>
        </w:rPr>
        <w:t>В</w:t>
      </w:r>
      <w:r w:rsidRPr="005E062A">
        <w:rPr>
          <w:b/>
          <w:bCs/>
          <w:spacing w:val="2"/>
          <w:sz w:val="16"/>
          <w:szCs w:val="16"/>
        </w:rPr>
        <w:t>НОЇ ПОСЛУГИ</w:t>
      </w:r>
      <w:r w:rsidRPr="005E062A">
        <w:rPr>
          <w:b/>
          <w:bCs/>
          <w:spacing w:val="2"/>
          <w:w w:val="99"/>
          <w:sz w:val="16"/>
          <w:szCs w:val="16"/>
        </w:rPr>
        <w:t xml:space="preserve"> </w:t>
      </w:r>
    </w:p>
    <w:p w14:paraId="103A1F4A" w14:textId="77777777" w:rsidR="003D12EB" w:rsidRPr="005E062A" w:rsidRDefault="003D12EB">
      <w:pPr>
        <w:widowControl w:val="0"/>
        <w:autoSpaceDE w:val="0"/>
        <w:ind w:left="2096" w:right="1800"/>
        <w:jc w:val="center"/>
        <w:rPr>
          <w:b/>
          <w:bCs/>
          <w:spacing w:val="2"/>
          <w:w w:val="99"/>
          <w:sz w:val="16"/>
          <w:szCs w:val="16"/>
        </w:rPr>
      </w:pPr>
    </w:p>
    <w:p w14:paraId="20CF02CC" w14:textId="77777777" w:rsidR="003D12EB" w:rsidRPr="005E062A" w:rsidRDefault="003D12EB">
      <w:pPr>
        <w:jc w:val="center"/>
        <w:rPr>
          <w:b/>
          <w:bCs/>
          <w:spacing w:val="2"/>
          <w:w w:val="99"/>
          <w:sz w:val="16"/>
          <w:szCs w:val="16"/>
        </w:rPr>
      </w:pPr>
    </w:p>
    <w:p w14:paraId="40AB0654" w14:textId="77777777" w:rsidR="003D12EB" w:rsidRPr="005E062A" w:rsidRDefault="003D12EB">
      <w:pPr>
        <w:jc w:val="center"/>
      </w:pPr>
      <w:r w:rsidRPr="005E062A">
        <w:rPr>
          <w:b/>
          <w:sz w:val="16"/>
          <w:szCs w:val="16"/>
        </w:rPr>
        <w:t>ОФОРМЛЕННЯ ТА ВИДАЧА ПАСПОРТА ГРОМАДЯНИНА УКРАЇНИ  ДЛЯ ВИЇЗДУ ЗА КОРДОН</w:t>
      </w:r>
    </w:p>
    <w:p w14:paraId="7C1EA385" w14:textId="77777777" w:rsidR="003D12EB" w:rsidRPr="005E062A" w:rsidRDefault="003D12EB">
      <w:pPr>
        <w:jc w:val="center"/>
      </w:pPr>
      <w:r w:rsidRPr="005E062A">
        <w:rPr>
          <w:b/>
          <w:sz w:val="16"/>
          <w:szCs w:val="16"/>
        </w:rPr>
        <w:t>З БЕЗКОНТАКТНИМ ЕЛЕКТРОННИМ НОСІЕМ</w:t>
      </w:r>
    </w:p>
    <w:p w14:paraId="3E7431CF" w14:textId="77777777" w:rsidR="003D12EB" w:rsidRPr="005E062A" w:rsidRDefault="003D12EB">
      <w:pPr>
        <w:jc w:val="center"/>
      </w:pPr>
      <w:r w:rsidRPr="005E062A">
        <w:rPr>
          <w:sz w:val="16"/>
          <w:szCs w:val="16"/>
        </w:rPr>
        <w:t>у зв’язку з обміном у разі:</w:t>
      </w:r>
    </w:p>
    <w:p w14:paraId="0AA79BDB" w14:textId="77777777" w:rsidR="003D12EB" w:rsidRPr="005E062A" w:rsidRDefault="003D12EB">
      <w:r w:rsidRPr="005E062A">
        <w:rPr>
          <w:sz w:val="18"/>
          <w:szCs w:val="16"/>
        </w:rPr>
        <w:t>1) зміни інформації, внесеної до паспорта для виїзду за кордон;</w:t>
      </w:r>
    </w:p>
    <w:p w14:paraId="5B12E93D" w14:textId="77777777" w:rsidR="003D12EB" w:rsidRPr="005E062A" w:rsidRDefault="003D12EB">
      <w:r w:rsidRPr="005E062A">
        <w:rPr>
          <w:sz w:val="18"/>
          <w:szCs w:val="16"/>
        </w:rPr>
        <w:t>2) виявлення помилки в інформації, внесеній до паспорта для виїзду за кордон;</w:t>
      </w:r>
    </w:p>
    <w:p w14:paraId="7F8AAA57" w14:textId="77777777" w:rsidR="003D12EB" w:rsidRPr="005E062A" w:rsidRDefault="003D12EB">
      <w:r w:rsidRPr="005E062A">
        <w:rPr>
          <w:sz w:val="18"/>
          <w:szCs w:val="16"/>
        </w:rPr>
        <w:t>3) закінчення строку дії паспорта для виїзду за кордон;</w:t>
      </w:r>
    </w:p>
    <w:p w14:paraId="05B5BC00" w14:textId="77777777" w:rsidR="003D12EB" w:rsidRPr="005E062A" w:rsidRDefault="003D12EB">
      <w:r w:rsidRPr="005E062A">
        <w:rPr>
          <w:sz w:val="18"/>
          <w:szCs w:val="16"/>
        </w:rPr>
        <w:t>4) непридатності паспорта для виїзду за кордон для подальшого використання.</w:t>
      </w:r>
    </w:p>
    <w:p w14:paraId="27FA1129" w14:textId="77777777" w:rsidR="003D12EB" w:rsidRPr="005E062A" w:rsidRDefault="003D12EB">
      <w:pPr>
        <w:jc w:val="center"/>
        <w:rPr>
          <w:b/>
          <w:sz w:val="16"/>
          <w:szCs w:val="16"/>
        </w:rPr>
      </w:pPr>
    </w:p>
    <w:tbl>
      <w:tblPr>
        <w:tblW w:w="0" w:type="auto"/>
        <w:tblLayout w:type="fixed"/>
        <w:tblLook w:val="0000" w:firstRow="0" w:lastRow="0" w:firstColumn="0" w:lastColumn="0" w:noHBand="0" w:noVBand="0"/>
      </w:tblPr>
      <w:tblGrid>
        <w:gridCol w:w="560"/>
        <w:gridCol w:w="4118"/>
        <w:gridCol w:w="2126"/>
        <w:gridCol w:w="1843"/>
        <w:gridCol w:w="1771"/>
      </w:tblGrid>
      <w:tr w:rsidR="003D12EB" w:rsidRPr="005E062A" w14:paraId="40BC3244" w14:textId="77777777" w:rsidTr="006B469D">
        <w:trPr>
          <w:trHeight w:val="792"/>
        </w:trPr>
        <w:tc>
          <w:tcPr>
            <w:tcW w:w="560" w:type="dxa"/>
            <w:tcBorders>
              <w:top w:val="single" w:sz="4" w:space="0" w:color="000000"/>
              <w:left w:val="single" w:sz="4" w:space="0" w:color="000000"/>
              <w:bottom w:val="single" w:sz="4" w:space="0" w:color="000000"/>
            </w:tcBorders>
          </w:tcPr>
          <w:p w14:paraId="3F711E79" w14:textId="77777777" w:rsidR="003D12EB" w:rsidRPr="005E062A" w:rsidRDefault="003D12EB">
            <w:pPr>
              <w:jc w:val="center"/>
            </w:pPr>
            <w:r w:rsidRPr="005E062A">
              <w:rPr>
                <w:b/>
                <w:sz w:val="16"/>
                <w:szCs w:val="16"/>
              </w:rPr>
              <w:t>№</w:t>
            </w:r>
            <w:r w:rsidRPr="005E062A">
              <w:rPr>
                <w:rFonts w:eastAsia="Verdana"/>
                <w:b/>
                <w:sz w:val="16"/>
                <w:szCs w:val="16"/>
              </w:rPr>
              <w:t xml:space="preserve"> </w:t>
            </w:r>
            <w:r w:rsidRPr="005E062A">
              <w:rPr>
                <w:b/>
                <w:sz w:val="16"/>
                <w:szCs w:val="16"/>
              </w:rPr>
              <w:t>з/п</w:t>
            </w:r>
          </w:p>
        </w:tc>
        <w:tc>
          <w:tcPr>
            <w:tcW w:w="4118" w:type="dxa"/>
            <w:tcBorders>
              <w:top w:val="single" w:sz="4" w:space="0" w:color="000000"/>
              <w:left w:val="single" w:sz="4" w:space="0" w:color="000000"/>
              <w:bottom w:val="single" w:sz="4" w:space="0" w:color="000000"/>
            </w:tcBorders>
          </w:tcPr>
          <w:p w14:paraId="71AAD3DB" w14:textId="77777777" w:rsidR="003D12EB" w:rsidRPr="005E062A" w:rsidRDefault="003D12EB">
            <w:pPr>
              <w:ind w:firstLine="321"/>
              <w:jc w:val="both"/>
            </w:pPr>
            <w:r w:rsidRPr="005E062A">
              <w:rPr>
                <w:b/>
                <w:sz w:val="16"/>
                <w:szCs w:val="16"/>
              </w:rPr>
              <w:t>Етапи опрацювання звернення про надання адміністративної послуги</w:t>
            </w:r>
          </w:p>
        </w:tc>
        <w:tc>
          <w:tcPr>
            <w:tcW w:w="2126" w:type="dxa"/>
            <w:tcBorders>
              <w:top w:val="single" w:sz="4" w:space="0" w:color="000000"/>
              <w:left w:val="single" w:sz="4" w:space="0" w:color="000000"/>
              <w:bottom w:val="single" w:sz="4" w:space="0" w:color="000000"/>
            </w:tcBorders>
          </w:tcPr>
          <w:p w14:paraId="418E78D6" w14:textId="77777777" w:rsidR="003D12EB" w:rsidRPr="005E062A" w:rsidRDefault="003D12EB">
            <w:pPr>
              <w:jc w:val="center"/>
            </w:pPr>
            <w:r w:rsidRPr="005E062A">
              <w:rPr>
                <w:b/>
                <w:sz w:val="16"/>
                <w:szCs w:val="16"/>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tcBorders>
          </w:tcPr>
          <w:p w14:paraId="11BE8263" w14:textId="77777777" w:rsidR="003D12EB" w:rsidRPr="005E062A" w:rsidRDefault="003D12EB">
            <w:pPr>
              <w:jc w:val="center"/>
            </w:pPr>
            <w:r w:rsidRPr="005E062A">
              <w:rPr>
                <w:b/>
                <w:sz w:val="16"/>
                <w:szCs w:val="16"/>
              </w:rPr>
              <w:t>Структурні підрозділи, відповідальні за етапи</w:t>
            </w:r>
          </w:p>
        </w:tc>
        <w:tc>
          <w:tcPr>
            <w:tcW w:w="1771" w:type="dxa"/>
            <w:tcBorders>
              <w:top w:val="single" w:sz="4" w:space="0" w:color="000000"/>
              <w:left w:val="single" w:sz="4" w:space="0" w:color="000000"/>
              <w:bottom w:val="single" w:sz="4" w:space="0" w:color="000000"/>
              <w:right w:val="single" w:sz="4" w:space="0" w:color="000000"/>
            </w:tcBorders>
          </w:tcPr>
          <w:p w14:paraId="549CBEDE" w14:textId="77777777" w:rsidR="003D12EB" w:rsidRPr="005E062A" w:rsidRDefault="003D12EB">
            <w:pPr>
              <w:jc w:val="center"/>
            </w:pPr>
            <w:r w:rsidRPr="005E062A">
              <w:rPr>
                <w:b/>
                <w:sz w:val="16"/>
                <w:szCs w:val="16"/>
              </w:rPr>
              <w:t>Строк виконання</w:t>
            </w:r>
          </w:p>
          <w:p w14:paraId="1C533F9D" w14:textId="77777777" w:rsidR="003D12EB" w:rsidRPr="005E062A" w:rsidRDefault="003D12EB">
            <w:pPr>
              <w:jc w:val="center"/>
            </w:pPr>
            <w:r w:rsidRPr="005E062A">
              <w:rPr>
                <w:b/>
                <w:sz w:val="16"/>
                <w:szCs w:val="16"/>
              </w:rPr>
              <w:t>етапів (днів)</w:t>
            </w:r>
          </w:p>
        </w:tc>
      </w:tr>
      <w:tr w:rsidR="00662B91" w:rsidRPr="005E062A" w14:paraId="2AABD085" w14:textId="77777777" w:rsidTr="006B469D">
        <w:tc>
          <w:tcPr>
            <w:tcW w:w="560" w:type="dxa"/>
            <w:tcBorders>
              <w:top w:val="single" w:sz="4" w:space="0" w:color="000000"/>
              <w:left w:val="single" w:sz="4" w:space="0" w:color="000000"/>
              <w:bottom w:val="single" w:sz="4" w:space="0" w:color="000000"/>
            </w:tcBorders>
          </w:tcPr>
          <w:p w14:paraId="0EE13871" w14:textId="77777777" w:rsidR="00662B91" w:rsidRPr="005E062A" w:rsidRDefault="00662B91">
            <w:pPr>
              <w:jc w:val="both"/>
            </w:pPr>
            <w:r w:rsidRPr="005E062A">
              <w:rPr>
                <w:sz w:val="16"/>
                <w:szCs w:val="16"/>
              </w:rPr>
              <w:t>1.</w:t>
            </w:r>
          </w:p>
        </w:tc>
        <w:tc>
          <w:tcPr>
            <w:tcW w:w="4118" w:type="dxa"/>
            <w:tcBorders>
              <w:top w:val="single" w:sz="4" w:space="0" w:color="000000"/>
              <w:left w:val="single" w:sz="4" w:space="0" w:color="000000"/>
              <w:bottom w:val="single" w:sz="4" w:space="0" w:color="000000"/>
            </w:tcBorders>
          </w:tcPr>
          <w:p w14:paraId="713F0371" w14:textId="77777777" w:rsidR="00662B91" w:rsidRPr="005E062A" w:rsidRDefault="00662B91">
            <w:pPr>
              <w:pStyle w:val="af1"/>
              <w:spacing w:before="0"/>
              <w:ind w:firstLine="321"/>
              <w:jc w:val="both"/>
              <w:rPr>
                <w:rFonts w:ascii="Times New Roman" w:hAnsi="Times New Roman" w:cs="Times New Roman"/>
              </w:rPr>
            </w:pPr>
            <w:r w:rsidRPr="005E062A">
              <w:rPr>
                <w:rFonts w:ascii="Times New Roman" w:hAnsi="Times New Roman" w:cs="Times New Roman"/>
                <w:sz w:val="16"/>
                <w:szCs w:val="16"/>
              </w:rPr>
              <w:t>Під час приймання документів від заявника здійснюється перевірка повноти поданих заявником документів, відповідність їх оформлення вимогам законодавства.</w:t>
            </w:r>
          </w:p>
          <w:p w14:paraId="1973EF54" w14:textId="77777777" w:rsidR="00662B91" w:rsidRPr="005E062A" w:rsidRDefault="00662B91">
            <w:pPr>
              <w:pStyle w:val="af1"/>
              <w:jc w:val="both"/>
              <w:rPr>
                <w:rFonts w:ascii="Times New Roman" w:hAnsi="Times New Roman" w:cs="Times New Roman"/>
              </w:rPr>
            </w:pPr>
            <w:r w:rsidRPr="005E062A">
              <w:rPr>
                <w:rFonts w:ascii="Times New Roman" w:hAnsi="Times New Roman" w:cs="Times New Roman"/>
                <w:sz w:val="16"/>
                <w:szCs w:val="16"/>
              </w:rPr>
              <w:t>У разі виявлення факту подання У разі подання заявником інформації (коду квитанції) про сплату адміністративного збору за допомогою програмного продукту «cheсk» перевіряється факт сплати адміністративного збору та роздруковується відповідна квитанція*.</w:t>
            </w:r>
          </w:p>
          <w:p w14:paraId="0FB124F0" w14:textId="77777777" w:rsidR="00662B91" w:rsidRPr="005E062A" w:rsidRDefault="00662B91">
            <w:pPr>
              <w:pStyle w:val="af1"/>
              <w:spacing w:before="0"/>
              <w:ind w:firstLine="321"/>
              <w:jc w:val="both"/>
              <w:rPr>
                <w:rFonts w:ascii="Times New Roman" w:hAnsi="Times New Roman" w:cs="Times New Roman"/>
              </w:rPr>
            </w:pPr>
            <w:r w:rsidRPr="005E062A">
              <w:rPr>
                <w:rFonts w:ascii="Times New Roman" w:hAnsi="Times New Roman" w:cs="Times New Roman"/>
                <w:sz w:val="16"/>
                <w:szCs w:val="16"/>
              </w:rPr>
              <w:t>У разі виявлення факту подання не всіх необхідних документів (у тому числі, у разі не підтвердження  за допомогою програмного продукту «cheсk» інформації про сплату адміністративного збору) або подання документів, оформлення яких не відповідає вимогам законодавства, заявник інформується про відмову в прийнятті документів із зазначенням підстав такої відмови. За бажанням заявника відмова надається в письмовому вигляді.</w:t>
            </w:r>
          </w:p>
        </w:tc>
        <w:tc>
          <w:tcPr>
            <w:tcW w:w="2126" w:type="dxa"/>
            <w:tcBorders>
              <w:top w:val="single" w:sz="4" w:space="0" w:color="000000"/>
              <w:left w:val="single" w:sz="4" w:space="0" w:color="000000"/>
              <w:bottom w:val="single" w:sz="4" w:space="0" w:color="000000"/>
            </w:tcBorders>
          </w:tcPr>
          <w:p w14:paraId="19E2C03D" w14:textId="77777777" w:rsidR="00662B91" w:rsidRPr="007D0CAA" w:rsidRDefault="00662B91" w:rsidP="004618A5">
            <w:pPr>
              <w:jc w:val="center"/>
              <w:rPr>
                <w:sz w:val="16"/>
                <w:szCs w:val="16"/>
              </w:rPr>
            </w:pPr>
            <w:r w:rsidRPr="007D0CAA">
              <w:rPr>
                <w:sz w:val="16"/>
                <w:szCs w:val="16"/>
              </w:rPr>
              <w:t>Працівник</w:t>
            </w:r>
            <w:r>
              <w:rPr>
                <w:sz w:val="16"/>
                <w:szCs w:val="16"/>
              </w:rPr>
              <w:t xml:space="preserve"> Самбірського відділу</w:t>
            </w:r>
            <w:r w:rsidRPr="007D0CAA">
              <w:rPr>
                <w:sz w:val="16"/>
                <w:szCs w:val="16"/>
              </w:rPr>
              <w:t xml:space="preserve"> </w:t>
            </w:r>
            <w:r>
              <w:rPr>
                <w:sz w:val="16"/>
                <w:szCs w:val="16"/>
              </w:rPr>
              <w:t>ЗМУ ДМС</w:t>
            </w:r>
          </w:p>
          <w:p w14:paraId="2AF5AEB7" w14:textId="77777777" w:rsidR="00662B91" w:rsidRDefault="00662B91" w:rsidP="004618A5">
            <w:pPr>
              <w:jc w:val="center"/>
              <w:rPr>
                <w:sz w:val="16"/>
                <w:szCs w:val="16"/>
              </w:rPr>
            </w:pPr>
            <w:r w:rsidRPr="007D0CAA">
              <w:rPr>
                <w:sz w:val="16"/>
                <w:szCs w:val="16"/>
              </w:rPr>
              <w:t xml:space="preserve"> </w:t>
            </w:r>
          </w:p>
          <w:p w14:paraId="2E3C720E" w14:textId="77777777" w:rsidR="00662B91" w:rsidRDefault="00662B91" w:rsidP="004618A5">
            <w:pPr>
              <w:jc w:val="center"/>
              <w:rPr>
                <w:sz w:val="16"/>
                <w:szCs w:val="16"/>
              </w:rPr>
            </w:pPr>
          </w:p>
          <w:p w14:paraId="5FF0592D" w14:textId="77777777" w:rsidR="00662B91" w:rsidRPr="007D0CAA" w:rsidRDefault="00662B91" w:rsidP="004618A5">
            <w:pPr>
              <w:jc w:val="center"/>
              <w:rPr>
                <w:sz w:val="16"/>
                <w:szCs w:val="16"/>
              </w:rPr>
            </w:pPr>
          </w:p>
          <w:p w14:paraId="229A083D" w14:textId="77777777" w:rsidR="00662B91" w:rsidRDefault="00662B91" w:rsidP="004618A5">
            <w:pPr>
              <w:ind w:left="32" w:right="-80" w:hanging="32"/>
              <w:jc w:val="center"/>
              <w:rPr>
                <w:sz w:val="16"/>
                <w:szCs w:val="16"/>
              </w:rPr>
            </w:pPr>
          </w:p>
          <w:p w14:paraId="0A3ACD6D" w14:textId="77777777" w:rsidR="00662B91" w:rsidRPr="007D0CAA" w:rsidRDefault="00662B91" w:rsidP="004618A5">
            <w:pPr>
              <w:ind w:left="32" w:right="-80" w:hanging="32"/>
              <w:jc w:val="center"/>
              <w:rPr>
                <w:sz w:val="16"/>
                <w:szCs w:val="16"/>
              </w:rPr>
            </w:pPr>
            <w:r w:rsidRPr="007D0CAA">
              <w:rPr>
                <w:sz w:val="16"/>
                <w:szCs w:val="16"/>
              </w:rPr>
              <w:t>Працівник центру надання  адміністративних послуг</w:t>
            </w:r>
          </w:p>
        </w:tc>
        <w:tc>
          <w:tcPr>
            <w:tcW w:w="1843" w:type="dxa"/>
            <w:tcBorders>
              <w:top w:val="single" w:sz="4" w:space="0" w:color="000000"/>
              <w:left w:val="single" w:sz="4" w:space="0" w:color="000000"/>
              <w:bottom w:val="single" w:sz="4" w:space="0" w:color="000000"/>
            </w:tcBorders>
          </w:tcPr>
          <w:p w14:paraId="0CE78A18" w14:textId="77777777" w:rsidR="00662B91" w:rsidRPr="007D0CAA" w:rsidRDefault="00662B91" w:rsidP="004618A5">
            <w:pPr>
              <w:ind w:left="-136" w:right="-80"/>
              <w:jc w:val="center"/>
              <w:rPr>
                <w:sz w:val="16"/>
                <w:szCs w:val="16"/>
              </w:rPr>
            </w:pPr>
            <w:r w:rsidRPr="007D0CAA">
              <w:rPr>
                <w:sz w:val="16"/>
                <w:szCs w:val="16"/>
              </w:rPr>
              <w:t xml:space="preserve"> </w:t>
            </w:r>
          </w:p>
          <w:p w14:paraId="29A976BD" w14:textId="77777777" w:rsidR="00662B91" w:rsidRPr="007D0CAA" w:rsidRDefault="00662B91" w:rsidP="004618A5">
            <w:pPr>
              <w:jc w:val="center"/>
              <w:rPr>
                <w:sz w:val="16"/>
                <w:szCs w:val="16"/>
              </w:rPr>
            </w:pPr>
            <w:r>
              <w:rPr>
                <w:sz w:val="16"/>
                <w:szCs w:val="16"/>
              </w:rPr>
              <w:t>Самбірський відділ</w:t>
            </w:r>
            <w:r w:rsidRPr="007D0CAA">
              <w:rPr>
                <w:sz w:val="16"/>
                <w:szCs w:val="16"/>
              </w:rPr>
              <w:t xml:space="preserve"> </w:t>
            </w:r>
            <w:r>
              <w:rPr>
                <w:sz w:val="16"/>
                <w:szCs w:val="16"/>
              </w:rPr>
              <w:t>ЗМУ ДМС</w:t>
            </w:r>
          </w:p>
          <w:p w14:paraId="653CF717" w14:textId="77777777" w:rsidR="00662B91" w:rsidRPr="007D0CAA" w:rsidRDefault="00662B91" w:rsidP="004618A5">
            <w:pPr>
              <w:jc w:val="center"/>
              <w:rPr>
                <w:sz w:val="16"/>
                <w:szCs w:val="16"/>
              </w:rPr>
            </w:pPr>
            <w:r w:rsidRPr="007D0CAA">
              <w:rPr>
                <w:sz w:val="16"/>
                <w:szCs w:val="16"/>
              </w:rPr>
              <w:t xml:space="preserve"> </w:t>
            </w:r>
          </w:p>
          <w:p w14:paraId="6EE023AA" w14:textId="77777777" w:rsidR="00662B91" w:rsidRDefault="00662B91" w:rsidP="004618A5">
            <w:pPr>
              <w:jc w:val="center"/>
              <w:rPr>
                <w:sz w:val="16"/>
                <w:szCs w:val="16"/>
              </w:rPr>
            </w:pPr>
          </w:p>
          <w:p w14:paraId="27C529B2" w14:textId="77777777" w:rsidR="00662B91" w:rsidRPr="007D0CAA" w:rsidRDefault="00662B91" w:rsidP="004618A5">
            <w:pPr>
              <w:jc w:val="center"/>
              <w:rPr>
                <w:sz w:val="16"/>
                <w:szCs w:val="16"/>
              </w:rPr>
            </w:pPr>
          </w:p>
          <w:p w14:paraId="51DD4BBC" w14:textId="77777777" w:rsidR="00662B91" w:rsidRPr="007D0CAA" w:rsidRDefault="00662B91" w:rsidP="004618A5">
            <w:pPr>
              <w:jc w:val="center"/>
              <w:rPr>
                <w:sz w:val="16"/>
                <w:szCs w:val="16"/>
              </w:rPr>
            </w:pPr>
            <w:r w:rsidRPr="007D0CAA">
              <w:rPr>
                <w:sz w:val="16"/>
                <w:szCs w:val="16"/>
              </w:rPr>
              <w:t>Центр надання адміністративних послуг</w:t>
            </w:r>
          </w:p>
        </w:tc>
        <w:tc>
          <w:tcPr>
            <w:tcW w:w="1771" w:type="dxa"/>
            <w:tcBorders>
              <w:top w:val="single" w:sz="4" w:space="0" w:color="000000"/>
              <w:left w:val="single" w:sz="4" w:space="0" w:color="000000"/>
              <w:bottom w:val="single" w:sz="4" w:space="0" w:color="000000"/>
              <w:right w:val="single" w:sz="4" w:space="0" w:color="000000"/>
            </w:tcBorders>
          </w:tcPr>
          <w:p w14:paraId="31AF3C5F" w14:textId="77777777" w:rsidR="00662B91" w:rsidRPr="005E062A" w:rsidRDefault="00662B91">
            <w:pPr>
              <w:jc w:val="center"/>
            </w:pPr>
            <w:r w:rsidRPr="005E062A">
              <w:rPr>
                <w:sz w:val="16"/>
                <w:szCs w:val="16"/>
              </w:rPr>
              <w:t>Під час прийому документів у день звернення</w:t>
            </w:r>
          </w:p>
        </w:tc>
      </w:tr>
      <w:tr w:rsidR="00662B91" w:rsidRPr="005E062A" w14:paraId="68484016" w14:textId="77777777" w:rsidTr="006B469D">
        <w:tc>
          <w:tcPr>
            <w:tcW w:w="560" w:type="dxa"/>
            <w:tcBorders>
              <w:top w:val="single" w:sz="4" w:space="0" w:color="000000"/>
              <w:left w:val="single" w:sz="4" w:space="0" w:color="000000"/>
              <w:bottom w:val="single" w:sz="4" w:space="0" w:color="000000"/>
            </w:tcBorders>
          </w:tcPr>
          <w:p w14:paraId="1C6B4726" w14:textId="77777777" w:rsidR="00662B91" w:rsidRPr="005E062A" w:rsidRDefault="00662B91">
            <w:pPr>
              <w:jc w:val="both"/>
            </w:pPr>
            <w:r w:rsidRPr="005E062A">
              <w:rPr>
                <w:sz w:val="16"/>
                <w:szCs w:val="16"/>
              </w:rPr>
              <w:t>2</w:t>
            </w:r>
          </w:p>
        </w:tc>
        <w:tc>
          <w:tcPr>
            <w:tcW w:w="4118" w:type="dxa"/>
            <w:tcBorders>
              <w:top w:val="single" w:sz="4" w:space="0" w:color="000000"/>
              <w:left w:val="single" w:sz="4" w:space="0" w:color="000000"/>
              <w:bottom w:val="single" w:sz="4" w:space="0" w:color="000000"/>
            </w:tcBorders>
          </w:tcPr>
          <w:p w14:paraId="5A95458F" w14:textId="77777777" w:rsidR="00662B91" w:rsidRPr="005E062A" w:rsidRDefault="00662B91">
            <w:pPr>
              <w:pStyle w:val="af1"/>
              <w:spacing w:before="0"/>
              <w:ind w:firstLine="321"/>
              <w:jc w:val="both"/>
              <w:rPr>
                <w:rFonts w:ascii="Times New Roman" w:hAnsi="Times New Roman" w:cs="Times New Roman"/>
              </w:rPr>
            </w:pPr>
            <w:r w:rsidRPr="005E062A">
              <w:rPr>
                <w:rFonts w:ascii="Times New Roman" w:hAnsi="Times New Roman" w:cs="Times New Roman"/>
                <w:sz w:val="16"/>
                <w:szCs w:val="16"/>
              </w:rPr>
              <w:t>У разі відповідності поданих документів вимогам цього Порядку працівник із використанням електронного цифрового підпису та із застосуванням засобів Реєстру формує заяву-анкету (у тому числі здійснює отримання біометричних даних, параметрів).</w:t>
            </w:r>
          </w:p>
        </w:tc>
        <w:tc>
          <w:tcPr>
            <w:tcW w:w="2126" w:type="dxa"/>
            <w:tcBorders>
              <w:top w:val="single" w:sz="4" w:space="0" w:color="000000"/>
              <w:left w:val="single" w:sz="4" w:space="0" w:color="000000"/>
              <w:bottom w:val="single" w:sz="4" w:space="0" w:color="000000"/>
            </w:tcBorders>
          </w:tcPr>
          <w:p w14:paraId="2B9A671A" w14:textId="77777777" w:rsidR="00662B91" w:rsidRPr="007D0CAA" w:rsidRDefault="00662B91" w:rsidP="004618A5">
            <w:pPr>
              <w:jc w:val="center"/>
              <w:rPr>
                <w:sz w:val="16"/>
                <w:szCs w:val="16"/>
              </w:rPr>
            </w:pPr>
            <w:r w:rsidRPr="007D0CAA">
              <w:rPr>
                <w:sz w:val="16"/>
                <w:szCs w:val="16"/>
              </w:rPr>
              <w:t>Працівник</w:t>
            </w:r>
            <w:r>
              <w:rPr>
                <w:sz w:val="16"/>
                <w:szCs w:val="16"/>
              </w:rPr>
              <w:t xml:space="preserve"> Самбірського відділу</w:t>
            </w:r>
            <w:r w:rsidRPr="007D0CAA">
              <w:rPr>
                <w:sz w:val="16"/>
                <w:szCs w:val="16"/>
              </w:rPr>
              <w:t xml:space="preserve"> </w:t>
            </w:r>
            <w:r>
              <w:rPr>
                <w:sz w:val="16"/>
                <w:szCs w:val="16"/>
              </w:rPr>
              <w:t>ЗМУ ДМС</w:t>
            </w:r>
          </w:p>
          <w:p w14:paraId="5D72165A" w14:textId="77777777" w:rsidR="00662B91" w:rsidRDefault="00662B91" w:rsidP="004618A5">
            <w:pPr>
              <w:jc w:val="center"/>
              <w:rPr>
                <w:sz w:val="16"/>
                <w:szCs w:val="16"/>
              </w:rPr>
            </w:pPr>
            <w:r w:rsidRPr="007D0CAA">
              <w:rPr>
                <w:sz w:val="16"/>
                <w:szCs w:val="16"/>
              </w:rPr>
              <w:t xml:space="preserve"> </w:t>
            </w:r>
          </w:p>
          <w:p w14:paraId="7CD06697" w14:textId="77777777" w:rsidR="00662B91" w:rsidRDefault="00662B91" w:rsidP="004618A5">
            <w:pPr>
              <w:jc w:val="center"/>
              <w:rPr>
                <w:sz w:val="16"/>
                <w:szCs w:val="16"/>
              </w:rPr>
            </w:pPr>
          </w:p>
          <w:p w14:paraId="61FC9E46" w14:textId="77777777" w:rsidR="00662B91" w:rsidRPr="007D0CAA" w:rsidRDefault="00662B91" w:rsidP="004618A5">
            <w:pPr>
              <w:jc w:val="center"/>
              <w:rPr>
                <w:sz w:val="16"/>
                <w:szCs w:val="16"/>
              </w:rPr>
            </w:pPr>
          </w:p>
          <w:p w14:paraId="3350C12B" w14:textId="77777777" w:rsidR="00662B91" w:rsidRDefault="00662B91" w:rsidP="004618A5">
            <w:pPr>
              <w:ind w:left="32" w:right="-80" w:hanging="32"/>
              <w:jc w:val="center"/>
              <w:rPr>
                <w:sz w:val="16"/>
                <w:szCs w:val="16"/>
              </w:rPr>
            </w:pPr>
          </w:p>
          <w:p w14:paraId="3C0F4B04" w14:textId="77777777" w:rsidR="00662B91" w:rsidRPr="007D0CAA" w:rsidRDefault="00662B91" w:rsidP="004618A5">
            <w:pPr>
              <w:ind w:left="32" w:right="-80" w:hanging="32"/>
              <w:jc w:val="center"/>
              <w:rPr>
                <w:sz w:val="16"/>
                <w:szCs w:val="16"/>
              </w:rPr>
            </w:pPr>
            <w:r w:rsidRPr="007D0CAA">
              <w:rPr>
                <w:sz w:val="16"/>
                <w:szCs w:val="16"/>
              </w:rPr>
              <w:t>Працівник центру надання  адміністративних послуг</w:t>
            </w:r>
          </w:p>
        </w:tc>
        <w:tc>
          <w:tcPr>
            <w:tcW w:w="1843" w:type="dxa"/>
            <w:tcBorders>
              <w:top w:val="single" w:sz="4" w:space="0" w:color="000000"/>
              <w:left w:val="single" w:sz="4" w:space="0" w:color="000000"/>
              <w:bottom w:val="single" w:sz="4" w:space="0" w:color="000000"/>
            </w:tcBorders>
          </w:tcPr>
          <w:p w14:paraId="31BD9B5E" w14:textId="77777777" w:rsidR="00662B91" w:rsidRPr="007D0CAA" w:rsidRDefault="00662B91" w:rsidP="004618A5">
            <w:pPr>
              <w:ind w:left="-136" w:right="-80"/>
              <w:jc w:val="center"/>
              <w:rPr>
                <w:sz w:val="16"/>
                <w:szCs w:val="16"/>
              </w:rPr>
            </w:pPr>
            <w:r w:rsidRPr="007D0CAA">
              <w:rPr>
                <w:sz w:val="16"/>
                <w:szCs w:val="16"/>
              </w:rPr>
              <w:t xml:space="preserve"> </w:t>
            </w:r>
          </w:p>
          <w:p w14:paraId="51FE207E" w14:textId="77777777" w:rsidR="00662B91" w:rsidRPr="007D0CAA" w:rsidRDefault="00662B91" w:rsidP="004618A5">
            <w:pPr>
              <w:jc w:val="center"/>
              <w:rPr>
                <w:sz w:val="16"/>
                <w:szCs w:val="16"/>
              </w:rPr>
            </w:pPr>
            <w:r>
              <w:rPr>
                <w:sz w:val="16"/>
                <w:szCs w:val="16"/>
              </w:rPr>
              <w:t>Самбірський відділ</w:t>
            </w:r>
            <w:r w:rsidRPr="007D0CAA">
              <w:rPr>
                <w:sz w:val="16"/>
                <w:szCs w:val="16"/>
              </w:rPr>
              <w:t xml:space="preserve"> </w:t>
            </w:r>
            <w:r>
              <w:rPr>
                <w:sz w:val="16"/>
                <w:szCs w:val="16"/>
              </w:rPr>
              <w:t>ЗМУ ДМС</w:t>
            </w:r>
          </w:p>
          <w:p w14:paraId="1D315638" w14:textId="77777777" w:rsidR="00662B91" w:rsidRPr="007D0CAA" w:rsidRDefault="00662B91" w:rsidP="004618A5">
            <w:pPr>
              <w:jc w:val="center"/>
              <w:rPr>
                <w:sz w:val="16"/>
                <w:szCs w:val="16"/>
              </w:rPr>
            </w:pPr>
            <w:r w:rsidRPr="007D0CAA">
              <w:rPr>
                <w:sz w:val="16"/>
                <w:szCs w:val="16"/>
              </w:rPr>
              <w:t xml:space="preserve"> </w:t>
            </w:r>
          </w:p>
          <w:p w14:paraId="08C57106" w14:textId="77777777" w:rsidR="00662B91" w:rsidRDefault="00662B91" w:rsidP="004618A5">
            <w:pPr>
              <w:jc w:val="center"/>
              <w:rPr>
                <w:sz w:val="16"/>
                <w:szCs w:val="16"/>
              </w:rPr>
            </w:pPr>
          </w:p>
          <w:p w14:paraId="198D9C05" w14:textId="77777777" w:rsidR="00662B91" w:rsidRPr="007D0CAA" w:rsidRDefault="00662B91" w:rsidP="004618A5">
            <w:pPr>
              <w:jc w:val="center"/>
              <w:rPr>
                <w:sz w:val="16"/>
                <w:szCs w:val="16"/>
              </w:rPr>
            </w:pPr>
          </w:p>
          <w:p w14:paraId="68A71F11" w14:textId="77777777" w:rsidR="00662B91" w:rsidRPr="007D0CAA" w:rsidRDefault="00662B91" w:rsidP="004618A5">
            <w:pPr>
              <w:jc w:val="center"/>
              <w:rPr>
                <w:sz w:val="16"/>
                <w:szCs w:val="16"/>
              </w:rPr>
            </w:pPr>
            <w:r w:rsidRPr="007D0CAA">
              <w:rPr>
                <w:sz w:val="16"/>
                <w:szCs w:val="16"/>
              </w:rPr>
              <w:t>Центр надання адміністративних послуг</w:t>
            </w:r>
          </w:p>
        </w:tc>
        <w:tc>
          <w:tcPr>
            <w:tcW w:w="1771" w:type="dxa"/>
            <w:tcBorders>
              <w:top w:val="single" w:sz="4" w:space="0" w:color="000000"/>
              <w:left w:val="single" w:sz="4" w:space="0" w:color="000000"/>
              <w:bottom w:val="single" w:sz="4" w:space="0" w:color="000000"/>
              <w:right w:val="single" w:sz="4" w:space="0" w:color="000000"/>
            </w:tcBorders>
          </w:tcPr>
          <w:p w14:paraId="6E5FB24E" w14:textId="77777777" w:rsidR="00662B91" w:rsidRPr="005E062A" w:rsidRDefault="00662B91">
            <w:pPr>
              <w:jc w:val="center"/>
            </w:pPr>
            <w:r w:rsidRPr="005E062A">
              <w:rPr>
                <w:sz w:val="16"/>
                <w:szCs w:val="16"/>
              </w:rPr>
              <w:t>Під час прийому документів у день звернення</w:t>
            </w:r>
          </w:p>
        </w:tc>
      </w:tr>
      <w:tr w:rsidR="00662B91" w:rsidRPr="005E062A" w14:paraId="47A13EA4" w14:textId="77777777" w:rsidTr="006B469D">
        <w:tc>
          <w:tcPr>
            <w:tcW w:w="560" w:type="dxa"/>
            <w:tcBorders>
              <w:top w:val="single" w:sz="4" w:space="0" w:color="000000"/>
              <w:left w:val="single" w:sz="4" w:space="0" w:color="000000"/>
              <w:bottom w:val="single" w:sz="4" w:space="0" w:color="000000"/>
            </w:tcBorders>
          </w:tcPr>
          <w:p w14:paraId="36CF7F9C" w14:textId="77777777" w:rsidR="00662B91" w:rsidRPr="005E062A" w:rsidRDefault="00662B91">
            <w:pPr>
              <w:jc w:val="both"/>
            </w:pPr>
            <w:r w:rsidRPr="005E062A">
              <w:rPr>
                <w:sz w:val="16"/>
                <w:szCs w:val="16"/>
              </w:rPr>
              <w:t>3</w:t>
            </w:r>
          </w:p>
        </w:tc>
        <w:tc>
          <w:tcPr>
            <w:tcW w:w="4118" w:type="dxa"/>
            <w:tcBorders>
              <w:top w:val="single" w:sz="4" w:space="0" w:color="000000"/>
              <w:left w:val="single" w:sz="4" w:space="0" w:color="000000"/>
              <w:bottom w:val="single" w:sz="4" w:space="0" w:color="000000"/>
            </w:tcBorders>
          </w:tcPr>
          <w:p w14:paraId="515F4190" w14:textId="77777777" w:rsidR="00662B91" w:rsidRPr="005E062A" w:rsidRDefault="00662B91">
            <w:pPr>
              <w:pStyle w:val="af1"/>
              <w:spacing w:before="0"/>
              <w:ind w:firstLine="321"/>
              <w:jc w:val="both"/>
              <w:rPr>
                <w:rFonts w:ascii="Times New Roman" w:hAnsi="Times New Roman" w:cs="Times New Roman"/>
              </w:rPr>
            </w:pPr>
            <w:r w:rsidRPr="005E062A">
              <w:rPr>
                <w:rFonts w:ascii="Times New Roman" w:hAnsi="Times New Roman" w:cs="Times New Roman"/>
                <w:sz w:val="16"/>
                <w:szCs w:val="16"/>
              </w:rPr>
              <w:t>Після формування заяви-анкети працівник друкує її та надає заявнику для перевірки правильності внесених до заяви-анкети відомостей. Реєстрація заяви-анкети здійснюється із застосуванням засобів Реєстру під час її формування.</w:t>
            </w:r>
          </w:p>
          <w:p w14:paraId="4E630C80" w14:textId="77777777" w:rsidR="00662B91" w:rsidRPr="005E062A" w:rsidRDefault="00662B91">
            <w:pPr>
              <w:pStyle w:val="af1"/>
              <w:spacing w:before="0"/>
              <w:ind w:firstLine="321"/>
              <w:jc w:val="both"/>
              <w:rPr>
                <w:rFonts w:ascii="Times New Roman" w:hAnsi="Times New Roman" w:cs="Times New Roman"/>
              </w:rPr>
            </w:pPr>
            <w:r w:rsidRPr="005E062A">
              <w:rPr>
                <w:rFonts w:ascii="Times New Roman" w:hAnsi="Times New Roman" w:cs="Times New Roman"/>
                <w:sz w:val="16"/>
                <w:szCs w:val="16"/>
              </w:rPr>
              <w:t>У разі виявлення помилок в заяві-анкеті працівник вносить до неї відповідні виправлення.</w:t>
            </w:r>
          </w:p>
          <w:p w14:paraId="48E36683" w14:textId="77777777" w:rsidR="00662B91" w:rsidRPr="005E062A" w:rsidRDefault="00662B91">
            <w:pPr>
              <w:pStyle w:val="af0"/>
              <w:ind w:left="0" w:firstLine="321"/>
              <w:jc w:val="both"/>
            </w:pPr>
            <w:r w:rsidRPr="005E062A">
              <w:rPr>
                <w:sz w:val="16"/>
                <w:szCs w:val="16"/>
                <w:lang w:eastAsia="ru-RU"/>
              </w:rPr>
              <w:t>Працівник звертає його увагу на написання прізвища та імені латинськими літерами відповідно до Таблиці транслітерації українського алфавіту латиницею, затвердженою постановою КМУ від 27.01.2010 № 55.</w:t>
            </w:r>
          </w:p>
          <w:p w14:paraId="56E08B87" w14:textId="77777777" w:rsidR="00662B91" w:rsidRPr="005E062A" w:rsidRDefault="00662B91">
            <w:pPr>
              <w:pStyle w:val="af0"/>
              <w:ind w:left="0" w:firstLine="321"/>
              <w:jc w:val="both"/>
            </w:pPr>
            <w:r w:rsidRPr="005E062A">
              <w:rPr>
                <w:sz w:val="16"/>
                <w:szCs w:val="16"/>
                <w:lang w:eastAsia="ru-RU"/>
              </w:rPr>
              <w:t xml:space="preserve">Якщо заявник виявив бажання зазначити своє прізвище або/та ім’я латинськими літерами відповідно до його написання у раніше виданих на його ім’я документах, працівник роз’яснює, що для внесення змін необхідно подати письмову заяву (довільної форми) та </w:t>
            </w:r>
            <w:r w:rsidRPr="005E062A">
              <w:rPr>
                <w:sz w:val="16"/>
                <w:szCs w:val="16"/>
                <w:lang w:eastAsia="ru-RU"/>
              </w:rPr>
              <w:lastRenderedPageBreak/>
              <w:t>документ, що підтверджує зазначений факт, а саме:</w:t>
            </w:r>
          </w:p>
          <w:p w14:paraId="7F558F02" w14:textId="77777777" w:rsidR="00662B91" w:rsidRPr="005E062A" w:rsidRDefault="00662B91">
            <w:pPr>
              <w:pStyle w:val="af0"/>
              <w:ind w:left="0" w:firstLine="321"/>
              <w:jc w:val="both"/>
            </w:pPr>
            <w:r w:rsidRPr="005E062A">
              <w:rPr>
                <w:sz w:val="16"/>
                <w:szCs w:val="16"/>
                <w:lang w:eastAsia="ru-RU"/>
              </w:rPr>
              <w:t>-  паспорт громадянина України, паспорт громадянина України для виїзду за кордон;</w:t>
            </w:r>
          </w:p>
          <w:p w14:paraId="105C3F2F" w14:textId="77777777" w:rsidR="00662B91" w:rsidRPr="005E062A" w:rsidRDefault="00662B91">
            <w:pPr>
              <w:pStyle w:val="af0"/>
              <w:ind w:left="0" w:firstLine="321"/>
              <w:jc w:val="both"/>
            </w:pPr>
            <w:r w:rsidRPr="005E062A">
              <w:rPr>
                <w:sz w:val="16"/>
                <w:szCs w:val="16"/>
                <w:lang w:eastAsia="ru-RU"/>
              </w:rPr>
              <w:t>- документ, що підтверджують факт народження, зміни імені (у тому числі у разі укладення або розірвання шлюбу), виданого компетентним органом іноземної держави та легалізованого в установленому порядку;</w:t>
            </w:r>
          </w:p>
          <w:p w14:paraId="3DF0A080" w14:textId="77777777" w:rsidR="00662B91" w:rsidRPr="005E062A" w:rsidRDefault="00662B91">
            <w:pPr>
              <w:pStyle w:val="af0"/>
              <w:ind w:left="0" w:firstLine="321"/>
              <w:jc w:val="both"/>
            </w:pPr>
            <w:r w:rsidRPr="005E062A">
              <w:rPr>
                <w:sz w:val="16"/>
                <w:szCs w:val="16"/>
                <w:lang w:eastAsia="ru-RU"/>
              </w:rPr>
              <w:t>- раніше видані паспорта на ім’я дитини/батьків (або одного з них)/одного з подружжя, у тому числі в паспортах для виїзду за кордон, виданих іноземними державами, якщо дитина/батьки/один з подружжя є іноземцями.</w:t>
            </w:r>
          </w:p>
          <w:p w14:paraId="534A31B4" w14:textId="77777777" w:rsidR="00662B91" w:rsidRPr="005E062A" w:rsidRDefault="00662B91">
            <w:pPr>
              <w:pStyle w:val="af0"/>
              <w:ind w:left="0" w:firstLine="321"/>
              <w:jc w:val="both"/>
            </w:pPr>
            <w:r w:rsidRPr="005E062A">
              <w:rPr>
                <w:sz w:val="16"/>
                <w:szCs w:val="16"/>
                <w:lang w:eastAsia="ru-RU"/>
              </w:rPr>
              <w:t>Якщо документи, які можуть підтвердити зазначених факт наявні у заявника під час прийому, працівник приймає від нього письмову заяву, сканує її  та документ до заяви-анкети і вносить корегування у написання прізвища та/або імені до відповідних полів заяви-анкети.</w:t>
            </w:r>
          </w:p>
          <w:p w14:paraId="6061B31C" w14:textId="77777777" w:rsidR="00662B91" w:rsidRPr="005E062A" w:rsidRDefault="00662B91">
            <w:pPr>
              <w:ind w:firstLine="321"/>
              <w:jc w:val="both"/>
            </w:pPr>
            <w:r w:rsidRPr="005E062A">
              <w:rPr>
                <w:sz w:val="16"/>
                <w:szCs w:val="16"/>
              </w:rPr>
              <w:t>Якщо під час прийому відсутні підтверджуючі документи та заявник згоден відмовитися від оформлення, працівник оформлює відмову від оформлення заяви-анкети.</w:t>
            </w:r>
          </w:p>
        </w:tc>
        <w:tc>
          <w:tcPr>
            <w:tcW w:w="2126" w:type="dxa"/>
            <w:tcBorders>
              <w:top w:val="single" w:sz="4" w:space="0" w:color="000000"/>
              <w:left w:val="single" w:sz="4" w:space="0" w:color="000000"/>
              <w:bottom w:val="single" w:sz="4" w:space="0" w:color="000000"/>
            </w:tcBorders>
          </w:tcPr>
          <w:p w14:paraId="1F212885" w14:textId="77777777" w:rsidR="00662B91" w:rsidRPr="007D0CAA" w:rsidRDefault="00662B91" w:rsidP="004618A5">
            <w:pPr>
              <w:jc w:val="center"/>
              <w:rPr>
                <w:sz w:val="16"/>
                <w:szCs w:val="16"/>
              </w:rPr>
            </w:pPr>
            <w:r w:rsidRPr="007D0CAA">
              <w:rPr>
                <w:sz w:val="16"/>
                <w:szCs w:val="16"/>
              </w:rPr>
              <w:lastRenderedPageBreak/>
              <w:t>Працівник</w:t>
            </w:r>
            <w:r>
              <w:rPr>
                <w:sz w:val="16"/>
                <w:szCs w:val="16"/>
              </w:rPr>
              <w:t xml:space="preserve"> Самбірського відділу</w:t>
            </w:r>
            <w:r w:rsidRPr="007D0CAA">
              <w:rPr>
                <w:sz w:val="16"/>
                <w:szCs w:val="16"/>
              </w:rPr>
              <w:t xml:space="preserve"> </w:t>
            </w:r>
            <w:r>
              <w:rPr>
                <w:sz w:val="16"/>
                <w:szCs w:val="16"/>
              </w:rPr>
              <w:t>ЗМУ ДМС</w:t>
            </w:r>
          </w:p>
          <w:p w14:paraId="561C26A5" w14:textId="77777777" w:rsidR="00662B91" w:rsidRDefault="00662B91" w:rsidP="004618A5">
            <w:pPr>
              <w:jc w:val="center"/>
              <w:rPr>
                <w:sz w:val="16"/>
                <w:szCs w:val="16"/>
              </w:rPr>
            </w:pPr>
            <w:r w:rsidRPr="007D0CAA">
              <w:rPr>
                <w:sz w:val="16"/>
                <w:szCs w:val="16"/>
              </w:rPr>
              <w:t xml:space="preserve"> </w:t>
            </w:r>
          </w:p>
          <w:p w14:paraId="110367DA" w14:textId="77777777" w:rsidR="00662B91" w:rsidRDefault="00662B91" w:rsidP="004618A5">
            <w:pPr>
              <w:jc w:val="center"/>
              <w:rPr>
                <w:sz w:val="16"/>
                <w:szCs w:val="16"/>
              </w:rPr>
            </w:pPr>
          </w:p>
          <w:p w14:paraId="4AB3DCDA" w14:textId="77777777" w:rsidR="00662B91" w:rsidRPr="007D0CAA" w:rsidRDefault="00662B91" w:rsidP="004618A5">
            <w:pPr>
              <w:jc w:val="center"/>
              <w:rPr>
                <w:sz w:val="16"/>
                <w:szCs w:val="16"/>
              </w:rPr>
            </w:pPr>
          </w:p>
          <w:p w14:paraId="712C7C0C" w14:textId="77777777" w:rsidR="00662B91" w:rsidRDefault="00662B91" w:rsidP="004618A5">
            <w:pPr>
              <w:ind w:left="32" w:right="-80" w:hanging="32"/>
              <w:jc w:val="center"/>
              <w:rPr>
                <w:sz w:val="16"/>
                <w:szCs w:val="16"/>
              </w:rPr>
            </w:pPr>
          </w:p>
          <w:p w14:paraId="529FC4EE" w14:textId="77777777" w:rsidR="00662B91" w:rsidRPr="007D0CAA" w:rsidRDefault="00662B91" w:rsidP="004618A5">
            <w:pPr>
              <w:ind w:left="32" w:right="-80" w:hanging="32"/>
              <w:jc w:val="center"/>
              <w:rPr>
                <w:sz w:val="16"/>
                <w:szCs w:val="16"/>
              </w:rPr>
            </w:pPr>
            <w:r w:rsidRPr="007D0CAA">
              <w:rPr>
                <w:sz w:val="16"/>
                <w:szCs w:val="16"/>
              </w:rPr>
              <w:t>Працівник центру надання  адміністративних послуг</w:t>
            </w:r>
          </w:p>
        </w:tc>
        <w:tc>
          <w:tcPr>
            <w:tcW w:w="1843" w:type="dxa"/>
            <w:tcBorders>
              <w:top w:val="single" w:sz="4" w:space="0" w:color="000000"/>
              <w:left w:val="single" w:sz="4" w:space="0" w:color="000000"/>
              <w:bottom w:val="single" w:sz="4" w:space="0" w:color="000000"/>
            </w:tcBorders>
          </w:tcPr>
          <w:p w14:paraId="5652BFF1" w14:textId="77777777" w:rsidR="00662B91" w:rsidRPr="007D0CAA" w:rsidRDefault="00662B91" w:rsidP="004618A5">
            <w:pPr>
              <w:ind w:left="-136" w:right="-80"/>
              <w:jc w:val="center"/>
              <w:rPr>
                <w:sz w:val="16"/>
                <w:szCs w:val="16"/>
              </w:rPr>
            </w:pPr>
            <w:r w:rsidRPr="007D0CAA">
              <w:rPr>
                <w:sz w:val="16"/>
                <w:szCs w:val="16"/>
              </w:rPr>
              <w:t xml:space="preserve"> </w:t>
            </w:r>
          </w:p>
          <w:p w14:paraId="3F9A6674" w14:textId="77777777" w:rsidR="00662B91" w:rsidRPr="007D0CAA" w:rsidRDefault="00662B91" w:rsidP="004618A5">
            <w:pPr>
              <w:jc w:val="center"/>
              <w:rPr>
                <w:sz w:val="16"/>
                <w:szCs w:val="16"/>
              </w:rPr>
            </w:pPr>
            <w:r>
              <w:rPr>
                <w:sz w:val="16"/>
                <w:szCs w:val="16"/>
              </w:rPr>
              <w:t>Самбірський відділ</w:t>
            </w:r>
            <w:r w:rsidRPr="007D0CAA">
              <w:rPr>
                <w:sz w:val="16"/>
                <w:szCs w:val="16"/>
              </w:rPr>
              <w:t xml:space="preserve"> </w:t>
            </w:r>
            <w:r>
              <w:rPr>
                <w:sz w:val="16"/>
                <w:szCs w:val="16"/>
              </w:rPr>
              <w:t>ЗМУ ДМС</w:t>
            </w:r>
          </w:p>
          <w:p w14:paraId="21594B2E" w14:textId="77777777" w:rsidR="00662B91" w:rsidRPr="007D0CAA" w:rsidRDefault="00662B91" w:rsidP="004618A5">
            <w:pPr>
              <w:jc w:val="center"/>
              <w:rPr>
                <w:sz w:val="16"/>
                <w:szCs w:val="16"/>
              </w:rPr>
            </w:pPr>
            <w:r w:rsidRPr="007D0CAA">
              <w:rPr>
                <w:sz w:val="16"/>
                <w:szCs w:val="16"/>
              </w:rPr>
              <w:t xml:space="preserve"> </w:t>
            </w:r>
          </w:p>
          <w:p w14:paraId="79A5F1C8" w14:textId="77777777" w:rsidR="00662B91" w:rsidRDefault="00662B91" w:rsidP="004618A5">
            <w:pPr>
              <w:jc w:val="center"/>
              <w:rPr>
                <w:sz w:val="16"/>
                <w:szCs w:val="16"/>
              </w:rPr>
            </w:pPr>
          </w:p>
          <w:p w14:paraId="6E399032" w14:textId="77777777" w:rsidR="00662B91" w:rsidRPr="007D0CAA" w:rsidRDefault="00662B91" w:rsidP="004618A5">
            <w:pPr>
              <w:jc w:val="center"/>
              <w:rPr>
                <w:sz w:val="16"/>
                <w:szCs w:val="16"/>
              </w:rPr>
            </w:pPr>
          </w:p>
          <w:p w14:paraId="315DC8D3" w14:textId="77777777" w:rsidR="00662B91" w:rsidRPr="007D0CAA" w:rsidRDefault="00662B91" w:rsidP="004618A5">
            <w:pPr>
              <w:jc w:val="center"/>
              <w:rPr>
                <w:sz w:val="16"/>
                <w:szCs w:val="16"/>
              </w:rPr>
            </w:pPr>
            <w:r w:rsidRPr="007D0CAA">
              <w:rPr>
                <w:sz w:val="16"/>
                <w:szCs w:val="16"/>
              </w:rPr>
              <w:t>Центр надання адміністративних послуг</w:t>
            </w:r>
          </w:p>
        </w:tc>
        <w:tc>
          <w:tcPr>
            <w:tcW w:w="1771" w:type="dxa"/>
            <w:tcBorders>
              <w:top w:val="single" w:sz="4" w:space="0" w:color="000000"/>
              <w:left w:val="single" w:sz="4" w:space="0" w:color="000000"/>
              <w:bottom w:val="single" w:sz="4" w:space="0" w:color="000000"/>
              <w:right w:val="single" w:sz="4" w:space="0" w:color="000000"/>
            </w:tcBorders>
          </w:tcPr>
          <w:p w14:paraId="75EE0776" w14:textId="77777777" w:rsidR="00662B91" w:rsidRPr="005E062A" w:rsidRDefault="00662B91">
            <w:pPr>
              <w:jc w:val="center"/>
            </w:pPr>
            <w:r w:rsidRPr="005E062A">
              <w:rPr>
                <w:sz w:val="16"/>
                <w:szCs w:val="16"/>
              </w:rPr>
              <w:t>Під час прийому документів у день звернення</w:t>
            </w:r>
          </w:p>
        </w:tc>
      </w:tr>
      <w:tr w:rsidR="00662B91" w:rsidRPr="005E062A" w14:paraId="639C8BD2" w14:textId="77777777" w:rsidTr="006B469D">
        <w:tc>
          <w:tcPr>
            <w:tcW w:w="560" w:type="dxa"/>
            <w:tcBorders>
              <w:top w:val="single" w:sz="4" w:space="0" w:color="000000"/>
              <w:left w:val="single" w:sz="4" w:space="0" w:color="000000"/>
              <w:bottom w:val="single" w:sz="4" w:space="0" w:color="000000"/>
            </w:tcBorders>
          </w:tcPr>
          <w:p w14:paraId="0FECEE53" w14:textId="77777777" w:rsidR="00662B91" w:rsidRPr="005E062A" w:rsidRDefault="00662B91">
            <w:pPr>
              <w:jc w:val="both"/>
            </w:pPr>
            <w:r w:rsidRPr="005E062A">
              <w:rPr>
                <w:sz w:val="16"/>
                <w:szCs w:val="16"/>
              </w:rPr>
              <w:t>4</w:t>
            </w:r>
          </w:p>
        </w:tc>
        <w:tc>
          <w:tcPr>
            <w:tcW w:w="4118" w:type="dxa"/>
            <w:tcBorders>
              <w:top w:val="single" w:sz="4" w:space="0" w:color="000000"/>
              <w:left w:val="single" w:sz="4" w:space="0" w:color="000000"/>
              <w:bottom w:val="single" w:sz="4" w:space="0" w:color="000000"/>
            </w:tcBorders>
          </w:tcPr>
          <w:p w14:paraId="0F7FAA57" w14:textId="77777777" w:rsidR="00662B91" w:rsidRPr="005E062A" w:rsidRDefault="00662B91">
            <w:pPr>
              <w:pStyle w:val="af1"/>
              <w:spacing w:before="0"/>
              <w:ind w:firstLine="321"/>
              <w:jc w:val="both"/>
              <w:rPr>
                <w:rFonts w:ascii="Times New Roman" w:hAnsi="Times New Roman" w:cs="Times New Roman"/>
              </w:rPr>
            </w:pPr>
            <w:r w:rsidRPr="005E062A">
              <w:rPr>
                <w:rFonts w:ascii="Times New Roman" w:hAnsi="Times New Roman" w:cs="Times New Roman"/>
                <w:sz w:val="16"/>
                <w:szCs w:val="16"/>
              </w:rPr>
              <w:t>Після перевірки заявник власним підписом підтверджує правильність внесених до заяви-анкети відомостей про особу. Якщо заявник через фізичні вади не може підтвердити власним підписом правильність таких відомостей, працівник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14:paraId="2FB68A52" w14:textId="77777777" w:rsidR="00662B91" w:rsidRPr="005E062A" w:rsidRDefault="00662B91">
            <w:pPr>
              <w:pStyle w:val="af0"/>
              <w:ind w:left="0" w:firstLine="321"/>
              <w:jc w:val="both"/>
              <w:rPr>
                <w:sz w:val="16"/>
                <w:szCs w:val="16"/>
                <w:lang w:eastAsia="ru-RU"/>
              </w:rPr>
            </w:pPr>
          </w:p>
        </w:tc>
        <w:tc>
          <w:tcPr>
            <w:tcW w:w="2126" w:type="dxa"/>
            <w:tcBorders>
              <w:top w:val="single" w:sz="4" w:space="0" w:color="000000"/>
              <w:left w:val="single" w:sz="4" w:space="0" w:color="000000"/>
              <w:bottom w:val="single" w:sz="4" w:space="0" w:color="000000"/>
            </w:tcBorders>
          </w:tcPr>
          <w:p w14:paraId="08E546E8" w14:textId="77777777" w:rsidR="00662B91" w:rsidRPr="005E062A" w:rsidRDefault="00662B91" w:rsidP="004618A5">
            <w:pPr>
              <w:ind w:left="34"/>
              <w:jc w:val="center"/>
              <w:rPr>
                <w:color w:val="000000"/>
              </w:rPr>
            </w:pPr>
            <w:r w:rsidRPr="005E062A">
              <w:rPr>
                <w:color w:val="000000"/>
                <w:sz w:val="16"/>
                <w:szCs w:val="16"/>
              </w:rPr>
              <w:t>Заявник або його законний  представник</w:t>
            </w:r>
          </w:p>
          <w:p w14:paraId="5EDDE0F6" w14:textId="77777777" w:rsidR="00662B91" w:rsidRPr="007D0CAA" w:rsidRDefault="00662B91" w:rsidP="004618A5">
            <w:pPr>
              <w:jc w:val="center"/>
              <w:rPr>
                <w:sz w:val="16"/>
                <w:szCs w:val="16"/>
              </w:rPr>
            </w:pPr>
            <w:r w:rsidRPr="007D0CAA">
              <w:rPr>
                <w:sz w:val="16"/>
                <w:szCs w:val="16"/>
              </w:rPr>
              <w:t>Працівник</w:t>
            </w:r>
            <w:r>
              <w:rPr>
                <w:sz w:val="16"/>
                <w:szCs w:val="16"/>
              </w:rPr>
              <w:t xml:space="preserve"> Самбірського відділу</w:t>
            </w:r>
            <w:r w:rsidRPr="007D0CAA">
              <w:rPr>
                <w:sz w:val="16"/>
                <w:szCs w:val="16"/>
              </w:rPr>
              <w:t xml:space="preserve"> </w:t>
            </w:r>
            <w:r>
              <w:rPr>
                <w:sz w:val="16"/>
                <w:szCs w:val="16"/>
              </w:rPr>
              <w:t>ЗМУ ДМС</w:t>
            </w:r>
          </w:p>
          <w:p w14:paraId="010C1D6E" w14:textId="77777777" w:rsidR="00662B91" w:rsidRDefault="00662B91" w:rsidP="004618A5">
            <w:pPr>
              <w:jc w:val="center"/>
              <w:rPr>
                <w:sz w:val="16"/>
                <w:szCs w:val="16"/>
              </w:rPr>
            </w:pPr>
            <w:r w:rsidRPr="007D0CAA">
              <w:rPr>
                <w:sz w:val="16"/>
                <w:szCs w:val="16"/>
              </w:rPr>
              <w:t xml:space="preserve"> </w:t>
            </w:r>
          </w:p>
          <w:p w14:paraId="48D1B331" w14:textId="77777777" w:rsidR="00662B91" w:rsidRDefault="00662B91" w:rsidP="004618A5">
            <w:pPr>
              <w:jc w:val="center"/>
              <w:rPr>
                <w:sz w:val="16"/>
                <w:szCs w:val="16"/>
              </w:rPr>
            </w:pPr>
          </w:p>
          <w:p w14:paraId="2FD43B6A" w14:textId="77777777" w:rsidR="00662B91" w:rsidRPr="007D0CAA" w:rsidRDefault="00662B91" w:rsidP="004618A5">
            <w:pPr>
              <w:jc w:val="center"/>
              <w:rPr>
                <w:sz w:val="16"/>
                <w:szCs w:val="16"/>
              </w:rPr>
            </w:pPr>
          </w:p>
          <w:p w14:paraId="7BF823ED" w14:textId="77777777" w:rsidR="00662B91" w:rsidRDefault="00662B91" w:rsidP="004618A5">
            <w:pPr>
              <w:ind w:left="32" w:right="-80" w:hanging="32"/>
              <w:jc w:val="center"/>
              <w:rPr>
                <w:sz w:val="16"/>
                <w:szCs w:val="16"/>
              </w:rPr>
            </w:pPr>
          </w:p>
          <w:p w14:paraId="798733CE" w14:textId="77777777" w:rsidR="00662B91" w:rsidRPr="005E062A" w:rsidRDefault="00662B91" w:rsidP="004618A5">
            <w:pPr>
              <w:ind w:left="34" w:hanging="3"/>
              <w:jc w:val="center"/>
              <w:rPr>
                <w:color w:val="000000"/>
              </w:rPr>
            </w:pPr>
            <w:r w:rsidRPr="007D0CAA">
              <w:rPr>
                <w:sz w:val="16"/>
                <w:szCs w:val="16"/>
              </w:rPr>
              <w:t>Працівник центру надання  адміністративних послуг</w:t>
            </w:r>
            <w:r w:rsidRPr="005E062A">
              <w:rPr>
                <w:color w:val="000000"/>
                <w:sz w:val="16"/>
                <w:szCs w:val="16"/>
              </w:rPr>
              <w:t xml:space="preserve"> </w:t>
            </w:r>
          </w:p>
          <w:p w14:paraId="52DB57A7" w14:textId="77777777" w:rsidR="00662B91" w:rsidRPr="005E062A" w:rsidRDefault="00662B91" w:rsidP="004618A5">
            <w:pPr>
              <w:ind w:left="34"/>
              <w:jc w:val="center"/>
              <w:rPr>
                <w:color w:val="000000"/>
              </w:rPr>
            </w:pPr>
          </w:p>
        </w:tc>
        <w:tc>
          <w:tcPr>
            <w:tcW w:w="1843" w:type="dxa"/>
            <w:tcBorders>
              <w:top w:val="single" w:sz="4" w:space="0" w:color="000000"/>
              <w:left w:val="single" w:sz="4" w:space="0" w:color="000000"/>
              <w:bottom w:val="single" w:sz="4" w:space="0" w:color="000000"/>
            </w:tcBorders>
          </w:tcPr>
          <w:p w14:paraId="43BE7836" w14:textId="77777777" w:rsidR="00662B91" w:rsidRPr="005E062A" w:rsidRDefault="00662B91" w:rsidP="004618A5">
            <w:pPr>
              <w:ind w:left="34"/>
              <w:jc w:val="center"/>
              <w:rPr>
                <w:color w:val="000000"/>
              </w:rPr>
            </w:pPr>
            <w:r w:rsidRPr="005E062A">
              <w:rPr>
                <w:color w:val="000000"/>
                <w:sz w:val="16"/>
                <w:szCs w:val="16"/>
              </w:rPr>
              <w:t>Заявник або його законний  представник</w:t>
            </w:r>
          </w:p>
          <w:p w14:paraId="7D168196" w14:textId="77777777" w:rsidR="00662B91" w:rsidRPr="007D0CAA" w:rsidRDefault="00662B91" w:rsidP="004618A5">
            <w:pPr>
              <w:jc w:val="center"/>
              <w:rPr>
                <w:sz w:val="16"/>
                <w:szCs w:val="16"/>
              </w:rPr>
            </w:pPr>
            <w:r>
              <w:rPr>
                <w:sz w:val="16"/>
                <w:szCs w:val="16"/>
              </w:rPr>
              <w:t>Самбірський відділ</w:t>
            </w:r>
            <w:r w:rsidRPr="007D0CAA">
              <w:rPr>
                <w:sz w:val="16"/>
                <w:szCs w:val="16"/>
              </w:rPr>
              <w:t xml:space="preserve"> </w:t>
            </w:r>
            <w:r>
              <w:rPr>
                <w:sz w:val="16"/>
                <w:szCs w:val="16"/>
              </w:rPr>
              <w:t>ЗМУ ДМС</w:t>
            </w:r>
          </w:p>
          <w:p w14:paraId="63764CC1" w14:textId="77777777" w:rsidR="00662B91" w:rsidRPr="007D0CAA" w:rsidRDefault="00662B91" w:rsidP="004618A5">
            <w:pPr>
              <w:jc w:val="center"/>
              <w:rPr>
                <w:sz w:val="16"/>
                <w:szCs w:val="16"/>
              </w:rPr>
            </w:pPr>
            <w:r w:rsidRPr="007D0CAA">
              <w:rPr>
                <w:sz w:val="16"/>
                <w:szCs w:val="16"/>
              </w:rPr>
              <w:t xml:space="preserve"> </w:t>
            </w:r>
          </w:p>
          <w:p w14:paraId="4C6B6C4B" w14:textId="77777777" w:rsidR="00662B91" w:rsidRDefault="00662B91" w:rsidP="004618A5">
            <w:pPr>
              <w:jc w:val="center"/>
              <w:rPr>
                <w:sz w:val="16"/>
                <w:szCs w:val="16"/>
              </w:rPr>
            </w:pPr>
          </w:p>
          <w:p w14:paraId="50264D77" w14:textId="77777777" w:rsidR="00662B91" w:rsidRPr="007D0CAA" w:rsidRDefault="00662B91" w:rsidP="004618A5">
            <w:pPr>
              <w:jc w:val="center"/>
              <w:rPr>
                <w:sz w:val="16"/>
                <w:szCs w:val="16"/>
              </w:rPr>
            </w:pPr>
          </w:p>
          <w:p w14:paraId="6876AE5C" w14:textId="77777777" w:rsidR="00662B91" w:rsidRPr="005E062A" w:rsidRDefault="00662B91" w:rsidP="004618A5">
            <w:pPr>
              <w:ind w:left="34"/>
              <w:jc w:val="center"/>
              <w:rPr>
                <w:color w:val="000000"/>
              </w:rPr>
            </w:pPr>
            <w:r w:rsidRPr="007D0CAA">
              <w:rPr>
                <w:sz w:val="16"/>
                <w:szCs w:val="16"/>
              </w:rPr>
              <w:t>Центр надання адміністративних послуг</w:t>
            </w:r>
          </w:p>
        </w:tc>
        <w:tc>
          <w:tcPr>
            <w:tcW w:w="1771" w:type="dxa"/>
            <w:tcBorders>
              <w:top w:val="single" w:sz="4" w:space="0" w:color="000000"/>
              <w:left w:val="single" w:sz="4" w:space="0" w:color="000000"/>
              <w:bottom w:val="single" w:sz="4" w:space="0" w:color="000000"/>
              <w:right w:val="single" w:sz="4" w:space="0" w:color="000000"/>
            </w:tcBorders>
          </w:tcPr>
          <w:p w14:paraId="2C0C0159" w14:textId="77777777" w:rsidR="00662B91" w:rsidRPr="005E062A" w:rsidRDefault="00662B91">
            <w:pPr>
              <w:jc w:val="center"/>
            </w:pPr>
            <w:r w:rsidRPr="005E062A">
              <w:rPr>
                <w:sz w:val="16"/>
                <w:szCs w:val="16"/>
              </w:rPr>
              <w:t>Після прийому документів у день звернення</w:t>
            </w:r>
          </w:p>
        </w:tc>
      </w:tr>
      <w:tr w:rsidR="00662B91" w:rsidRPr="005E062A" w14:paraId="4017167F" w14:textId="77777777" w:rsidTr="006B469D">
        <w:tc>
          <w:tcPr>
            <w:tcW w:w="560" w:type="dxa"/>
            <w:tcBorders>
              <w:top w:val="single" w:sz="4" w:space="0" w:color="000000"/>
              <w:left w:val="single" w:sz="4" w:space="0" w:color="000000"/>
              <w:bottom w:val="single" w:sz="4" w:space="0" w:color="000000"/>
            </w:tcBorders>
          </w:tcPr>
          <w:p w14:paraId="07ACE4FD" w14:textId="77777777" w:rsidR="00662B91" w:rsidRPr="005E062A" w:rsidRDefault="00662B91">
            <w:pPr>
              <w:jc w:val="both"/>
            </w:pPr>
            <w:r w:rsidRPr="005E062A">
              <w:rPr>
                <w:sz w:val="16"/>
                <w:szCs w:val="16"/>
              </w:rPr>
              <w:t>5</w:t>
            </w:r>
          </w:p>
        </w:tc>
        <w:tc>
          <w:tcPr>
            <w:tcW w:w="4118" w:type="dxa"/>
            <w:tcBorders>
              <w:top w:val="single" w:sz="4" w:space="0" w:color="000000"/>
              <w:left w:val="single" w:sz="4" w:space="0" w:color="000000"/>
              <w:bottom w:val="single" w:sz="4" w:space="0" w:color="000000"/>
            </w:tcBorders>
          </w:tcPr>
          <w:p w14:paraId="0ED96E64" w14:textId="77777777" w:rsidR="00662B91" w:rsidRPr="005E062A" w:rsidRDefault="00662B91">
            <w:pPr>
              <w:pStyle w:val="af1"/>
              <w:spacing w:before="0"/>
              <w:ind w:firstLine="321"/>
              <w:jc w:val="both"/>
              <w:rPr>
                <w:rFonts w:ascii="Times New Roman" w:hAnsi="Times New Roman" w:cs="Times New Roman"/>
              </w:rPr>
            </w:pPr>
            <w:r w:rsidRPr="005E062A">
              <w:rPr>
                <w:rFonts w:ascii="Times New Roman" w:hAnsi="Times New Roman" w:cs="Times New Roman"/>
                <w:sz w:val="16"/>
                <w:szCs w:val="16"/>
              </w:rPr>
              <w:t>Після перевірки заявником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який прийняв документи та сформував заяву-анкету.</w:t>
            </w:r>
          </w:p>
        </w:tc>
        <w:tc>
          <w:tcPr>
            <w:tcW w:w="2126" w:type="dxa"/>
            <w:tcBorders>
              <w:top w:val="single" w:sz="4" w:space="0" w:color="000000"/>
              <w:left w:val="single" w:sz="4" w:space="0" w:color="000000"/>
              <w:bottom w:val="single" w:sz="4" w:space="0" w:color="000000"/>
            </w:tcBorders>
          </w:tcPr>
          <w:p w14:paraId="466CB9CF" w14:textId="77777777" w:rsidR="00662B91" w:rsidRPr="007D0CAA" w:rsidRDefault="00662B91" w:rsidP="004618A5">
            <w:pPr>
              <w:jc w:val="center"/>
              <w:rPr>
                <w:sz w:val="16"/>
                <w:szCs w:val="16"/>
              </w:rPr>
            </w:pPr>
            <w:r w:rsidRPr="007D0CAA">
              <w:rPr>
                <w:sz w:val="16"/>
                <w:szCs w:val="16"/>
              </w:rPr>
              <w:t>Працівник</w:t>
            </w:r>
            <w:r>
              <w:rPr>
                <w:sz w:val="16"/>
                <w:szCs w:val="16"/>
              </w:rPr>
              <w:t xml:space="preserve"> Самбірського відділу</w:t>
            </w:r>
            <w:r w:rsidRPr="007D0CAA">
              <w:rPr>
                <w:sz w:val="16"/>
                <w:szCs w:val="16"/>
              </w:rPr>
              <w:t xml:space="preserve"> </w:t>
            </w:r>
            <w:r>
              <w:rPr>
                <w:sz w:val="16"/>
                <w:szCs w:val="16"/>
              </w:rPr>
              <w:t>ЗМУ ДМС</w:t>
            </w:r>
          </w:p>
          <w:p w14:paraId="54211EFA" w14:textId="77777777" w:rsidR="00662B91" w:rsidRDefault="00662B91" w:rsidP="004618A5">
            <w:pPr>
              <w:jc w:val="center"/>
              <w:rPr>
                <w:sz w:val="16"/>
                <w:szCs w:val="16"/>
              </w:rPr>
            </w:pPr>
            <w:r w:rsidRPr="007D0CAA">
              <w:rPr>
                <w:sz w:val="16"/>
                <w:szCs w:val="16"/>
              </w:rPr>
              <w:t xml:space="preserve"> </w:t>
            </w:r>
          </w:p>
          <w:p w14:paraId="15AE426D" w14:textId="77777777" w:rsidR="00662B91" w:rsidRDefault="00662B91" w:rsidP="004618A5">
            <w:pPr>
              <w:jc w:val="center"/>
              <w:rPr>
                <w:sz w:val="16"/>
                <w:szCs w:val="16"/>
              </w:rPr>
            </w:pPr>
          </w:p>
          <w:p w14:paraId="59370EC3" w14:textId="77777777" w:rsidR="00662B91" w:rsidRPr="007D0CAA" w:rsidRDefault="00662B91" w:rsidP="004618A5">
            <w:pPr>
              <w:jc w:val="center"/>
              <w:rPr>
                <w:sz w:val="16"/>
                <w:szCs w:val="16"/>
              </w:rPr>
            </w:pPr>
          </w:p>
          <w:p w14:paraId="303E2D67" w14:textId="77777777" w:rsidR="00662B91" w:rsidRDefault="00662B91" w:rsidP="004618A5">
            <w:pPr>
              <w:ind w:left="32" w:right="-80" w:hanging="32"/>
              <w:jc w:val="center"/>
              <w:rPr>
                <w:sz w:val="16"/>
                <w:szCs w:val="16"/>
              </w:rPr>
            </w:pPr>
          </w:p>
          <w:p w14:paraId="5C6084BC" w14:textId="77777777" w:rsidR="00662B91" w:rsidRPr="007D0CAA" w:rsidRDefault="00662B91" w:rsidP="004618A5">
            <w:pPr>
              <w:ind w:left="32" w:right="-80" w:hanging="32"/>
              <w:jc w:val="center"/>
              <w:rPr>
                <w:sz w:val="16"/>
                <w:szCs w:val="16"/>
              </w:rPr>
            </w:pPr>
            <w:r w:rsidRPr="007D0CAA">
              <w:rPr>
                <w:sz w:val="16"/>
                <w:szCs w:val="16"/>
              </w:rPr>
              <w:t>Працівник центру надання  адміністративних послуг</w:t>
            </w:r>
          </w:p>
        </w:tc>
        <w:tc>
          <w:tcPr>
            <w:tcW w:w="1843" w:type="dxa"/>
            <w:tcBorders>
              <w:top w:val="single" w:sz="4" w:space="0" w:color="000000"/>
              <w:left w:val="single" w:sz="4" w:space="0" w:color="000000"/>
              <w:bottom w:val="single" w:sz="4" w:space="0" w:color="000000"/>
            </w:tcBorders>
          </w:tcPr>
          <w:p w14:paraId="7DD10299" w14:textId="77777777" w:rsidR="00662B91" w:rsidRPr="007D0CAA" w:rsidRDefault="00662B91" w:rsidP="004618A5">
            <w:pPr>
              <w:ind w:left="-136" w:right="-80"/>
              <w:jc w:val="center"/>
              <w:rPr>
                <w:sz w:val="16"/>
                <w:szCs w:val="16"/>
              </w:rPr>
            </w:pPr>
            <w:r w:rsidRPr="007D0CAA">
              <w:rPr>
                <w:sz w:val="16"/>
                <w:szCs w:val="16"/>
              </w:rPr>
              <w:t xml:space="preserve"> </w:t>
            </w:r>
          </w:p>
          <w:p w14:paraId="565DB3C6" w14:textId="77777777" w:rsidR="00662B91" w:rsidRPr="007D0CAA" w:rsidRDefault="00662B91" w:rsidP="004618A5">
            <w:pPr>
              <w:jc w:val="center"/>
              <w:rPr>
                <w:sz w:val="16"/>
                <w:szCs w:val="16"/>
              </w:rPr>
            </w:pPr>
            <w:r>
              <w:rPr>
                <w:sz w:val="16"/>
                <w:szCs w:val="16"/>
              </w:rPr>
              <w:t>Самбірський відділ</w:t>
            </w:r>
            <w:r w:rsidRPr="007D0CAA">
              <w:rPr>
                <w:sz w:val="16"/>
                <w:szCs w:val="16"/>
              </w:rPr>
              <w:t xml:space="preserve"> </w:t>
            </w:r>
            <w:r>
              <w:rPr>
                <w:sz w:val="16"/>
                <w:szCs w:val="16"/>
              </w:rPr>
              <w:t>ЗМУ ДМС</w:t>
            </w:r>
          </w:p>
          <w:p w14:paraId="63C68713" w14:textId="77777777" w:rsidR="00662B91" w:rsidRPr="007D0CAA" w:rsidRDefault="00662B91" w:rsidP="004618A5">
            <w:pPr>
              <w:jc w:val="center"/>
              <w:rPr>
                <w:sz w:val="16"/>
                <w:szCs w:val="16"/>
              </w:rPr>
            </w:pPr>
            <w:r w:rsidRPr="007D0CAA">
              <w:rPr>
                <w:sz w:val="16"/>
                <w:szCs w:val="16"/>
              </w:rPr>
              <w:t xml:space="preserve"> </w:t>
            </w:r>
          </w:p>
          <w:p w14:paraId="5238BD11" w14:textId="77777777" w:rsidR="00662B91" w:rsidRDefault="00662B91" w:rsidP="004618A5">
            <w:pPr>
              <w:jc w:val="center"/>
              <w:rPr>
                <w:sz w:val="16"/>
                <w:szCs w:val="16"/>
              </w:rPr>
            </w:pPr>
          </w:p>
          <w:p w14:paraId="65BA14DB" w14:textId="77777777" w:rsidR="00662B91" w:rsidRPr="007D0CAA" w:rsidRDefault="00662B91" w:rsidP="004618A5">
            <w:pPr>
              <w:jc w:val="center"/>
              <w:rPr>
                <w:sz w:val="16"/>
                <w:szCs w:val="16"/>
              </w:rPr>
            </w:pPr>
          </w:p>
          <w:p w14:paraId="2EBF140A" w14:textId="77777777" w:rsidR="00662B91" w:rsidRPr="007D0CAA" w:rsidRDefault="00662B91" w:rsidP="004618A5">
            <w:pPr>
              <w:jc w:val="center"/>
              <w:rPr>
                <w:sz w:val="16"/>
                <w:szCs w:val="16"/>
              </w:rPr>
            </w:pPr>
            <w:r w:rsidRPr="007D0CAA">
              <w:rPr>
                <w:sz w:val="16"/>
                <w:szCs w:val="16"/>
              </w:rPr>
              <w:t>Центр надання адміністративних послуг</w:t>
            </w:r>
          </w:p>
        </w:tc>
        <w:tc>
          <w:tcPr>
            <w:tcW w:w="1771" w:type="dxa"/>
            <w:tcBorders>
              <w:top w:val="single" w:sz="4" w:space="0" w:color="000000"/>
              <w:left w:val="single" w:sz="4" w:space="0" w:color="000000"/>
              <w:bottom w:val="single" w:sz="4" w:space="0" w:color="000000"/>
              <w:right w:val="single" w:sz="4" w:space="0" w:color="000000"/>
            </w:tcBorders>
          </w:tcPr>
          <w:p w14:paraId="73708E7C" w14:textId="77777777" w:rsidR="00662B91" w:rsidRPr="005E062A" w:rsidRDefault="00662B91">
            <w:pPr>
              <w:jc w:val="center"/>
            </w:pPr>
            <w:r w:rsidRPr="005E062A">
              <w:rPr>
                <w:sz w:val="16"/>
                <w:szCs w:val="16"/>
              </w:rPr>
              <w:t>Під час прийому документів у день звернення</w:t>
            </w:r>
          </w:p>
        </w:tc>
      </w:tr>
      <w:tr w:rsidR="00662B91" w:rsidRPr="005E062A" w14:paraId="2FA303D6" w14:textId="77777777" w:rsidTr="006B469D">
        <w:tc>
          <w:tcPr>
            <w:tcW w:w="560" w:type="dxa"/>
            <w:tcBorders>
              <w:top w:val="single" w:sz="4" w:space="0" w:color="000000"/>
              <w:left w:val="single" w:sz="4" w:space="0" w:color="000000"/>
              <w:bottom w:val="single" w:sz="4" w:space="0" w:color="000000"/>
            </w:tcBorders>
          </w:tcPr>
          <w:p w14:paraId="50C6CBE5" w14:textId="77777777" w:rsidR="00662B91" w:rsidRPr="005E062A" w:rsidRDefault="00662B91">
            <w:pPr>
              <w:jc w:val="both"/>
            </w:pPr>
            <w:r w:rsidRPr="005E062A">
              <w:rPr>
                <w:sz w:val="16"/>
                <w:szCs w:val="16"/>
              </w:rPr>
              <w:t>6</w:t>
            </w:r>
          </w:p>
        </w:tc>
        <w:tc>
          <w:tcPr>
            <w:tcW w:w="4118" w:type="dxa"/>
            <w:tcBorders>
              <w:top w:val="single" w:sz="4" w:space="0" w:color="000000"/>
              <w:left w:val="single" w:sz="4" w:space="0" w:color="000000"/>
              <w:bottom w:val="single" w:sz="4" w:space="0" w:color="000000"/>
            </w:tcBorders>
          </w:tcPr>
          <w:p w14:paraId="7588EE26" w14:textId="77777777" w:rsidR="00662B91" w:rsidRPr="005E062A" w:rsidRDefault="00662B91">
            <w:pPr>
              <w:pStyle w:val="af1"/>
              <w:spacing w:before="0"/>
              <w:ind w:firstLine="321"/>
              <w:jc w:val="both"/>
              <w:rPr>
                <w:rFonts w:ascii="Times New Roman" w:hAnsi="Times New Roman" w:cs="Times New Roman"/>
              </w:rPr>
            </w:pPr>
            <w:r w:rsidRPr="005E062A">
              <w:rPr>
                <w:rFonts w:ascii="Times New Roman" w:hAnsi="Times New Roman" w:cs="Times New Roman"/>
                <w:sz w:val="16"/>
                <w:szCs w:val="16"/>
              </w:rPr>
              <w:t>Працівник сканує із застосуванням засобів Реєстру до заяви-анкети документи, які подаються заявником. Оригінали документів повертаються заявнику після оформлення заяви-анкети.</w:t>
            </w:r>
          </w:p>
          <w:p w14:paraId="21251F78" w14:textId="77777777" w:rsidR="00662B91" w:rsidRPr="005E062A" w:rsidRDefault="00662B91">
            <w:pPr>
              <w:pStyle w:val="af1"/>
              <w:spacing w:before="0"/>
              <w:ind w:firstLine="321"/>
              <w:jc w:val="both"/>
              <w:rPr>
                <w:rFonts w:ascii="Times New Roman" w:hAnsi="Times New Roman" w:cs="Times New Roman"/>
              </w:rPr>
            </w:pPr>
            <w:r w:rsidRPr="005E062A">
              <w:rPr>
                <w:rFonts w:ascii="Times New Roman" w:hAnsi="Times New Roman" w:cs="Times New Roman"/>
                <w:sz w:val="16"/>
                <w:szCs w:val="16"/>
                <w:lang w:val="ru-RU"/>
              </w:rPr>
              <w:t xml:space="preserve">У разі подання заявником інформації  про сплату адміністративного збору реквізити платежу (код квитанції) вносяться до заяви-анкети та </w:t>
            </w:r>
            <w:r w:rsidRPr="005E062A">
              <w:rPr>
                <w:rFonts w:ascii="Times New Roman" w:hAnsi="Times New Roman" w:cs="Times New Roman"/>
                <w:sz w:val="16"/>
                <w:szCs w:val="16"/>
                <w:u w:val="single"/>
                <w:lang w:val="ru-RU"/>
              </w:rPr>
              <w:t>у разі наявності технічної можливості</w:t>
            </w:r>
            <w:r w:rsidRPr="005E062A">
              <w:rPr>
                <w:rFonts w:ascii="Times New Roman" w:hAnsi="Times New Roman" w:cs="Times New Roman"/>
                <w:sz w:val="16"/>
                <w:szCs w:val="16"/>
                <w:lang w:val="ru-RU"/>
              </w:rPr>
              <w:t xml:space="preserve"> квитанція роздруковується за допомогою програмного продукту «</w:t>
            </w:r>
            <w:r w:rsidRPr="005E062A">
              <w:rPr>
                <w:rFonts w:ascii="Times New Roman" w:hAnsi="Times New Roman" w:cs="Times New Roman"/>
                <w:sz w:val="16"/>
                <w:szCs w:val="16"/>
                <w:lang w:val="en-US"/>
              </w:rPr>
              <w:t>check</w:t>
            </w:r>
            <w:r w:rsidRPr="005E062A">
              <w:rPr>
                <w:rFonts w:ascii="Times New Roman" w:hAnsi="Times New Roman" w:cs="Times New Roman"/>
                <w:sz w:val="16"/>
                <w:szCs w:val="16"/>
                <w:lang w:val="ru-RU"/>
              </w:rPr>
              <w:t>», сканується до заяви-анкети.</w:t>
            </w:r>
          </w:p>
        </w:tc>
        <w:tc>
          <w:tcPr>
            <w:tcW w:w="2126" w:type="dxa"/>
            <w:tcBorders>
              <w:top w:val="single" w:sz="4" w:space="0" w:color="000000"/>
              <w:left w:val="single" w:sz="4" w:space="0" w:color="000000"/>
              <w:bottom w:val="single" w:sz="4" w:space="0" w:color="000000"/>
            </w:tcBorders>
          </w:tcPr>
          <w:p w14:paraId="2834F538" w14:textId="77777777" w:rsidR="00662B91" w:rsidRPr="007D0CAA" w:rsidRDefault="00662B91" w:rsidP="004618A5">
            <w:pPr>
              <w:jc w:val="center"/>
              <w:rPr>
                <w:sz w:val="16"/>
                <w:szCs w:val="16"/>
              </w:rPr>
            </w:pPr>
            <w:r w:rsidRPr="007D0CAA">
              <w:rPr>
                <w:sz w:val="16"/>
                <w:szCs w:val="16"/>
              </w:rPr>
              <w:t>Працівник</w:t>
            </w:r>
            <w:r>
              <w:rPr>
                <w:sz w:val="16"/>
                <w:szCs w:val="16"/>
              </w:rPr>
              <w:t xml:space="preserve"> Самбірського відділу</w:t>
            </w:r>
            <w:r w:rsidRPr="007D0CAA">
              <w:rPr>
                <w:sz w:val="16"/>
                <w:szCs w:val="16"/>
              </w:rPr>
              <w:t xml:space="preserve"> </w:t>
            </w:r>
            <w:r>
              <w:rPr>
                <w:sz w:val="16"/>
                <w:szCs w:val="16"/>
              </w:rPr>
              <w:t>ЗМУ ДМС</w:t>
            </w:r>
          </w:p>
          <w:p w14:paraId="12B028C8" w14:textId="77777777" w:rsidR="00662B91" w:rsidRDefault="00662B91" w:rsidP="004618A5">
            <w:pPr>
              <w:jc w:val="center"/>
              <w:rPr>
                <w:sz w:val="16"/>
                <w:szCs w:val="16"/>
              </w:rPr>
            </w:pPr>
            <w:r w:rsidRPr="007D0CAA">
              <w:rPr>
                <w:sz w:val="16"/>
                <w:szCs w:val="16"/>
              </w:rPr>
              <w:t xml:space="preserve"> </w:t>
            </w:r>
          </w:p>
          <w:p w14:paraId="0B19466B" w14:textId="77777777" w:rsidR="00662B91" w:rsidRDefault="00662B91" w:rsidP="004618A5">
            <w:pPr>
              <w:jc w:val="center"/>
              <w:rPr>
                <w:sz w:val="16"/>
                <w:szCs w:val="16"/>
              </w:rPr>
            </w:pPr>
          </w:p>
          <w:p w14:paraId="63AF2E77" w14:textId="77777777" w:rsidR="00662B91" w:rsidRPr="007D0CAA" w:rsidRDefault="00662B91" w:rsidP="004618A5">
            <w:pPr>
              <w:jc w:val="center"/>
              <w:rPr>
                <w:sz w:val="16"/>
                <w:szCs w:val="16"/>
              </w:rPr>
            </w:pPr>
          </w:p>
          <w:p w14:paraId="529682E4" w14:textId="77777777" w:rsidR="00662B91" w:rsidRDefault="00662B91" w:rsidP="004618A5">
            <w:pPr>
              <w:ind w:left="32" w:right="-80" w:hanging="32"/>
              <w:jc w:val="center"/>
              <w:rPr>
                <w:sz w:val="16"/>
                <w:szCs w:val="16"/>
              </w:rPr>
            </w:pPr>
          </w:p>
          <w:p w14:paraId="732841BD" w14:textId="77777777" w:rsidR="00662B91" w:rsidRPr="007D0CAA" w:rsidRDefault="00662B91" w:rsidP="004618A5">
            <w:pPr>
              <w:ind w:left="32" w:right="-80" w:hanging="32"/>
              <w:jc w:val="center"/>
              <w:rPr>
                <w:sz w:val="16"/>
                <w:szCs w:val="16"/>
              </w:rPr>
            </w:pPr>
            <w:r w:rsidRPr="007D0CAA">
              <w:rPr>
                <w:sz w:val="16"/>
                <w:szCs w:val="16"/>
              </w:rPr>
              <w:t>Працівник центру надання  адміністративних послуг</w:t>
            </w:r>
          </w:p>
        </w:tc>
        <w:tc>
          <w:tcPr>
            <w:tcW w:w="1843" w:type="dxa"/>
            <w:tcBorders>
              <w:top w:val="single" w:sz="4" w:space="0" w:color="000000"/>
              <w:left w:val="single" w:sz="4" w:space="0" w:color="000000"/>
              <w:bottom w:val="single" w:sz="4" w:space="0" w:color="000000"/>
            </w:tcBorders>
          </w:tcPr>
          <w:p w14:paraId="6A6ED27D" w14:textId="77777777" w:rsidR="00662B91" w:rsidRPr="007D0CAA" w:rsidRDefault="00662B91" w:rsidP="004618A5">
            <w:pPr>
              <w:ind w:left="-136" w:right="-80"/>
              <w:jc w:val="center"/>
              <w:rPr>
                <w:sz w:val="16"/>
                <w:szCs w:val="16"/>
              </w:rPr>
            </w:pPr>
            <w:r w:rsidRPr="007D0CAA">
              <w:rPr>
                <w:sz w:val="16"/>
                <w:szCs w:val="16"/>
              </w:rPr>
              <w:t xml:space="preserve"> </w:t>
            </w:r>
          </w:p>
          <w:p w14:paraId="388DF5BA" w14:textId="77777777" w:rsidR="00662B91" w:rsidRPr="007D0CAA" w:rsidRDefault="00662B91" w:rsidP="004618A5">
            <w:pPr>
              <w:jc w:val="center"/>
              <w:rPr>
                <w:sz w:val="16"/>
                <w:szCs w:val="16"/>
              </w:rPr>
            </w:pPr>
            <w:r>
              <w:rPr>
                <w:sz w:val="16"/>
                <w:szCs w:val="16"/>
              </w:rPr>
              <w:t>Самбірський відділ</w:t>
            </w:r>
            <w:r w:rsidRPr="007D0CAA">
              <w:rPr>
                <w:sz w:val="16"/>
                <w:szCs w:val="16"/>
              </w:rPr>
              <w:t xml:space="preserve"> </w:t>
            </w:r>
            <w:r>
              <w:rPr>
                <w:sz w:val="16"/>
                <w:szCs w:val="16"/>
              </w:rPr>
              <w:t>ЗМУ ДМС</w:t>
            </w:r>
          </w:p>
          <w:p w14:paraId="3918C520" w14:textId="77777777" w:rsidR="00662B91" w:rsidRPr="007D0CAA" w:rsidRDefault="00662B91" w:rsidP="004618A5">
            <w:pPr>
              <w:jc w:val="center"/>
              <w:rPr>
                <w:sz w:val="16"/>
                <w:szCs w:val="16"/>
              </w:rPr>
            </w:pPr>
            <w:r w:rsidRPr="007D0CAA">
              <w:rPr>
                <w:sz w:val="16"/>
                <w:szCs w:val="16"/>
              </w:rPr>
              <w:t xml:space="preserve"> </w:t>
            </w:r>
          </w:p>
          <w:p w14:paraId="064F2D54" w14:textId="77777777" w:rsidR="00662B91" w:rsidRDefault="00662B91" w:rsidP="004618A5">
            <w:pPr>
              <w:jc w:val="center"/>
              <w:rPr>
                <w:sz w:val="16"/>
                <w:szCs w:val="16"/>
              </w:rPr>
            </w:pPr>
          </w:p>
          <w:p w14:paraId="268A94AF" w14:textId="77777777" w:rsidR="00662B91" w:rsidRPr="007D0CAA" w:rsidRDefault="00662B91" w:rsidP="004618A5">
            <w:pPr>
              <w:jc w:val="center"/>
              <w:rPr>
                <w:sz w:val="16"/>
                <w:szCs w:val="16"/>
              </w:rPr>
            </w:pPr>
          </w:p>
          <w:p w14:paraId="2D76B4A6" w14:textId="77777777" w:rsidR="00662B91" w:rsidRPr="007D0CAA" w:rsidRDefault="00662B91" w:rsidP="004618A5">
            <w:pPr>
              <w:jc w:val="center"/>
              <w:rPr>
                <w:sz w:val="16"/>
                <w:szCs w:val="16"/>
              </w:rPr>
            </w:pPr>
            <w:r w:rsidRPr="007D0CAA">
              <w:rPr>
                <w:sz w:val="16"/>
                <w:szCs w:val="16"/>
              </w:rPr>
              <w:t>Центр надання адміністративних послуг</w:t>
            </w:r>
          </w:p>
        </w:tc>
        <w:tc>
          <w:tcPr>
            <w:tcW w:w="1771" w:type="dxa"/>
            <w:tcBorders>
              <w:top w:val="single" w:sz="4" w:space="0" w:color="000000"/>
              <w:left w:val="single" w:sz="4" w:space="0" w:color="000000"/>
              <w:bottom w:val="single" w:sz="4" w:space="0" w:color="000000"/>
              <w:right w:val="single" w:sz="4" w:space="0" w:color="000000"/>
            </w:tcBorders>
          </w:tcPr>
          <w:p w14:paraId="3DFD0B30" w14:textId="77777777" w:rsidR="00662B91" w:rsidRPr="005E062A" w:rsidRDefault="00662B91">
            <w:pPr>
              <w:jc w:val="center"/>
            </w:pPr>
            <w:r w:rsidRPr="005E062A">
              <w:rPr>
                <w:sz w:val="16"/>
                <w:szCs w:val="16"/>
              </w:rPr>
              <w:t>Під час прийому документів у день звернення</w:t>
            </w:r>
          </w:p>
        </w:tc>
      </w:tr>
      <w:tr w:rsidR="00662B91" w:rsidRPr="005E062A" w14:paraId="592C006E" w14:textId="77777777" w:rsidTr="006B469D">
        <w:tc>
          <w:tcPr>
            <w:tcW w:w="560" w:type="dxa"/>
            <w:tcBorders>
              <w:top w:val="single" w:sz="4" w:space="0" w:color="000000"/>
              <w:left w:val="single" w:sz="4" w:space="0" w:color="000000"/>
              <w:bottom w:val="single" w:sz="4" w:space="0" w:color="000000"/>
            </w:tcBorders>
          </w:tcPr>
          <w:p w14:paraId="1BD6E297" w14:textId="77777777" w:rsidR="00662B91" w:rsidRPr="005E062A" w:rsidRDefault="00662B91">
            <w:pPr>
              <w:jc w:val="both"/>
            </w:pPr>
            <w:r w:rsidRPr="005E062A">
              <w:rPr>
                <w:sz w:val="16"/>
                <w:szCs w:val="16"/>
              </w:rPr>
              <w:t>7</w:t>
            </w:r>
          </w:p>
        </w:tc>
        <w:tc>
          <w:tcPr>
            <w:tcW w:w="4118" w:type="dxa"/>
            <w:tcBorders>
              <w:top w:val="single" w:sz="4" w:space="0" w:color="000000"/>
              <w:left w:val="single" w:sz="4" w:space="0" w:color="000000"/>
              <w:bottom w:val="single" w:sz="4" w:space="0" w:color="000000"/>
            </w:tcBorders>
          </w:tcPr>
          <w:p w14:paraId="1DBF7706" w14:textId="77777777" w:rsidR="00662B91" w:rsidRPr="005E062A" w:rsidRDefault="00662B91">
            <w:pPr>
              <w:ind w:firstLine="321"/>
              <w:jc w:val="both"/>
            </w:pPr>
            <w:r w:rsidRPr="005E062A">
              <w:rPr>
                <w:sz w:val="16"/>
                <w:szCs w:val="16"/>
              </w:rPr>
              <w:t>Розгляд заяви-анкети  відповідальним працівником</w:t>
            </w:r>
          </w:p>
        </w:tc>
        <w:tc>
          <w:tcPr>
            <w:tcW w:w="2126" w:type="dxa"/>
            <w:tcBorders>
              <w:top w:val="single" w:sz="4" w:space="0" w:color="000000"/>
              <w:left w:val="single" w:sz="4" w:space="0" w:color="000000"/>
              <w:bottom w:val="single" w:sz="4" w:space="0" w:color="000000"/>
            </w:tcBorders>
          </w:tcPr>
          <w:p w14:paraId="5545F58C" w14:textId="77777777" w:rsidR="00662B91" w:rsidRPr="007D0CAA" w:rsidRDefault="00662B91" w:rsidP="004618A5">
            <w:pPr>
              <w:jc w:val="center"/>
              <w:rPr>
                <w:sz w:val="16"/>
                <w:szCs w:val="16"/>
              </w:rPr>
            </w:pPr>
            <w:r w:rsidRPr="007D0CAA">
              <w:rPr>
                <w:sz w:val="16"/>
                <w:szCs w:val="16"/>
              </w:rPr>
              <w:t>Працівник</w:t>
            </w:r>
            <w:r>
              <w:rPr>
                <w:sz w:val="16"/>
                <w:szCs w:val="16"/>
              </w:rPr>
              <w:t xml:space="preserve"> Самбірського відділу</w:t>
            </w:r>
            <w:r w:rsidRPr="007D0CAA">
              <w:rPr>
                <w:sz w:val="16"/>
                <w:szCs w:val="16"/>
              </w:rPr>
              <w:t xml:space="preserve"> </w:t>
            </w:r>
            <w:r>
              <w:rPr>
                <w:sz w:val="16"/>
                <w:szCs w:val="16"/>
              </w:rPr>
              <w:t>ЗМУ ДМС</w:t>
            </w:r>
          </w:p>
          <w:p w14:paraId="77E9E9ED" w14:textId="77777777" w:rsidR="00662B91" w:rsidRDefault="00662B91" w:rsidP="004618A5">
            <w:pPr>
              <w:jc w:val="center"/>
              <w:rPr>
                <w:sz w:val="16"/>
                <w:szCs w:val="16"/>
              </w:rPr>
            </w:pPr>
            <w:r w:rsidRPr="007D0CAA">
              <w:rPr>
                <w:sz w:val="16"/>
                <w:szCs w:val="16"/>
              </w:rPr>
              <w:t xml:space="preserve"> </w:t>
            </w:r>
          </w:p>
          <w:p w14:paraId="63C022C8" w14:textId="77777777" w:rsidR="00662B91" w:rsidRPr="005E062A" w:rsidRDefault="00662B91" w:rsidP="004618A5">
            <w:pPr>
              <w:ind w:left="34"/>
              <w:jc w:val="center"/>
              <w:rPr>
                <w:color w:val="000000"/>
              </w:rPr>
            </w:pPr>
          </w:p>
        </w:tc>
        <w:tc>
          <w:tcPr>
            <w:tcW w:w="1843" w:type="dxa"/>
            <w:tcBorders>
              <w:top w:val="single" w:sz="4" w:space="0" w:color="000000"/>
              <w:left w:val="single" w:sz="4" w:space="0" w:color="000000"/>
              <w:bottom w:val="single" w:sz="4" w:space="0" w:color="000000"/>
            </w:tcBorders>
          </w:tcPr>
          <w:p w14:paraId="5D032BE5" w14:textId="77777777" w:rsidR="00662B91" w:rsidRPr="005E062A" w:rsidRDefault="00662B91" w:rsidP="004618A5">
            <w:pPr>
              <w:ind w:left="34"/>
              <w:jc w:val="center"/>
              <w:rPr>
                <w:color w:val="000000"/>
              </w:rPr>
            </w:pPr>
            <w:r>
              <w:rPr>
                <w:sz w:val="16"/>
                <w:szCs w:val="16"/>
              </w:rPr>
              <w:t>Самбірський відділ</w:t>
            </w:r>
            <w:r w:rsidRPr="007D0CAA">
              <w:rPr>
                <w:sz w:val="16"/>
                <w:szCs w:val="16"/>
              </w:rPr>
              <w:t xml:space="preserve"> </w:t>
            </w:r>
            <w:r>
              <w:rPr>
                <w:sz w:val="16"/>
                <w:szCs w:val="16"/>
              </w:rPr>
              <w:t>ЗМУ ДМС</w:t>
            </w:r>
          </w:p>
        </w:tc>
        <w:tc>
          <w:tcPr>
            <w:tcW w:w="1771" w:type="dxa"/>
            <w:tcBorders>
              <w:top w:val="single" w:sz="4" w:space="0" w:color="000000"/>
              <w:left w:val="single" w:sz="4" w:space="0" w:color="000000"/>
              <w:bottom w:val="single" w:sz="4" w:space="0" w:color="000000"/>
              <w:right w:val="single" w:sz="4" w:space="0" w:color="000000"/>
            </w:tcBorders>
          </w:tcPr>
          <w:p w14:paraId="5DB7D6D7" w14:textId="77777777" w:rsidR="00662B91" w:rsidRPr="005E062A" w:rsidRDefault="00662B91">
            <w:pPr>
              <w:jc w:val="center"/>
            </w:pPr>
            <w:r w:rsidRPr="005E062A">
              <w:rPr>
                <w:sz w:val="16"/>
                <w:szCs w:val="16"/>
              </w:rPr>
              <w:t>Протягом  15 робочих днів  з дня  оформлення заяви-анкети.</w:t>
            </w:r>
          </w:p>
          <w:p w14:paraId="70B9F076" w14:textId="77777777" w:rsidR="00662B91" w:rsidRPr="005E062A" w:rsidRDefault="00662B91">
            <w:pPr>
              <w:jc w:val="center"/>
            </w:pPr>
            <w:r w:rsidRPr="005E062A">
              <w:rPr>
                <w:sz w:val="16"/>
                <w:szCs w:val="16"/>
              </w:rPr>
              <w:t>У разі термінового оформлення:</w:t>
            </w:r>
          </w:p>
          <w:p w14:paraId="284AD076" w14:textId="77777777" w:rsidR="00662B91" w:rsidRPr="005E062A" w:rsidRDefault="00662B91">
            <w:pPr>
              <w:jc w:val="center"/>
            </w:pPr>
            <w:r w:rsidRPr="005E062A">
              <w:rPr>
                <w:sz w:val="16"/>
                <w:szCs w:val="16"/>
              </w:rPr>
              <w:t>7 робочих днів  – протягом 3 робочих днів з дня оформлення заяви-анкети, у строк до 3 робочих днів – протягом 3 робочих днів.</w:t>
            </w:r>
          </w:p>
        </w:tc>
      </w:tr>
      <w:tr w:rsidR="00662B91" w:rsidRPr="005E062A" w14:paraId="506D5F3D" w14:textId="77777777" w:rsidTr="006B469D">
        <w:tc>
          <w:tcPr>
            <w:tcW w:w="560" w:type="dxa"/>
            <w:tcBorders>
              <w:top w:val="single" w:sz="4" w:space="0" w:color="000000"/>
              <w:left w:val="single" w:sz="4" w:space="0" w:color="000000"/>
              <w:bottom w:val="single" w:sz="4" w:space="0" w:color="000000"/>
            </w:tcBorders>
          </w:tcPr>
          <w:p w14:paraId="08195355" w14:textId="77777777" w:rsidR="00662B91" w:rsidRPr="005E062A" w:rsidRDefault="00662B91">
            <w:pPr>
              <w:jc w:val="both"/>
            </w:pPr>
            <w:r w:rsidRPr="005E062A">
              <w:rPr>
                <w:sz w:val="16"/>
                <w:szCs w:val="16"/>
              </w:rPr>
              <w:t>8</w:t>
            </w:r>
          </w:p>
        </w:tc>
        <w:tc>
          <w:tcPr>
            <w:tcW w:w="4118" w:type="dxa"/>
            <w:tcBorders>
              <w:top w:val="single" w:sz="4" w:space="0" w:color="000000"/>
              <w:left w:val="single" w:sz="4" w:space="0" w:color="000000"/>
              <w:bottom w:val="single" w:sz="4" w:space="0" w:color="000000"/>
            </w:tcBorders>
          </w:tcPr>
          <w:p w14:paraId="4E9E8F69" w14:textId="77777777" w:rsidR="00662B91" w:rsidRPr="005E062A" w:rsidRDefault="00662B91">
            <w:pPr>
              <w:ind w:firstLine="321"/>
              <w:jc w:val="both"/>
            </w:pPr>
            <w:r w:rsidRPr="005E062A">
              <w:rPr>
                <w:sz w:val="16"/>
                <w:szCs w:val="16"/>
              </w:rPr>
              <w:t xml:space="preserve">Здійснення ідентифікації особи </w:t>
            </w:r>
          </w:p>
          <w:p w14:paraId="33F09D71" w14:textId="77777777" w:rsidR="00662B91" w:rsidRPr="005E062A" w:rsidRDefault="00662B91">
            <w:pPr>
              <w:ind w:firstLine="321"/>
              <w:jc w:val="both"/>
              <w:rPr>
                <w:sz w:val="16"/>
                <w:szCs w:val="16"/>
              </w:rPr>
            </w:pPr>
          </w:p>
        </w:tc>
        <w:tc>
          <w:tcPr>
            <w:tcW w:w="2126" w:type="dxa"/>
            <w:tcBorders>
              <w:top w:val="single" w:sz="4" w:space="0" w:color="000000"/>
              <w:left w:val="single" w:sz="4" w:space="0" w:color="000000"/>
              <w:bottom w:val="single" w:sz="4" w:space="0" w:color="000000"/>
            </w:tcBorders>
          </w:tcPr>
          <w:p w14:paraId="30D4B9EA" w14:textId="77777777" w:rsidR="00662B91" w:rsidRPr="007D0CAA" w:rsidRDefault="00662B91" w:rsidP="004618A5">
            <w:pPr>
              <w:jc w:val="center"/>
              <w:rPr>
                <w:sz w:val="16"/>
                <w:szCs w:val="16"/>
              </w:rPr>
            </w:pPr>
            <w:r w:rsidRPr="007D0CAA">
              <w:rPr>
                <w:sz w:val="16"/>
                <w:szCs w:val="16"/>
              </w:rPr>
              <w:t>Працівник</w:t>
            </w:r>
            <w:r>
              <w:rPr>
                <w:sz w:val="16"/>
                <w:szCs w:val="16"/>
              </w:rPr>
              <w:t xml:space="preserve"> Самбірського відділу</w:t>
            </w:r>
            <w:r w:rsidRPr="007D0CAA">
              <w:rPr>
                <w:sz w:val="16"/>
                <w:szCs w:val="16"/>
              </w:rPr>
              <w:t xml:space="preserve"> </w:t>
            </w:r>
            <w:r>
              <w:rPr>
                <w:sz w:val="16"/>
                <w:szCs w:val="16"/>
              </w:rPr>
              <w:t>ЗМУ ДМС</w:t>
            </w:r>
          </w:p>
          <w:p w14:paraId="6BED12E2" w14:textId="77777777" w:rsidR="00662B91" w:rsidRDefault="00662B91" w:rsidP="004618A5">
            <w:pPr>
              <w:jc w:val="center"/>
              <w:rPr>
                <w:sz w:val="16"/>
                <w:szCs w:val="16"/>
              </w:rPr>
            </w:pPr>
            <w:r w:rsidRPr="007D0CAA">
              <w:rPr>
                <w:sz w:val="16"/>
                <w:szCs w:val="16"/>
              </w:rPr>
              <w:t xml:space="preserve"> </w:t>
            </w:r>
          </w:p>
          <w:p w14:paraId="00FA4FE2" w14:textId="77777777" w:rsidR="00662B91" w:rsidRPr="005E062A" w:rsidRDefault="00662B91" w:rsidP="004618A5">
            <w:pPr>
              <w:ind w:left="34"/>
              <w:jc w:val="center"/>
              <w:rPr>
                <w:color w:val="000000"/>
              </w:rPr>
            </w:pPr>
          </w:p>
        </w:tc>
        <w:tc>
          <w:tcPr>
            <w:tcW w:w="1843" w:type="dxa"/>
            <w:tcBorders>
              <w:top w:val="single" w:sz="4" w:space="0" w:color="000000"/>
              <w:left w:val="single" w:sz="4" w:space="0" w:color="000000"/>
              <w:bottom w:val="single" w:sz="4" w:space="0" w:color="000000"/>
            </w:tcBorders>
          </w:tcPr>
          <w:p w14:paraId="1DD7343F" w14:textId="77777777" w:rsidR="00662B91" w:rsidRPr="005E062A" w:rsidRDefault="00662B91" w:rsidP="004618A5">
            <w:pPr>
              <w:ind w:left="34"/>
              <w:jc w:val="center"/>
              <w:rPr>
                <w:color w:val="000000"/>
              </w:rPr>
            </w:pPr>
            <w:r>
              <w:rPr>
                <w:sz w:val="16"/>
                <w:szCs w:val="16"/>
              </w:rPr>
              <w:t>Самбірський відділ</w:t>
            </w:r>
            <w:r w:rsidRPr="007D0CAA">
              <w:rPr>
                <w:sz w:val="16"/>
                <w:szCs w:val="16"/>
              </w:rPr>
              <w:t xml:space="preserve"> </w:t>
            </w:r>
            <w:r>
              <w:rPr>
                <w:sz w:val="16"/>
                <w:szCs w:val="16"/>
              </w:rPr>
              <w:t>ЗМУ ДМС</w:t>
            </w:r>
          </w:p>
        </w:tc>
        <w:tc>
          <w:tcPr>
            <w:tcW w:w="1771" w:type="dxa"/>
            <w:tcBorders>
              <w:top w:val="single" w:sz="4" w:space="0" w:color="000000"/>
              <w:left w:val="single" w:sz="4" w:space="0" w:color="000000"/>
              <w:bottom w:val="single" w:sz="4" w:space="0" w:color="000000"/>
              <w:right w:val="single" w:sz="4" w:space="0" w:color="000000"/>
            </w:tcBorders>
          </w:tcPr>
          <w:p w14:paraId="63FC0FA1" w14:textId="77777777" w:rsidR="00662B91" w:rsidRPr="005E062A" w:rsidRDefault="00662B91">
            <w:pPr>
              <w:jc w:val="center"/>
            </w:pPr>
            <w:r w:rsidRPr="005E062A">
              <w:rPr>
                <w:sz w:val="16"/>
                <w:szCs w:val="16"/>
              </w:rPr>
              <w:t>Протягом  15 робочих днів  з дня  оформлення заяви-анкети.</w:t>
            </w:r>
          </w:p>
          <w:p w14:paraId="57F0886A" w14:textId="77777777" w:rsidR="00662B91" w:rsidRPr="005E062A" w:rsidRDefault="00662B91">
            <w:pPr>
              <w:jc w:val="center"/>
            </w:pPr>
            <w:r w:rsidRPr="005E062A">
              <w:rPr>
                <w:sz w:val="16"/>
                <w:szCs w:val="16"/>
              </w:rPr>
              <w:t>У разі термінового оформлення:</w:t>
            </w:r>
          </w:p>
          <w:p w14:paraId="41AE2279" w14:textId="77777777" w:rsidR="00662B91" w:rsidRPr="005E062A" w:rsidRDefault="00662B91">
            <w:pPr>
              <w:jc w:val="center"/>
            </w:pPr>
            <w:r w:rsidRPr="005E062A">
              <w:rPr>
                <w:sz w:val="16"/>
                <w:szCs w:val="16"/>
              </w:rPr>
              <w:t xml:space="preserve">7 робочих днів  – протягом 3 робочих днів з дня оформлення заяви-анкети, у строк до 3 робочих днів – протягом 2 робочих </w:t>
            </w:r>
            <w:r w:rsidRPr="005E062A">
              <w:rPr>
                <w:sz w:val="16"/>
                <w:szCs w:val="16"/>
              </w:rPr>
              <w:lastRenderedPageBreak/>
              <w:t>днів.</w:t>
            </w:r>
          </w:p>
        </w:tc>
      </w:tr>
      <w:tr w:rsidR="00662B91" w:rsidRPr="005E062A" w14:paraId="287B6E98" w14:textId="77777777" w:rsidTr="006B469D">
        <w:tc>
          <w:tcPr>
            <w:tcW w:w="560" w:type="dxa"/>
            <w:tcBorders>
              <w:top w:val="single" w:sz="4" w:space="0" w:color="000000"/>
              <w:left w:val="single" w:sz="4" w:space="0" w:color="000000"/>
              <w:bottom w:val="single" w:sz="4" w:space="0" w:color="000000"/>
            </w:tcBorders>
          </w:tcPr>
          <w:p w14:paraId="0EEB747D" w14:textId="77777777" w:rsidR="00662B91" w:rsidRPr="005E062A" w:rsidRDefault="00662B91">
            <w:pPr>
              <w:jc w:val="both"/>
            </w:pPr>
            <w:r w:rsidRPr="005E062A">
              <w:rPr>
                <w:sz w:val="16"/>
                <w:szCs w:val="16"/>
              </w:rPr>
              <w:lastRenderedPageBreak/>
              <w:t>9</w:t>
            </w:r>
          </w:p>
        </w:tc>
        <w:tc>
          <w:tcPr>
            <w:tcW w:w="4118" w:type="dxa"/>
            <w:tcBorders>
              <w:top w:val="single" w:sz="4" w:space="0" w:color="000000"/>
              <w:left w:val="single" w:sz="4" w:space="0" w:color="000000"/>
              <w:bottom w:val="single" w:sz="4" w:space="0" w:color="000000"/>
            </w:tcBorders>
          </w:tcPr>
          <w:p w14:paraId="79E0A444" w14:textId="77777777" w:rsidR="00662B91" w:rsidRPr="005E062A" w:rsidRDefault="00662B91">
            <w:pPr>
              <w:pStyle w:val="af1"/>
              <w:spacing w:before="0"/>
              <w:ind w:firstLine="321"/>
              <w:jc w:val="both"/>
              <w:rPr>
                <w:rFonts w:ascii="Times New Roman" w:hAnsi="Times New Roman" w:cs="Times New Roman"/>
              </w:rPr>
            </w:pPr>
            <w:r w:rsidRPr="005E062A">
              <w:rPr>
                <w:rFonts w:ascii="Times New Roman" w:hAnsi="Times New Roman" w:cs="Times New Roman"/>
                <w:sz w:val="16"/>
                <w:szCs w:val="16"/>
              </w:rPr>
              <w:t xml:space="preserve">Рішення про оформлення паспорта приймається територіальним органом/територіальним підрозділом ДМС </w:t>
            </w:r>
            <w:r w:rsidRPr="005E062A">
              <w:rPr>
                <w:rFonts w:ascii="Times New Roman" w:hAnsi="Times New Roman" w:cs="Times New Roman"/>
                <w:b/>
                <w:sz w:val="16"/>
                <w:szCs w:val="16"/>
              </w:rPr>
              <w:t>за результатами</w:t>
            </w:r>
            <w:r w:rsidRPr="005E062A">
              <w:rPr>
                <w:rFonts w:ascii="Times New Roman" w:hAnsi="Times New Roman" w:cs="Times New Roman"/>
                <w:sz w:val="16"/>
                <w:szCs w:val="16"/>
              </w:rPr>
              <w:t xml:space="preserve"> ідентифікації особи та перевірки факту належності особи до громадянства України. </w:t>
            </w:r>
          </w:p>
          <w:p w14:paraId="3A0AC222" w14:textId="77777777" w:rsidR="00662B91" w:rsidRPr="005E062A" w:rsidRDefault="00662B91">
            <w:pPr>
              <w:ind w:firstLine="321"/>
              <w:jc w:val="both"/>
              <w:rPr>
                <w:sz w:val="16"/>
                <w:szCs w:val="16"/>
              </w:rPr>
            </w:pPr>
          </w:p>
        </w:tc>
        <w:tc>
          <w:tcPr>
            <w:tcW w:w="2126" w:type="dxa"/>
            <w:tcBorders>
              <w:top w:val="single" w:sz="4" w:space="0" w:color="000000"/>
              <w:left w:val="single" w:sz="4" w:space="0" w:color="000000"/>
              <w:bottom w:val="single" w:sz="4" w:space="0" w:color="000000"/>
            </w:tcBorders>
          </w:tcPr>
          <w:p w14:paraId="49C66EE3" w14:textId="77777777" w:rsidR="00662B91" w:rsidRPr="007D0CAA" w:rsidRDefault="00662B91" w:rsidP="004618A5">
            <w:pPr>
              <w:jc w:val="center"/>
              <w:rPr>
                <w:sz w:val="16"/>
                <w:szCs w:val="16"/>
              </w:rPr>
            </w:pPr>
            <w:r w:rsidRPr="007D0CAA">
              <w:rPr>
                <w:sz w:val="16"/>
                <w:szCs w:val="16"/>
              </w:rPr>
              <w:t>Працівник</w:t>
            </w:r>
            <w:r>
              <w:rPr>
                <w:sz w:val="16"/>
                <w:szCs w:val="16"/>
              </w:rPr>
              <w:t xml:space="preserve"> Самбірського відділу</w:t>
            </w:r>
            <w:r w:rsidRPr="007D0CAA">
              <w:rPr>
                <w:sz w:val="16"/>
                <w:szCs w:val="16"/>
              </w:rPr>
              <w:t xml:space="preserve"> </w:t>
            </w:r>
            <w:r>
              <w:rPr>
                <w:sz w:val="16"/>
                <w:szCs w:val="16"/>
              </w:rPr>
              <w:t>ЗМУ ДМС</w:t>
            </w:r>
          </w:p>
          <w:p w14:paraId="5C98E0D1" w14:textId="77777777" w:rsidR="00662B91" w:rsidRDefault="00662B91" w:rsidP="004618A5">
            <w:pPr>
              <w:jc w:val="center"/>
              <w:rPr>
                <w:sz w:val="16"/>
                <w:szCs w:val="16"/>
              </w:rPr>
            </w:pPr>
            <w:r w:rsidRPr="007D0CAA">
              <w:rPr>
                <w:sz w:val="16"/>
                <w:szCs w:val="16"/>
              </w:rPr>
              <w:t xml:space="preserve"> </w:t>
            </w:r>
          </w:p>
          <w:p w14:paraId="6FF59068" w14:textId="77777777" w:rsidR="00662B91" w:rsidRPr="005E062A" w:rsidRDefault="00662B91" w:rsidP="004618A5">
            <w:pPr>
              <w:ind w:left="34"/>
              <w:jc w:val="center"/>
              <w:rPr>
                <w:color w:val="000000"/>
              </w:rPr>
            </w:pPr>
          </w:p>
        </w:tc>
        <w:tc>
          <w:tcPr>
            <w:tcW w:w="1843" w:type="dxa"/>
            <w:tcBorders>
              <w:top w:val="single" w:sz="4" w:space="0" w:color="000000"/>
              <w:left w:val="single" w:sz="4" w:space="0" w:color="000000"/>
              <w:bottom w:val="single" w:sz="4" w:space="0" w:color="000000"/>
            </w:tcBorders>
          </w:tcPr>
          <w:p w14:paraId="3AB1E7DB" w14:textId="77777777" w:rsidR="00662B91" w:rsidRPr="005E062A" w:rsidRDefault="00662B91" w:rsidP="004618A5">
            <w:pPr>
              <w:ind w:left="34"/>
              <w:jc w:val="center"/>
              <w:rPr>
                <w:color w:val="000000"/>
              </w:rPr>
            </w:pPr>
            <w:r>
              <w:rPr>
                <w:sz w:val="16"/>
                <w:szCs w:val="16"/>
              </w:rPr>
              <w:t>Самбірський відділ</w:t>
            </w:r>
            <w:r w:rsidRPr="007D0CAA">
              <w:rPr>
                <w:sz w:val="16"/>
                <w:szCs w:val="16"/>
              </w:rPr>
              <w:t xml:space="preserve"> </w:t>
            </w:r>
            <w:r>
              <w:rPr>
                <w:sz w:val="16"/>
                <w:szCs w:val="16"/>
              </w:rPr>
              <w:t>ЗМУ ДМС</w:t>
            </w:r>
          </w:p>
        </w:tc>
        <w:tc>
          <w:tcPr>
            <w:tcW w:w="1771" w:type="dxa"/>
            <w:tcBorders>
              <w:top w:val="single" w:sz="4" w:space="0" w:color="000000"/>
              <w:left w:val="single" w:sz="4" w:space="0" w:color="000000"/>
              <w:bottom w:val="single" w:sz="4" w:space="0" w:color="000000"/>
              <w:right w:val="single" w:sz="4" w:space="0" w:color="000000"/>
            </w:tcBorders>
          </w:tcPr>
          <w:p w14:paraId="5618A2FC" w14:textId="77777777" w:rsidR="00662B91" w:rsidRPr="005E062A" w:rsidRDefault="00662B91">
            <w:pPr>
              <w:jc w:val="center"/>
            </w:pPr>
            <w:r w:rsidRPr="005E062A">
              <w:rPr>
                <w:sz w:val="16"/>
                <w:szCs w:val="16"/>
              </w:rPr>
              <w:t>Не пізніше ніж на 15 робочий день з дня оформлення заяви-анкети.    У разі термінового оформлення:</w:t>
            </w:r>
          </w:p>
          <w:p w14:paraId="0A318301" w14:textId="77777777" w:rsidR="00662B91" w:rsidRPr="005E062A" w:rsidRDefault="00662B91">
            <w:pPr>
              <w:jc w:val="center"/>
            </w:pPr>
            <w:r w:rsidRPr="005E062A">
              <w:rPr>
                <w:sz w:val="16"/>
                <w:szCs w:val="16"/>
              </w:rPr>
              <w:t>7 робочих днів  –не пізніше 3 робочих днів,                           у строк до 3 робочих днів –              з дня оформлення заяви-анкети, але не пізніше               2 робочих днів</w:t>
            </w:r>
          </w:p>
        </w:tc>
      </w:tr>
      <w:tr w:rsidR="00662B91" w:rsidRPr="005E062A" w14:paraId="72D4389B" w14:textId="77777777" w:rsidTr="006B469D">
        <w:tc>
          <w:tcPr>
            <w:tcW w:w="560" w:type="dxa"/>
            <w:tcBorders>
              <w:top w:val="single" w:sz="4" w:space="0" w:color="000000"/>
              <w:left w:val="single" w:sz="4" w:space="0" w:color="000000"/>
              <w:bottom w:val="single" w:sz="4" w:space="0" w:color="000000"/>
            </w:tcBorders>
          </w:tcPr>
          <w:p w14:paraId="224E7DA9" w14:textId="77777777" w:rsidR="00662B91" w:rsidRPr="005E062A" w:rsidRDefault="00662B91">
            <w:pPr>
              <w:jc w:val="both"/>
            </w:pPr>
            <w:r w:rsidRPr="005E062A">
              <w:rPr>
                <w:sz w:val="16"/>
                <w:szCs w:val="16"/>
              </w:rPr>
              <w:t>10</w:t>
            </w:r>
          </w:p>
        </w:tc>
        <w:tc>
          <w:tcPr>
            <w:tcW w:w="4118" w:type="dxa"/>
            <w:tcBorders>
              <w:top w:val="single" w:sz="4" w:space="0" w:color="000000"/>
              <w:left w:val="single" w:sz="4" w:space="0" w:color="000000"/>
              <w:bottom w:val="single" w:sz="4" w:space="0" w:color="000000"/>
            </w:tcBorders>
          </w:tcPr>
          <w:p w14:paraId="383777F7" w14:textId="77777777" w:rsidR="00662B91" w:rsidRPr="005E062A" w:rsidRDefault="00662B91">
            <w:pPr>
              <w:ind w:firstLine="321"/>
              <w:jc w:val="both"/>
            </w:pPr>
            <w:r w:rsidRPr="005E062A">
              <w:rPr>
                <w:sz w:val="16"/>
                <w:szCs w:val="16"/>
              </w:rPr>
              <w:t>Оформлення (персоналізація) паспорта громадянина України для виїзду за кордон та доставка до територіального органу/територіального підрозділу ДМС</w:t>
            </w:r>
          </w:p>
        </w:tc>
        <w:tc>
          <w:tcPr>
            <w:tcW w:w="2126" w:type="dxa"/>
            <w:tcBorders>
              <w:top w:val="single" w:sz="4" w:space="0" w:color="000000"/>
              <w:left w:val="single" w:sz="4" w:space="0" w:color="000000"/>
              <w:bottom w:val="single" w:sz="4" w:space="0" w:color="000000"/>
            </w:tcBorders>
          </w:tcPr>
          <w:p w14:paraId="430201B7" w14:textId="77777777" w:rsidR="00662B91" w:rsidRPr="005E062A" w:rsidRDefault="00662B91" w:rsidP="004618A5">
            <w:pPr>
              <w:jc w:val="both"/>
              <w:rPr>
                <w:color w:val="000000"/>
              </w:rPr>
            </w:pPr>
            <w:r w:rsidRPr="005E062A">
              <w:rPr>
                <w:color w:val="000000"/>
                <w:sz w:val="16"/>
                <w:szCs w:val="16"/>
              </w:rPr>
              <w:t>ДП «Поліграфічний комбінат «Україна» по виготовленню цінних паперів»</w:t>
            </w:r>
          </w:p>
        </w:tc>
        <w:tc>
          <w:tcPr>
            <w:tcW w:w="1843" w:type="dxa"/>
            <w:tcBorders>
              <w:top w:val="single" w:sz="4" w:space="0" w:color="000000"/>
              <w:left w:val="single" w:sz="4" w:space="0" w:color="000000"/>
              <w:bottom w:val="single" w:sz="4" w:space="0" w:color="000000"/>
            </w:tcBorders>
          </w:tcPr>
          <w:p w14:paraId="3F08B228" w14:textId="77777777" w:rsidR="00662B91" w:rsidRPr="005E062A" w:rsidRDefault="00662B91" w:rsidP="004618A5">
            <w:pPr>
              <w:jc w:val="both"/>
              <w:rPr>
                <w:color w:val="000000"/>
              </w:rPr>
            </w:pPr>
            <w:r w:rsidRPr="005E062A">
              <w:rPr>
                <w:color w:val="000000"/>
                <w:sz w:val="16"/>
                <w:szCs w:val="16"/>
              </w:rPr>
              <w:t>ДП «Поліграфічний комбінат «Україна» по виготовленню цінних паперів»</w:t>
            </w:r>
          </w:p>
        </w:tc>
        <w:tc>
          <w:tcPr>
            <w:tcW w:w="1771" w:type="dxa"/>
            <w:tcBorders>
              <w:top w:val="single" w:sz="4" w:space="0" w:color="000000"/>
              <w:left w:val="single" w:sz="4" w:space="0" w:color="000000"/>
              <w:bottom w:val="single" w:sz="4" w:space="0" w:color="000000"/>
              <w:right w:val="single" w:sz="4" w:space="0" w:color="000000"/>
            </w:tcBorders>
          </w:tcPr>
          <w:p w14:paraId="4BA778DB" w14:textId="77777777" w:rsidR="00662B91" w:rsidRPr="005E062A" w:rsidRDefault="00662B91">
            <w:pPr>
              <w:jc w:val="both"/>
            </w:pPr>
            <w:r w:rsidRPr="005E062A">
              <w:rPr>
                <w:sz w:val="16"/>
                <w:szCs w:val="16"/>
              </w:rPr>
              <w:t xml:space="preserve">Не пізніше 3 робочих днів </w:t>
            </w:r>
          </w:p>
        </w:tc>
      </w:tr>
      <w:tr w:rsidR="00662B91" w:rsidRPr="005E062A" w14:paraId="2BBAF9DE" w14:textId="77777777" w:rsidTr="006B469D">
        <w:tc>
          <w:tcPr>
            <w:tcW w:w="560" w:type="dxa"/>
            <w:tcBorders>
              <w:top w:val="single" w:sz="4" w:space="0" w:color="000000"/>
              <w:left w:val="single" w:sz="4" w:space="0" w:color="000000"/>
              <w:bottom w:val="single" w:sz="4" w:space="0" w:color="000000"/>
            </w:tcBorders>
          </w:tcPr>
          <w:p w14:paraId="528C8459" w14:textId="77777777" w:rsidR="00662B91" w:rsidRPr="005E062A" w:rsidRDefault="00662B91">
            <w:pPr>
              <w:jc w:val="both"/>
            </w:pPr>
            <w:r w:rsidRPr="005E062A">
              <w:rPr>
                <w:sz w:val="16"/>
                <w:szCs w:val="16"/>
              </w:rPr>
              <w:t>11</w:t>
            </w:r>
          </w:p>
        </w:tc>
        <w:tc>
          <w:tcPr>
            <w:tcW w:w="4118" w:type="dxa"/>
            <w:tcBorders>
              <w:top w:val="single" w:sz="4" w:space="0" w:color="000000"/>
              <w:left w:val="single" w:sz="4" w:space="0" w:color="000000"/>
              <w:bottom w:val="single" w:sz="4" w:space="0" w:color="000000"/>
            </w:tcBorders>
          </w:tcPr>
          <w:p w14:paraId="73BE35DA" w14:textId="77777777" w:rsidR="00662B91" w:rsidRPr="005E062A" w:rsidRDefault="00662B91">
            <w:pPr>
              <w:ind w:left="34"/>
              <w:jc w:val="both"/>
            </w:pPr>
            <w:r w:rsidRPr="005E062A">
              <w:rPr>
                <w:rFonts w:eastAsia="Verdana"/>
                <w:sz w:val="16"/>
                <w:szCs w:val="16"/>
              </w:rPr>
              <w:t xml:space="preserve">      </w:t>
            </w:r>
            <w:r w:rsidRPr="005E062A">
              <w:rPr>
                <w:sz w:val="16"/>
                <w:szCs w:val="16"/>
              </w:rPr>
              <w:t>У разі прийняття заяви-анкети у центрі надання адміністративних послуг/державному підприємстві, що належить до сфери управління ДМС, або його відокремлених підрозділів, 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паспорта.</w:t>
            </w:r>
          </w:p>
          <w:p w14:paraId="6324DF22" w14:textId="77777777" w:rsidR="00662B91" w:rsidRPr="005E062A" w:rsidRDefault="00662B91">
            <w:pPr>
              <w:ind w:firstLine="325"/>
              <w:jc w:val="both"/>
              <w:rPr>
                <w:sz w:val="16"/>
                <w:szCs w:val="16"/>
              </w:rPr>
            </w:pPr>
          </w:p>
        </w:tc>
        <w:tc>
          <w:tcPr>
            <w:tcW w:w="2126" w:type="dxa"/>
            <w:tcBorders>
              <w:top w:val="single" w:sz="4" w:space="0" w:color="000000"/>
              <w:left w:val="single" w:sz="4" w:space="0" w:color="000000"/>
              <w:bottom w:val="single" w:sz="4" w:space="0" w:color="000000"/>
            </w:tcBorders>
          </w:tcPr>
          <w:p w14:paraId="18910DC5" w14:textId="77777777" w:rsidR="00662B91" w:rsidRPr="007D0CAA" w:rsidRDefault="00662B91" w:rsidP="004618A5">
            <w:pPr>
              <w:jc w:val="center"/>
              <w:rPr>
                <w:sz w:val="16"/>
                <w:szCs w:val="16"/>
              </w:rPr>
            </w:pPr>
            <w:r w:rsidRPr="007D0CAA">
              <w:rPr>
                <w:sz w:val="16"/>
                <w:szCs w:val="16"/>
              </w:rPr>
              <w:t>Працівник</w:t>
            </w:r>
            <w:r>
              <w:rPr>
                <w:sz w:val="16"/>
                <w:szCs w:val="16"/>
              </w:rPr>
              <w:t xml:space="preserve"> Самбірського відділу</w:t>
            </w:r>
            <w:r w:rsidRPr="007D0CAA">
              <w:rPr>
                <w:sz w:val="16"/>
                <w:szCs w:val="16"/>
              </w:rPr>
              <w:t xml:space="preserve"> </w:t>
            </w:r>
            <w:r>
              <w:rPr>
                <w:sz w:val="16"/>
                <w:szCs w:val="16"/>
              </w:rPr>
              <w:t>ЗМУ ДМС</w:t>
            </w:r>
          </w:p>
          <w:p w14:paraId="0FCA000F" w14:textId="77777777" w:rsidR="00662B91" w:rsidRDefault="00662B91" w:rsidP="004618A5">
            <w:pPr>
              <w:jc w:val="center"/>
              <w:rPr>
                <w:sz w:val="16"/>
                <w:szCs w:val="16"/>
              </w:rPr>
            </w:pPr>
            <w:r w:rsidRPr="007D0CAA">
              <w:rPr>
                <w:sz w:val="16"/>
                <w:szCs w:val="16"/>
              </w:rPr>
              <w:t xml:space="preserve"> </w:t>
            </w:r>
          </w:p>
          <w:p w14:paraId="5370E97C" w14:textId="77777777" w:rsidR="00662B91" w:rsidRDefault="00662B91" w:rsidP="004618A5">
            <w:pPr>
              <w:jc w:val="center"/>
              <w:rPr>
                <w:sz w:val="16"/>
                <w:szCs w:val="16"/>
              </w:rPr>
            </w:pPr>
          </w:p>
          <w:p w14:paraId="2DBA1011" w14:textId="77777777" w:rsidR="00662B91" w:rsidRPr="007D0CAA" w:rsidRDefault="00662B91" w:rsidP="004618A5">
            <w:pPr>
              <w:jc w:val="center"/>
              <w:rPr>
                <w:sz w:val="16"/>
                <w:szCs w:val="16"/>
              </w:rPr>
            </w:pPr>
          </w:p>
          <w:p w14:paraId="560723BB" w14:textId="77777777" w:rsidR="00662B91" w:rsidRDefault="00662B91" w:rsidP="004618A5">
            <w:pPr>
              <w:ind w:left="32" w:right="-80" w:hanging="32"/>
              <w:jc w:val="center"/>
              <w:rPr>
                <w:sz w:val="16"/>
                <w:szCs w:val="16"/>
              </w:rPr>
            </w:pPr>
          </w:p>
          <w:p w14:paraId="6AF2A8AE" w14:textId="77777777" w:rsidR="00662B91" w:rsidRPr="007D0CAA" w:rsidRDefault="00662B91" w:rsidP="004618A5">
            <w:pPr>
              <w:ind w:left="32" w:right="-80" w:hanging="32"/>
              <w:jc w:val="center"/>
              <w:rPr>
                <w:sz w:val="16"/>
                <w:szCs w:val="16"/>
              </w:rPr>
            </w:pPr>
            <w:r w:rsidRPr="007D0CAA">
              <w:rPr>
                <w:sz w:val="16"/>
                <w:szCs w:val="16"/>
              </w:rPr>
              <w:t>Працівник центру надання  адміністративних послуг</w:t>
            </w:r>
          </w:p>
        </w:tc>
        <w:tc>
          <w:tcPr>
            <w:tcW w:w="1843" w:type="dxa"/>
            <w:tcBorders>
              <w:top w:val="single" w:sz="4" w:space="0" w:color="000000"/>
              <w:left w:val="single" w:sz="4" w:space="0" w:color="000000"/>
              <w:bottom w:val="single" w:sz="4" w:space="0" w:color="000000"/>
            </w:tcBorders>
          </w:tcPr>
          <w:p w14:paraId="7A3DFCB0" w14:textId="77777777" w:rsidR="00662B91" w:rsidRPr="007D0CAA" w:rsidRDefault="00662B91" w:rsidP="004618A5">
            <w:pPr>
              <w:ind w:left="-136" w:right="-80"/>
              <w:jc w:val="center"/>
              <w:rPr>
                <w:sz w:val="16"/>
                <w:szCs w:val="16"/>
              </w:rPr>
            </w:pPr>
            <w:r w:rsidRPr="007D0CAA">
              <w:rPr>
                <w:sz w:val="16"/>
                <w:szCs w:val="16"/>
              </w:rPr>
              <w:t xml:space="preserve"> </w:t>
            </w:r>
          </w:p>
          <w:p w14:paraId="3713F847" w14:textId="77777777" w:rsidR="00662B91" w:rsidRPr="007D0CAA" w:rsidRDefault="00662B91" w:rsidP="004618A5">
            <w:pPr>
              <w:jc w:val="center"/>
              <w:rPr>
                <w:sz w:val="16"/>
                <w:szCs w:val="16"/>
              </w:rPr>
            </w:pPr>
            <w:r>
              <w:rPr>
                <w:sz w:val="16"/>
                <w:szCs w:val="16"/>
              </w:rPr>
              <w:t>Самбірський відділ</w:t>
            </w:r>
            <w:r w:rsidRPr="007D0CAA">
              <w:rPr>
                <w:sz w:val="16"/>
                <w:szCs w:val="16"/>
              </w:rPr>
              <w:t xml:space="preserve"> </w:t>
            </w:r>
            <w:r>
              <w:rPr>
                <w:sz w:val="16"/>
                <w:szCs w:val="16"/>
              </w:rPr>
              <w:t>ЗМУ ДМС</w:t>
            </w:r>
          </w:p>
          <w:p w14:paraId="14289DE1" w14:textId="77777777" w:rsidR="00662B91" w:rsidRPr="007D0CAA" w:rsidRDefault="00662B91" w:rsidP="004618A5">
            <w:pPr>
              <w:jc w:val="center"/>
              <w:rPr>
                <w:sz w:val="16"/>
                <w:szCs w:val="16"/>
              </w:rPr>
            </w:pPr>
            <w:r w:rsidRPr="007D0CAA">
              <w:rPr>
                <w:sz w:val="16"/>
                <w:szCs w:val="16"/>
              </w:rPr>
              <w:t xml:space="preserve"> </w:t>
            </w:r>
          </w:p>
          <w:p w14:paraId="753D6B4B" w14:textId="77777777" w:rsidR="00662B91" w:rsidRDefault="00662B91" w:rsidP="004618A5">
            <w:pPr>
              <w:jc w:val="center"/>
              <w:rPr>
                <w:sz w:val="16"/>
                <w:szCs w:val="16"/>
              </w:rPr>
            </w:pPr>
          </w:p>
          <w:p w14:paraId="504A230B" w14:textId="77777777" w:rsidR="00662B91" w:rsidRPr="007D0CAA" w:rsidRDefault="00662B91" w:rsidP="004618A5">
            <w:pPr>
              <w:jc w:val="center"/>
              <w:rPr>
                <w:sz w:val="16"/>
                <w:szCs w:val="16"/>
              </w:rPr>
            </w:pPr>
          </w:p>
          <w:p w14:paraId="472F2E25" w14:textId="77777777" w:rsidR="00662B91" w:rsidRPr="007D0CAA" w:rsidRDefault="00662B91" w:rsidP="004618A5">
            <w:pPr>
              <w:jc w:val="center"/>
              <w:rPr>
                <w:sz w:val="16"/>
                <w:szCs w:val="16"/>
              </w:rPr>
            </w:pPr>
            <w:r w:rsidRPr="007D0CAA">
              <w:rPr>
                <w:sz w:val="16"/>
                <w:szCs w:val="16"/>
              </w:rPr>
              <w:t>Центр надання адміністративних послуг</w:t>
            </w:r>
          </w:p>
        </w:tc>
        <w:tc>
          <w:tcPr>
            <w:tcW w:w="1771" w:type="dxa"/>
            <w:tcBorders>
              <w:top w:val="single" w:sz="4" w:space="0" w:color="000000"/>
              <w:left w:val="single" w:sz="4" w:space="0" w:color="000000"/>
              <w:bottom w:val="single" w:sz="4" w:space="0" w:color="000000"/>
              <w:right w:val="single" w:sz="4" w:space="0" w:color="000000"/>
            </w:tcBorders>
          </w:tcPr>
          <w:p w14:paraId="780A106A" w14:textId="77777777" w:rsidR="00662B91" w:rsidRPr="005E062A" w:rsidRDefault="00662B91">
            <w:pPr>
              <w:jc w:val="center"/>
            </w:pPr>
            <w:r w:rsidRPr="005E062A">
              <w:rPr>
                <w:sz w:val="16"/>
                <w:szCs w:val="16"/>
              </w:rPr>
              <w:t>Не пізніше 20 робочих днів з дня оформлення заяви-анкети</w:t>
            </w:r>
          </w:p>
          <w:p w14:paraId="35249D95" w14:textId="77777777" w:rsidR="00662B91" w:rsidRPr="005E062A" w:rsidRDefault="00662B91">
            <w:pPr>
              <w:jc w:val="center"/>
            </w:pPr>
            <w:r w:rsidRPr="005E062A">
              <w:rPr>
                <w:sz w:val="16"/>
                <w:szCs w:val="16"/>
              </w:rPr>
              <w:t>У разі термінового отримання:</w:t>
            </w:r>
          </w:p>
          <w:p w14:paraId="58BE2655" w14:textId="77777777" w:rsidR="00662B91" w:rsidRPr="005E062A" w:rsidRDefault="00662B91">
            <w:pPr>
              <w:jc w:val="center"/>
            </w:pPr>
            <w:r w:rsidRPr="005E062A">
              <w:rPr>
                <w:sz w:val="16"/>
                <w:szCs w:val="16"/>
              </w:rPr>
              <w:t>7 робочих днів – не пізніше 7 робочих днів;</w:t>
            </w:r>
          </w:p>
          <w:p w14:paraId="11D1767B" w14:textId="77777777" w:rsidR="00662B91" w:rsidRPr="005E062A" w:rsidRDefault="00662B91">
            <w:pPr>
              <w:jc w:val="center"/>
            </w:pPr>
            <w:r w:rsidRPr="005E062A">
              <w:rPr>
                <w:sz w:val="16"/>
                <w:szCs w:val="16"/>
              </w:rPr>
              <w:t>у строк до 3 робочих днів – не пізніше 3 робочих днів.</w:t>
            </w:r>
          </w:p>
        </w:tc>
      </w:tr>
      <w:tr w:rsidR="00662B91" w:rsidRPr="005E062A" w14:paraId="5C1CC2B6" w14:textId="77777777" w:rsidTr="006B469D">
        <w:tc>
          <w:tcPr>
            <w:tcW w:w="560" w:type="dxa"/>
            <w:tcBorders>
              <w:top w:val="single" w:sz="4" w:space="0" w:color="000000"/>
              <w:left w:val="single" w:sz="4" w:space="0" w:color="000000"/>
              <w:bottom w:val="single" w:sz="4" w:space="0" w:color="000000"/>
            </w:tcBorders>
          </w:tcPr>
          <w:p w14:paraId="3F10816E" w14:textId="77777777" w:rsidR="00662B91" w:rsidRPr="005E062A" w:rsidRDefault="00662B91">
            <w:pPr>
              <w:jc w:val="both"/>
            </w:pPr>
            <w:r w:rsidRPr="005E062A">
              <w:rPr>
                <w:sz w:val="16"/>
                <w:szCs w:val="16"/>
              </w:rPr>
              <w:t>12</w:t>
            </w:r>
          </w:p>
        </w:tc>
        <w:tc>
          <w:tcPr>
            <w:tcW w:w="4118" w:type="dxa"/>
            <w:tcBorders>
              <w:top w:val="single" w:sz="4" w:space="0" w:color="000000"/>
              <w:left w:val="single" w:sz="4" w:space="0" w:color="000000"/>
              <w:bottom w:val="single" w:sz="4" w:space="0" w:color="000000"/>
            </w:tcBorders>
          </w:tcPr>
          <w:p w14:paraId="7742333F" w14:textId="77777777" w:rsidR="00662B91" w:rsidRPr="006B469D" w:rsidRDefault="00662B91" w:rsidP="006B469D">
            <w:pPr>
              <w:ind w:firstLine="321"/>
              <w:jc w:val="both"/>
            </w:pPr>
            <w:r w:rsidRPr="005E062A">
              <w:rPr>
                <w:sz w:val="16"/>
                <w:szCs w:val="16"/>
              </w:rPr>
              <w:t>Видача паспорта громадянина України для виїзду за кордон</w:t>
            </w:r>
          </w:p>
          <w:p w14:paraId="41B4F35E" w14:textId="77777777" w:rsidR="00662B91" w:rsidRPr="005E062A" w:rsidRDefault="00662B91">
            <w:pPr>
              <w:ind w:firstLine="321"/>
              <w:jc w:val="both"/>
            </w:pPr>
            <w:r w:rsidRPr="005E062A">
              <w:rPr>
                <w:sz w:val="16"/>
                <w:szCs w:val="16"/>
              </w:rPr>
              <w:t>У разі прийняття рішення про відмову в оформленні чи видачі паспорта за результатами розгляду заяви-анкети та поданих документів надається письмова відповідь з обґрунтуванням причин відмови.</w:t>
            </w:r>
          </w:p>
        </w:tc>
        <w:tc>
          <w:tcPr>
            <w:tcW w:w="2126" w:type="dxa"/>
            <w:tcBorders>
              <w:top w:val="single" w:sz="4" w:space="0" w:color="000000"/>
              <w:left w:val="single" w:sz="4" w:space="0" w:color="000000"/>
              <w:bottom w:val="single" w:sz="4" w:space="0" w:color="000000"/>
            </w:tcBorders>
          </w:tcPr>
          <w:p w14:paraId="55E9442C" w14:textId="77777777" w:rsidR="00662B91" w:rsidRPr="007D0CAA" w:rsidRDefault="00662B91" w:rsidP="004618A5">
            <w:pPr>
              <w:jc w:val="center"/>
              <w:rPr>
                <w:sz w:val="16"/>
                <w:szCs w:val="16"/>
              </w:rPr>
            </w:pPr>
            <w:r w:rsidRPr="007D0CAA">
              <w:rPr>
                <w:sz w:val="16"/>
                <w:szCs w:val="16"/>
              </w:rPr>
              <w:t>Працівник</w:t>
            </w:r>
            <w:r>
              <w:rPr>
                <w:sz w:val="16"/>
                <w:szCs w:val="16"/>
              </w:rPr>
              <w:t xml:space="preserve"> Самбірського відділу</w:t>
            </w:r>
            <w:r w:rsidRPr="007D0CAA">
              <w:rPr>
                <w:sz w:val="16"/>
                <w:szCs w:val="16"/>
              </w:rPr>
              <w:t xml:space="preserve"> </w:t>
            </w:r>
            <w:r>
              <w:rPr>
                <w:sz w:val="16"/>
                <w:szCs w:val="16"/>
              </w:rPr>
              <w:t>ЗМУ ДМС</w:t>
            </w:r>
          </w:p>
          <w:p w14:paraId="70E942D1" w14:textId="77777777" w:rsidR="00662B91" w:rsidRDefault="00662B91" w:rsidP="004618A5">
            <w:pPr>
              <w:jc w:val="center"/>
              <w:rPr>
                <w:sz w:val="16"/>
                <w:szCs w:val="16"/>
              </w:rPr>
            </w:pPr>
            <w:r w:rsidRPr="007D0CAA">
              <w:rPr>
                <w:sz w:val="16"/>
                <w:szCs w:val="16"/>
              </w:rPr>
              <w:t xml:space="preserve"> </w:t>
            </w:r>
          </w:p>
          <w:p w14:paraId="3FB54F47" w14:textId="77777777" w:rsidR="00662B91" w:rsidRDefault="00662B91" w:rsidP="004618A5">
            <w:pPr>
              <w:jc w:val="center"/>
              <w:rPr>
                <w:sz w:val="16"/>
                <w:szCs w:val="16"/>
              </w:rPr>
            </w:pPr>
          </w:p>
          <w:p w14:paraId="29AF1A4E" w14:textId="77777777" w:rsidR="00662B91" w:rsidRPr="007D0CAA" w:rsidRDefault="00662B91" w:rsidP="004618A5">
            <w:pPr>
              <w:jc w:val="center"/>
              <w:rPr>
                <w:sz w:val="16"/>
                <w:szCs w:val="16"/>
              </w:rPr>
            </w:pPr>
          </w:p>
          <w:p w14:paraId="3D90EF10" w14:textId="77777777" w:rsidR="00662B91" w:rsidRDefault="00662B91" w:rsidP="004618A5">
            <w:pPr>
              <w:ind w:left="32" w:right="-80" w:hanging="32"/>
              <w:jc w:val="center"/>
              <w:rPr>
                <w:sz w:val="16"/>
                <w:szCs w:val="16"/>
              </w:rPr>
            </w:pPr>
          </w:p>
          <w:p w14:paraId="7C3012A6" w14:textId="77777777" w:rsidR="00662B91" w:rsidRPr="007D0CAA" w:rsidRDefault="00662B91" w:rsidP="004618A5">
            <w:pPr>
              <w:ind w:left="32" w:right="-80" w:hanging="32"/>
              <w:jc w:val="center"/>
              <w:rPr>
                <w:sz w:val="16"/>
                <w:szCs w:val="16"/>
              </w:rPr>
            </w:pPr>
            <w:r w:rsidRPr="007D0CAA">
              <w:rPr>
                <w:sz w:val="16"/>
                <w:szCs w:val="16"/>
              </w:rPr>
              <w:t>Працівник центру надання  адміністративних послуг</w:t>
            </w:r>
          </w:p>
        </w:tc>
        <w:tc>
          <w:tcPr>
            <w:tcW w:w="1843" w:type="dxa"/>
            <w:tcBorders>
              <w:top w:val="single" w:sz="4" w:space="0" w:color="000000"/>
              <w:left w:val="single" w:sz="4" w:space="0" w:color="000000"/>
              <w:bottom w:val="single" w:sz="4" w:space="0" w:color="000000"/>
            </w:tcBorders>
          </w:tcPr>
          <w:p w14:paraId="5B486257" w14:textId="77777777" w:rsidR="00662B91" w:rsidRPr="007D0CAA" w:rsidRDefault="00662B91" w:rsidP="004618A5">
            <w:pPr>
              <w:ind w:left="-136" w:right="-80"/>
              <w:jc w:val="center"/>
              <w:rPr>
                <w:sz w:val="16"/>
                <w:szCs w:val="16"/>
              </w:rPr>
            </w:pPr>
            <w:r w:rsidRPr="007D0CAA">
              <w:rPr>
                <w:sz w:val="16"/>
                <w:szCs w:val="16"/>
              </w:rPr>
              <w:t xml:space="preserve"> </w:t>
            </w:r>
          </w:p>
          <w:p w14:paraId="02F17D26" w14:textId="77777777" w:rsidR="00662B91" w:rsidRPr="007D0CAA" w:rsidRDefault="00662B91" w:rsidP="004618A5">
            <w:pPr>
              <w:jc w:val="center"/>
              <w:rPr>
                <w:sz w:val="16"/>
                <w:szCs w:val="16"/>
              </w:rPr>
            </w:pPr>
            <w:r>
              <w:rPr>
                <w:sz w:val="16"/>
                <w:szCs w:val="16"/>
              </w:rPr>
              <w:t>Самбірський відділ</w:t>
            </w:r>
            <w:r w:rsidRPr="007D0CAA">
              <w:rPr>
                <w:sz w:val="16"/>
                <w:szCs w:val="16"/>
              </w:rPr>
              <w:t xml:space="preserve"> </w:t>
            </w:r>
            <w:r>
              <w:rPr>
                <w:sz w:val="16"/>
                <w:szCs w:val="16"/>
              </w:rPr>
              <w:t>ЗМУ ДМС</w:t>
            </w:r>
          </w:p>
          <w:p w14:paraId="055AD09B" w14:textId="77777777" w:rsidR="00662B91" w:rsidRPr="007D0CAA" w:rsidRDefault="00662B91" w:rsidP="004618A5">
            <w:pPr>
              <w:jc w:val="center"/>
              <w:rPr>
                <w:sz w:val="16"/>
                <w:szCs w:val="16"/>
              </w:rPr>
            </w:pPr>
            <w:r w:rsidRPr="007D0CAA">
              <w:rPr>
                <w:sz w:val="16"/>
                <w:szCs w:val="16"/>
              </w:rPr>
              <w:t xml:space="preserve"> </w:t>
            </w:r>
          </w:p>
          <w:p w14:paraId="08018DD3" w14:textId="77777777" w:rsidR="00662B91" w:rsidRDefault="00662B91" w:rsidP="004618A5">
            <w:pPr>
              <w:jc w:val="center"/>
              <w:rPr>
                <w:sz w:val="16"/>
                <w:szCs w:val="16"/>
              </w:rPr>
            </w:pPr>
          </w:p>
          <w:p w14:paraId="3EAA9502" w14:textId="77777777" w:rsidR="00662B91" w:rsidRPr="007D0CAA" w:rsidRDefault="00662B91" w:rsidP="004618A5">
            <w:pPr>
              <w:jc w:val="center"/>
              <w:rPr>
                <w:sz w:val="16"/>
                <w:szCs w:val="16"/>
              </w:rPr>
            </w:pPr>
          </w:p>
          <w:p w14:paraId="3123559B" w14:textId="77777777" w:rsidR="00662B91" w:rsidRPr="007D0CAA" w:rsidRDefault="00662B91" w:rsidP="004618A5">
            <w:pPr>
              <w:jc w:val="center"/>
              <w:rPr>
                <w:sz w:val="16"/>
                <w:szCs w:val="16"/>
              </w:rPr>
            </w:pPr>
            <w:r w:rsidRPr="007D0CAA">
              <w:rPr>
                <w:sz w:val="16"/>
                <w:szCs w:val="16"/>
              </w:rPr>
              <w:t>Центр надання адміністративних послуг</w:t>
            </w:r>
          </w:p>
        </w:tc>
        <w:tc>
          <w:tcPr>
            <w:tcW w:w="1771" w:type="dxa"/>
            <w:tcBorders>
              <w:top w:val="single" w:sz="4" w:space="0" w:color="000000"/>
              <w:left w:val="single" w:sz="4" w:space="0" w:color="000000"/>
              <w:bottom w:val="single" w:sz="4" w:space="0" w:color="000000"/>
              <w:right w:val="single" w:sz="4" w:space="0" w:color="000000"/>
            </w:tcBorders>
          </w:tcPr>
          <w:p w14:paraId="3397F320" w14:textId="77777777" w:rsidR="00662B91" w:rsidRPr="005E062A" w:rsidRDefault="00662B91">
            <w:pPr>
              <w:jc w:val="center"/>
            </w:pPr>
            <w:r w:rsidRPr="005E062A">
              <w:rPr>
                <w:sz w:val="16"/>
                <w:szCs w:val="16"/>
              </w:rPr>
              <w:t>На 8 робочий день з дня оформлення заяви-анкети, але не пізніше 20 робочих днів з дня оформлення заяви-анкети</w:t>
            </w:r>
          </w:p>
          <w:p w14:paraId="6756E7F7" w14:textId="77777777" w:rsidR="00662B91" w:rsidRPr="005E062A" w:rsidRDefault="00662B91">
            <w:pPr>
              <w:jc w:val="center"/>
            </w:pPr>
            <w:r w:rsidRPr="005E062A">
              <w:rPr>
                <w:sz w:val="16"/>
                <w:szCs w:val="16"/>
              </w:rPr>
              <w:t>У разі термінового оформлення:</w:t>
            </w:r>
          </w:p>
          <w:p w14:paraId="0C0DEAAA" w14:textId="77777777" w:rsidR="00662B91" w:rsidRPr="005E062A" w:rsidRDefault="00662B91">
            <w:pPr>
              <w:jc w:val="center"/>
            </w:pPr>
            <w:r w:rsidRPr="005E062A">
              <w:rPr>
                <w:sz w:val="16"/>
                <w:szCs w:val="16"/>
              </w:rPr>
              <w:t>7 робочих днів– не пізніше ніж через 7 робочих днів;</w:t>
            </w:r>
          </w:p>
          <w:p w14:paraId="0CF03FDF" w14:textId="77777777" w:rsidR="00662B91" w:rsidRPr="005E062A" w:rsidRDefault="00662B91">
            <w:pPr>
              <w:jc w:val="center"/>
            </w:pPr>
            <w:r w:rsidRPr="005E062A">
              <w:rPr>
                <w:sz w:val="16"/>
                <w:szCs w:val="16"/>
              </w:rPr>
              <w:t>у строк до 3 робочих днів – не пізніше ніж через 3 робочих днів.</w:t>
            </w:r>
          </w:p>
          <w:p w14:paraId="77CF05C1" w14:textId="77777777" w:rsidR="00662B91" w:rsidRPr="005E062A" w:rsidRDefault="00662B91">
            <w:pPr>
              <w:jc w:val="both"/>
              <w:rPr>
                <w:sz w:val="16"/>
                <w:szCs w:val="16"/>
              </w:rPr>
            </w:pPr>
          </w:p>
        </w:tc>
      </w:tr>
      <w:tr w:rsidR="00662B91" w:rsidRPr="005E062A" w14:paraId="51C4A32F" w14:textId="77777777" w:rsidTr="006B469D">
        <w:tc>
          <w:tcPr>
            <w:tcW w:w="560" w:type="dxa"/>
            <w:tcBorders>
              <w:top w:val="single" w:sz="4" w:space="0" w:color="000000"/>
              <w:left w:val="single" w:sz="4" w:space="0" w:color="000000"/>
              <w:bottom w:val="single" w:sz="4" w:space="0" w:color="000000"/>
            </w:tcBorders>
          </w:tcPr>
          <w:p w14:paraId="566694DC" w14:textId="77777777" w:rsidR="00662B91" w:rsidRPr="005E062A" w:rsidRDefault="00662B91">
            <w:pPr>
              <w:jc w:val="both"/>
            </w:pPr>
            <w:r w:rsidRPr="005E062A">
              <w:rPr>
                <w:sz w:val="16"/>
                <w:szCs w:val="16"/>
              </w:rPr>
              <w:t>13</w:t>
            </w:r>
          </w:p>
        </w:tc>
        <w:tc>
          <w:tcPr>
            <w:tcW w:w="4118" w:type="dxa"/>
            <w:tcBorders>
              <w:top w:val="single" w:sz="4" w:space="0" w:color="000000"/>
              <w:left w:val="single" w:sz="4" w:space="0" w:color="000000"/>
              <w:bottom w:val="single" w:sz="4" w:space="0" w:color="000000"/>
            </w:tcBorders>
          </w:tcPr>
          <w:p w14:paraId="3869A678" w14:textId="77777777" w:rsidR="00662B91" w:rsidRPr="005E062A" w:rsidRDefault="00662B91">
            <w:pPr>
              <w:ind w:firstLine="321"/>
              <w:jc w:val="both"/>
            </w:pPr>
            <w:r w:rsidRPr="005E062A">
              <w:rPr>
                <w:sz w:val="16"/>
                <w:szCs w:val="16"/>
              </w:rPr>
              <w:t>Оскарження</w:t>
            </w:r>
          </w:p>
        </w:tc>
        <w:tc>
          <w:tcPr>
            <w:tcW w:w="5740" w:type="dxa"/>
            <w:gridSpan w:val="3"/>
            <w:tcBorders>
              <w:top w:val="single" w:sz="4" w:space="0" w:color="000000"/>
              <w:left w:val="single" w:sz="4" w:space="0" w:color="000000"/>
              <w:bottom w:val="single" w:sz="4" w:space="0" w:color="000000"/>
              <w:right w:val="single" w:sz="4" w:space="0" w:color="000000"/>
            </w:tcBorders>
          </w:tcPr>
          <w:p w14:paraId="48242EAC" w14:textId="77777777" w:rsidR="00662B91" w:rsidRPr="005E062A" w:rsidRDefault="00662B91">
            <w:pPr>
              <w:pStyle w:val="af1"/>
              <w:spacing w:before="0"/>
              <w:ind w:firstLine="459"/>
              <w:jc w:val="both"/>
              <w:rPr>
                <w:rFonts w:ascii="Times New Roman" w:hAnsi="Times New Roman" w:cs="Times New Roman"/>
              </w:rPr>
            </w:pPr>
            <w:r w:rsidRPr="005E062A">
              <w:rPr>
                <w:rFonts w:ascii="Times New Roman" w:hAnsi="Times New Roman" w:cs="Times New Roman"/>
                <w:sz w:val="16"/>
                <w:szCs w:val="16"/>
              </w:rPr>
              <w:t>Рішення про відмову в оформленні чи видачі паспорта може бути оскаржено особою в адміністративному порядку або до суду.</w:t>
            </w:r>
          </w:p>
          <w:p w14:paraId="2F1F5799" w14:textId="77777777" w:rsidR="00662B91" w:rsidRPr="005E062A" w:rsidRDefault="00662B91">
            <w:pPr>
              <w:pStyle w:val="af1"/>
              <w:spacing w:before="0"/>
              <w:ind w:firstLine="459"/>
              <w:jc w:val="both"/>
              <w:rPr>
                <w:rFonts w:ascii="Times New Roman" w:hAnsi="Times New Roman" w:cs="Times New Roman"/>
              </w:rPr>
            </w:pPr>
            <w:r w:rsidRPr="005E062A">
              <w:rPr>
                <w:rFonts w:ascii="Times New Roman" w:hAnsi="Times New Roman" w:cs="Times New Roman"/>
                <w:sz w:val="16"/>
                <w:szCs w:val="16"/>
              </w:rPr>
              <w:t>Територіальний орган ДМС має право переглянути рішення, прийняте територіальним підрозділом ДМС, і за наявності підстав зобов’язати його скасувати попереднє рішення про відмову в оформленні чи видачі паспорта і прийняти нове рішення на підставі раніше поданих документів.</w:t>
            </w:r>
          </w:p>
          <w:p w14:paraId="60705DA0" w14:textId="77777777" w:rsidR="00662B91" w:rsidRPr="005E062A" w:rsidRDefault="00662B91">
            <w:pPr>
              <w:pStyle w:val="af1"/>
              <w:spacing w:before="0"/>
              <w:ind w:firstLine="459"/>
              <w:jc w:val="both"/>
              <w:rPr>
                <w:rFonts w:ascii="Times New Roman" w:hAnsi="Times New Roman" w:cs="Times New Roman"/>
              </w:rPr>
            </w:pPr>
            <w:r w:rsidRPr="005E062A">
              <w:rPr>
                <w:rFonts w:ascii="Times New Roman" w:hAnsi="Times New Roman" w:cs="Times New Roman"/>
                <w:sz w:val="16"/>
                <w:szCs w:val="16"/>
              </w:rPr>
              <w:t>Інформація про результати розгляду скарги доводиться до відома заявника в установлений законодавством строк.</w:t>
            </w:r>
          </w:p>
        </w:tc>
      </w:tr>
    </w:tbl>
    <w:p w14:paraId="7FB516AA" w14:textId="77777777" w:rsidR="003D12EB" w:rsidRPr="005E062A" w:rsidRDefault="003D12EB">
      <w:pPr>
        <w:jc w:val="both"/>
        <w:rPr>
          <w:b/>
          <w:sz w:val="24"/>
          <w:szCs w:val="24"/>
        </w:rPr>
      </w:pPr>
    </w:p>
    <w:p w14:paraId="61337ABB" w14:textId="77777777" w:rsidR="003D12EB" w:rsidRPr="005E062A" w:rsidRDefault="003D12EB">
      <w:pPr>
        <w:jc w:val="both"/>
      </w:pPr>
      <w:r w:rsidRPr="005E062A">
        <w:rPr>
          <w:sz w:val="16"/>
          <w:szCs w:val="16"/>
          <w:shd w:val="clear" w:color="auto" w:fill="FFFFFF"/>
        </w:rPr>
        <w:t xml:space="preserve">* </w:t>
      </w:r>
      <w:r w:rsidRPr="005E062A">
        <w:rPr>
          <w:b/>
          <w:sz w:val="16"/>
          <w:szCs w:val="16"/>
          <w:shd w:val="clear" w:color="auto" w:fill="FFFFFF"/>
        </w:rPr>
        <w:t xml:space="preserve">У разі подання особою або її законним представником </w:t>
      </w:r>
      <w:r w:rsidRPr="005E062A">
        <w:rPr>
          <w:b/>
          <w:sz w:val="16"/>
          <w:szCs w:val="16"/>
          <w:u w:val="single"/>
          <w:shd w:val="clear" w:color="auto" w:fill="FFFFFF"/>
        </w:rPr>
        <w:t>під час прийому</w:t>
      </w:r>
      <w:r w:rsidRPr="005E062A">
        <w:rPr>
          <w:b/>
          <w:sz w:val="16"/>
          <w:szCs w:val="16"/>
          <w:shd w:val="clear" w:color="auto" w:fill="FFFFFF"/>
        </w:rPr>
        <w:t xml:space="preserve"> документів інформації (реквізитів платежу) про сплату адміністративного збору в будь-якій формі, за якою може бути перевірено факт оплати із використанням програмного продукту «check», </w:t>
      </w:r>
      <w:r w:rsidRPr="005E062A">
        <w:rPr>
          <w:b/>
          <w:sz w:val="16"/>
          <w:szCs w:val="16"/>
          <w:u w:val="single"/>
          <w:shd w:val="clear" w:color="auto" w:fill="FFFFFF"/>
        </w:rPr>
        <w:t>квитанція роздруковується</w:t>
      </w:r>
      <w:r w:rsidRPr="005E062A">
        <w:rPr>
          <w:b/>
          <w:sz w:val="16"/>
          <w:szCs w:val="16"/>
          <w:shd w:val="clear" w:color="auto" w:fill="FFFFFF"/>
        </w:rPr>
        <w:t xml:space="preserve"> відповідним працівником територіального органу/територіального підрозділу ДМС/уповноваженого суб’єкта за допомогою програмного продукту «check» </w:t>
      </w:r>
      <w:r w:rsidRPr="005E062A">
        <w:rPr>
          <w:b/>
          <w:sz w:val="16"/>
          <w:szCs w:val="16"/>
          <w:u w:val="single"/>
          <w:shd w:val="clear" w:color="auto" w:fill="FFFFFF"/>
        </w:rPr>
        <w:t>у разі технічної можливості.</w:t>
      </w:r>
    </w:p>
    <w:p w14:paraId="0EF84542" w14:textId="77777777" w:rsidR="003D12EB" w:rsidRDefault="003D12EB">
      <w:pPr>
        <w:ind w:left="-142"/>
        <w:jc w:val="both"/>
      </w:pPr>
    </w:p>
    <w:p w14:paraId="6585A8FA" w14:textId="77777777" w:rsidR="00081C29" w:rsidRDefault="00081C29">
      <w:pPr>
        <w:ind w:left="-142"/>
        <w:jc w:val="both"/>
      </w:pPr>
    </w:p>
    <w:p w14:paraId="53B05AE8" w14:textId="250BE1EE" w:rsidR="00081C29" w:rsidRPr="005E062A" w:rsidRDefault="00081C29">
      <w:pPr>
        <w:ind w:left="-142"/>
        <w:jc w:val="both"/>
      </w:pPr>
      <w:r w:rsidRPr="00081C29">
        <w:rPr>
          <w:b/>
          <w:bCs/>
          <w:spacing w:val="-2"/>
          <w:sz w:val="24"/>
          <w:szCs w:val="24"/>
          <w:lang w:val="ru-RU"/>
        </w:rPr>
        <w:t xml:space="preserve">Начальник </w:t>
      </w:r>
      <w:r w:rsidR="00B96733">
        <w:rPr>
          <w:b/>
          <w:bCs/>
          <w:spacing w:val="-2"/>
          <w:sz w:val="24"/>
          <w:szCs w:val="24"/>
          <w:lang w:val="ru-RU"/>
        </w:rPr>
        <w:t xml:space="preserve">Самбірського </w:t>
      </w:r>
      <w:r w:rsidRPr="00081C29">
        <w:rPr>
          <w:b/>
          <w:bCs/>
          <w:spacing w:val="-2"/>
          <w:sz w:val="24"/>
          <w:szCs w:val="24"/>
          <w:lang w:val="ru-RU"/>
        </w:rPr>
        <w:t>відділу</w:t>
      </w:r>
      <w:r w:rsidR="00B96733">
        <w:rPr>
          <w:b/>
          <w:bCs/>
          <w:spacing w:val="-2"/>
          <w:sz w:val="24"/>
          <w:szCs w:val="24"/>
          <w:lang w:val="ru-RU"/>
        </w:rPr>
        <w:t xml:space="preserve">                      </w:t>
      </w:r>
      <w:r w:rsidR="00B12538" w:rsidRPr="005E73EC">
        <w:rPr>
          <w:b/>
          <w:noProof/>
          <w:color w:val="000000"/>
          <w:spacing w:val="-2"/>
          <w:sz w:val="24"/>
          <w:szCs w:val="24"/>
          <w:lang w:eastAsia="uk-UA"/>
        </w:rPr>
        <w:drawing>
          <wp:inline distT="0" distB="0" distL="0" distR="0" wp14:anchorId="483AEC18" wp14:editId="67077B23">
            <wp:extent cx="914400" cy="356235"/>
            <wp:effectExtent l="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356235"/>
                    </a:xfrm>
                    <a:prstGeom prst="rect">
                      <a:avLst/>
                    </a:prstGeom>
                    <a:noFill/>
                    <a:ln>
                      <a:noFill/>
                    </a:ln>
                  </pic:spPr>
                </pic:pic>
              </a:graphicData>
            </a:graphic>
          </wp:inline>
        </w:drawing>
      </w:r>
      <w:r w:rsidR="00B96733">
        <w:rPr>
          <w:b/>
          <w:bCs/>
          <w:spacing w:val="-2"/>
          <w:sz w:val="24"/>
          <w:szCs w:val="24"/>
          <w:lang w:val="ru-RU"/>
        </w:rPr>
        <w:t xml:space="preserve">                                 Ірина НАЗАРКО</w:t>
      </w:r>
    </w:p>
    <w:sectPr w:rsidR="00081C29" w:rsidRPr="005E062A">
      <w:headerReference w:type="default" r:id="rId18"/>
      <w:pgSz w:w="11906" w:h="16838"/>
      <w:pgMar w:top="776" w:right="566" w:bottom="776" w:left="993"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508562" w14:textId="77777777" w:rsidR="00866ADE" w:rsidRDefault="00866ADE">
      <w:r>
        <w:separator/>
      </w:r>
    </w:p>
  </w:endnote>
  <w:endnote w:type="continuationSeparator" w:id="0">
    <w:p w14:paraId="7F65181B" w14:textId="77777777" w:rsidR="00866ADE" w:rsidRDefault="00866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ntiqua">
    <w:altName w:val="Times New Roman"/>
    <w:charset w:val="00"/>
    <w:family w:val="swiss"/>
    <w:pitch w:val="variable"/>
    <w:sig w:usb0="00000201" w:usb1="00000000" w:usb2="00000000" w:usb3="00000000" w:csb0="00000004"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16574A" w14:textId="77777777" w:rsidR="00866ADE" w:rsidRDefault="00866ADE">
      <w:r>
        <w:separator/>
      </w:r>
    </w:p>
  </w:footnote>
  <w:footnote w:type="continuationSeparator" w:id="0">
    <w:p w14:paraId="6F71ECBD" w14:textId="77777777" w:rsidR="00866ADE" w:rsidRDefault="00866A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1CAB0" w14:textId="77777777" w:rsidR="008E1CD3" w:rsidRDefault="008E1CD3">
    <w:pPr>
      <w:pStyle w:val="af2"/>
      <w:jc w:val="center"/>
    </w:pPr>
  </w:p>
  <w:p w14:paraId="7F19752F" w14:textId="77777777" w:rsidR="008E1CD3" w:rsidRDefault="008E1CD3">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3"/>
      <w:numFmt w:val="bullet"/>
      <w:lvlText w:val="-"/>
      <w:lvlJc w:val="left"/>
      <w:pPr>
        <w:tabs>
          <w:tab w:val="num" w:pos="0"/>
        </w:tabs>
        <w:ind w:left="854" w:hanging="360"/>
      </w:pPr>
      <w:rPr>
        <w:rFonts w:ascii="Verdana" w:hAnsi="Verdana" w:cs="Times New Roman" w:hint="default"/>
        <w:color w:val="000000"/>
        <w:sz w:val="16"/>
        <w:szCs w:val="16"/>
        <w:lang w:val="en-US"/>
      </w:rPr>
    </w:lvl>
  </w:abstractNum>
  <w:abstractNum w:abstractNumId="1" w15:restartNumberingAfterBreak="0">
    <w:nsid w:val="00000002"/>
    <w:multiLevelType w:val="singleLevel"/>
    <w:tmpl w:val="D4EE6208"/>
    <w:name w:val="WW8Num2"/>
    <w:lvl w:ilvl="0">
      <w:start w:val="1"/>
      <w:numFmt w:val="decimal"/>
      <w:lvlText w:val="%1)"/>
      <w:lvlJc w:val="left"/>
      <w:pPr>
        <w:tabs>
          <w:tab w:val="num" w:pos="0"/>
        </w:tabs>
        <w:ind w:left="1185" w:hanging="735"/>
      </w:pPr>
      <w:rPr>
        <w:rFonts w:ascii="Times New Roman" w:hAnsi="Times New Roman" w:cs="Verdana" w:hint="default"/>
        <w:b/>
        <w:sz w:val="16"/>
        <w:szCs w:val="16"/>
        <w:lang w:val="ru-RU"/>
      </w:rPr>
    </w:lvl>
  </w:abstractNum>
  <w:abstractNum w:abstractNumId="2" w15:restartNumberingAfterBreak="0">
    <w:nsid w:val="00000003"/>
    <w:multiLevelType w:val="singleLevel"/>
    <w:tmpl w:val="00000003"/>
    <w:name w:val="WW8Num3"/>
    <w:lvl w:ilvl="0">
      <w:start w:val="1"/>
      <w:numFmt w:val="decimal"/>
      <w:lvlText w:val="%1)"/>
      <w:lvlJc w:val="left"/>
      <w:pPr>
        <w:tabs>
          <w:tab w:val="num" w:pos="810"/>
        </w:tabs>
        <w:ind w:left="810" w:hanging="360"/>
      </w:pPr>
      <w:rPr>
        <w:rFonts w:ascii="Verdana" w:hAnsi="Verdana" w:cs="Verdana" w:hint="default"/>
        <w:sz w:val="16"/>
      </w:rPr>
    </w:lvl>
  </w:abstractNum>
  <w:abstractNum w:abstractNumId="3" w15:restartNumberingAfterBreak="0">
    <w:nsid w:val="00000004"/>
    <w:multiLevelType w:val="multilevel"/>
    <w:tmpl w:val="0000000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21102762">
    <w:abstractNumId w:val="0"/>
  </w:num>
  <w:num w:numId="2" w16cid:durableId="988632105">
    <w:abstractNumId w:val="1"/>
  </w:num>
  <w:num w:numId="3" w16cid:durableId="1828596514">
    <w:abstractNumId w:val="2"/>
  </w:num>
  <w:num w:numId="4" w16cid:durableId="181895220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8FD"/>
    <w:rsid w:val="00074F36"/>
    <w:rsid w:val="00081C29"/>
    <w:rsid w:val="000A28E1"/>
    <w:rsid w:val="00107873"/>
    <w:rsid w:val="001D22DC"/>
    <w:rsid w:val="002A783E"/>
    <w:rsid w:val="00343B62"/>
    <w:rsid w:val="00361D16"/>
    <w:rsid w:val="0036484F"/>
    <w:rsid w:val="00374062"/>
    <w:rsid w:val="00382ADE"/>
    <w:rsid w:val="00394501"/>
    <w:rsid w:val="003D12EB"/>
    <w:rsid w:val="003E1224"/>
    <w:rsid w:val="0042027C"/>
    <w:rsid w:val="004221FE"/>
    <w:rsid w:val="004618A5"/>
    <w:rsid w:val="004D56FD"/>
    <w:rsid w:val="00513138"/>
    <w:rsid w:val="00576F3B"/>
    <w:rsid w:val="005C48FD"/>
    <w:rsid w:val="005E062A"/>
    <w:rsid w:val="00662B91"/>
    <w:rsid w:val="00672986"/>
    <w:rsid w:val="006B469D"/>
    <w:rsid w:val="006D1770"/>
    <w:rsid w:val="006F2EF7"/>
    <w:rsid w:val="0070197C"/>
    <w:rsid w:val="00733B06"/>
    <w:rsid w:val="00776228"/>
    <w:rsid w:val="00803032"/>
    <w:rsid w:val="00810C4F"/>
    <w:rsid w:val="00823450"/>
    <w:rsid w:val="00866ADE"/>
    <w:rsid w:val="008E1CD3"/>
    <w:rsid w:val="0091673A"/>
    <w:rsid w:val="00970DFE"/>
    <w:rsid w:val="00976548"/>
    <w:rsid w:val="00982336"/>
    <w:rsid w:val="009B36CF"/>
    <w:rsid w:val="009B4EF7"/>
    <w:rsid w:val="00AB250A"/>
    <w:rsid w:val="00B12538"/>
    <w:rsid w:val="00B23D15"/>
    <w:rsid w:val="00B41FE8"/>
    <w:rsid w:val="00B6345D"/>
    <w:rsid w:val="00B96733"/>
    <w:rsid w:val="00BA0593"/>
    <w:rsid w:val="00C50F90"/>
    <w:rsid w:val="00D5395C"/>
    <w:rsid w:val="00D85202"/>
    <w:rsid w:val="00D93772"/>
    <w:rsid w:val="00D96546"/>
    <w:rsid w:val="00DF1AE4"/>
    <w:rsid w:val="00ED2C4A"/>
    <w:rsid w:val="00F74C9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4EFEB405"/>
  <w15:chartTrackingRefBased/>
  <w15:docId w15:val="{46501692-717C-4BBC-B343-E4D2243E8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suppressAutoHyphens/>
    </w:pPr>
    <w:rPr>
      <w:kern w:val="2"/>
      <w:sz w:val="28"/>
      <w:szCs w:val="28"/>
      <w:lang w:eastAsia="zh-CN"/>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WW8Num1z0">
    <w:name w:val="WW8Num1z0"/>
    <w:rPr>
      <w:rFonts w:ascii="Verdana" w:hAnsi="Verdana" w:cs="Times New Roman" w:hint="default"/>
      <w:color w:val="000000"/>
      <w:sz w:val="16"/>
      <w:szCs w:val="16"/>
      <w:lang w:val="en-US"/>
    </w:rPr>
  </w:style>
  <w:style w:type="character" w:customStyle="1" w:styleId="WW8Num2z0">
    <w:name w:val="WW8Num2z0"/>
    <w:rPr>
      <w:rFonts w:ascii="Verdana" w:hAnsi="Verdana" w:cs="Verdana" w:hint="default"/>
      <w:b/>
      <w:sz w:val="16"/>
      <w:szCs w:val="16"/>
      <w:lang w:val="ru-RU"/>
    </w:rPr>
  </w:style>
  <w:style w:type="character" w:customStyle="1" w:styleId="WW8Num3z0">
    <w:name w:val="WW8Num3z0"/>
    <w:rPr>
      <w:rFonts w:ascii="Verdana" w:hAnsi="Verdana" w:cs="Verdana" w:hint="default"/>
      <w:sz w:val="16"/>
    </w:rPr>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2">
    <w:name w:val="Основной шрифт абзаца2"/>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1z3">
    <w:name w:val="WW8Num1z3"/>
    <w:rPr>
      <w:rFonts w:ascii="Symbol" w:hAnsi="Symbol" w:cs="Symbol" w:hint="default"/>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5z0">
    <w:name w:val="WW8Num5z0"/>
    <w:rPr>
      <w:rFonts w:ascii="Symbol" w:eastAsia="Times New Roman" w:hAnsi="Symbol" w:cs="Times New Roman"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Verdana" w:hAnsi="Verdana" w:cs="Verdana" w:hint="default"/>
      <w:b/>
      <w:sz w:val="16"/>
      <w:szCs w:val="16"/>
      <w:lang w:val="ru-RU"/>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Times New Roman" w:eastAsia="Times New Roman" w:hAnsi="Times New Roman" w:cs="Times New Roman"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10z0">
    <w:name w:val="WW8Num10z0"/>
    <w:rPr>
      <w:rFonts w:hint="default"/>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hint="default"/>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Symbol" w:hAnsi="Symbol" w:cs="Symbo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3z0">
    <w:name w:val="WW8Num13z0"/>
    <w:rPr>
      <w:rFonts w:ascii="Verdana" w:eastAsia="Times New Roman" w:hAnsi="Verdana" w:cs="Times New Roman" w:hint="default"/>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Times New Roman" w:eastAsia="Times New Roman" w:hAnsi="Times New Roman" w:cs="Times New Roman"/>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1">
    <w:name w:val="Основной шрифт абзаца1"/>
  </w:style>
  <w:style w:type="character" w:customStyle="1" w:styleId="apple-converted-space">
    <w:name w:val="apple-converted-space"/>
    <w:basedOn w:val="1"/>
  </w:style>
  <w:style w:type="character" w:styleId="a3">
    <w:name w:val="Hyperlink"/>
    <w:rPr>
      <w:color w:val="0000FF"/>
      <w:u w:val="single"/>
    </w:rPr>
  </w:style>
  <w:style w:type="character" w:customStyle="1" w:styleId="a4">
    <w:name w:val="Верхний колонтитул Знак"/>
    <w:rPr>
      <w:sz w:val="28"/>
      <w:szCs w:val="28"/>
      <w:lang w:val="uk-UA"/>
    </w:rPr>
  </w:style>
  <w:style w:type="character" w:customStyle="1" w:styleId="a5">
    <w:name w:val="Нижний колонтитул Знак"/>
    <w:rPr>
      <w:sz w:val="28"/>
      <w:szCs w:val="28"/>
      <w:lang w:val="uk-UA"/>
    </w:rPr>
  </w:style>
  <w:style w:type="character" w:customStyle="1" w:styleId="HTML">
    <w:name w:val="Стандартный HTML Знак"/>
    <w:rPr>
      <w:rFonts w:ascii="Courier New" w:hAnsi="Courier New" w:cs="Courier New"/>
      <w:lang w:val="uk-UA"/>
    </w:rPr>
  </w:style>
  <w:style w:type="character" w:customStyle="1" w:styleId="rvts0">
    <w:name w:val="rvts0"/>
    <w:basedOn w:val="1"/>
  </w:style>
  <w:style w:type="character" w:customStyle="1" w:styleId="rvts23">
    <w:name w:val="rvts23"/>
    <w:basedOn w:val="1"/>
  </w:style>
  <w:style w:type="character" w:customStyle="1" w:styleId="a6">
    <w:name w:val="Текст выноски Знак"/>
    <w:rPr>
      <w:rFonts w:ascii="Segoe UI" w:hAnsi="Segoe UI" w:cs="Segoe UI"/>
      <w:sz w:val="18"/>
      <w:szCs w:val="18"/>
      <w:lang w:val="ru-RU"/>
    </w:rPr>
  </w:style>
  <w:style w:type="character" w:customStyle="1" w:styleId="6">
    <w:name w:val="Основной текст (6)_"/>
    <w:rPr>
      <w:rFonts w:ascii="Verdana" w:eastAsia="Verdana" w:hAnsi="Verdana" w:cs="Verdana"/>
      <w:spacing w:val="3"/>
      <w:sz w:val="14"/>
      <w:szCs w:val="14"/>
      <w:highlight w:val="white"/>
    </w:rPr>
  </w:style>
  <w:style w:type="character" w:customStyle="1" w:styleId="20">
    <w:name w:val="Основной текст (2)_"/>
    <w:rPr>
      <w:rFonts w:ascii="Verdana" w:eastAsia="Verdana" w:hAnsi="Verdana" w:cs="Verdana"/>
      <w:b/>
      <w:bCs/>
      <w:spacing w:val="4"/>
      <w:sz w:val="14"/>
      <w:szCs w:val="14"/>
      <w:highlight w:val="white"/>
    </w:rPr>
  </w:style>
  <w:style w:type="character" w:customStyle="1" w:styleId="a7">
    <w:name w:val="Основной текст_"/>
    <w:rPr>
      <w:spacing w:val="3"/>
      <w:sz w:val="21"/>
      <w:szCs w:val="21"/>
      <w:highlight w:val="white"/>
    </w:rPr>
  </w:style>
  <w:style w:type="character" w:customStyle="1" w:styleId="Verdana7pt">
    <w:name w:val="Основной текст + Verdana;7 pt"/>
    <w:rPr>
      <w:rFonts w:ascii="Verdana" w:eastAsia="Verdana" w:hAnsi="Verdana" w:cs="Verdana"/>
      <w:b w:val="0"/>
      <w:bCs w:val="0"/>
      <w:i w:val="0"/>
      <w:iCs w:val="0"/>
      <w:caps w:val="0"/>
      <w:smallCaps w:val="0"/>
      <w:strike w:val="0"/>
      <w:dstrike w:val="0"/>
      <w:color w:val="000000"/>
      <w:spacing w:val="3"/>
      <w:w w:val="100"/>
      <w:position w:val="0"/>
      <w:sz w:val="14"/>
      <w:szCs w:val="14"/>
      <w:u w:val="none"/>
      <w:vertAlign w:val="baseline"/>
      <w:lang w:val="uk-UA"/>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rvts9">
    <w:name w:val="rvts9"/>
  </w:style>
  <w:style w:type="character" w:customStyle="1" w:styleId="WW8Num13z8">
    <w:name w:val="WW8Num13z8"/>
  </w:style>
  <w:style w:type="character" w:customStyle="1" w:styleId="WW8Num13z7">
    <w:name w:val="WW8Num13z7"/>
  </w:style>
  <w:style w:type="character" w:customStyle="1" w:styleId="WW8Num13z6">
    <w:name w:val="WW8Num13z6"/>
  </w:style>
  <w:style w:type="character" w:customStyle="1" w:styleId="WW8Num13z5">
    <w:name w:val="WW8Num13z5"/>
  </w:style>
  <w:style w:type="character" w:customStyle="1" w:styleId="WW8Num13z4">
    <w:name w:val="WW8Num13z4"/>
  </w:style>
  <w:style w:type="character" w:customStyle="1" w:styleId="WW8Num12z3">
    <w:name w:val="WW8Num12z3"/>
    <w:rPr>
      <w:rFonts w:ascii="Symbol" w:hAnsi="Symbol" w:cs="Symbol"/>
    </w:rPr>
  </w:style>
  <w:style w:type="character" w:customStyle="1" w:styleId="WW8Num9z8">
    <w:name w:val="WW8Num9z8"/>
  </w:style>
  <w:style w:type="character" w:customStyle="1" w:styleId="WW8Num9z7">
    <w:name w:val="WW8Num9z7"/>
  </w:style>
  <w:style w:type="character" w:customStyle="1" w:styleId="WW8Num9z6">
    <w:name w:val="WW8Num9z6"/>
  </w:style>
  <w:style w:type="character" w:customStyle="1" w:styleId="WW8Num9z5">
    <w:name w:val="WW8Num9z5"/>
  </w:style>
  <w:style w:type="character" w:customStyle="1" w:styleId="WW8Num9z4">
    <w:name w:val="WW8Num9z4"/>
  </w:style>
  <w:style w:type="character" w:styleId="a8">
    <w:name w:val="Emphasis"/>
    <w:qFormat/>
    <w:rPr>
      <w:i/>
      <w:iCs/>
    </w:rPr>
  </w:style>
  <w:style w:type="character" w:customStyle="1" w:styleId="a9">
    <w:name w:val="Символ нумерации"/>
  </w:style>
  <w:style w:type="paragraph" w:customStyle="1" w:styleId="aa">
    <w:name w:val="Заголовок"/>
    <w:basedOn w:val="a"/>
    <w:next w:val="ab"/>
    <w:pPr>
      <w:keepNext/>
      <w:spacing w:before="240" w:after="120"/>
    </w:pPr>
    <w:rPr>
      <w:rFonts w:ascii="Liberation Sans" w:eastAsia="Microsoft YaHei" w:hAnsi="Liberation Sans" w:cs="Arial Unicode MS"/>
    </w:rPr>
  </w:style>
  <w:style w:type="paragraph" w:styleId="ab">
    <w:name w:val="Body Text"/>
    <w:basedOn w:val="a"/>
    <w:pPr>
      <w:spacing w:after="140" w:line="276" w:lineRule="auto"/>
    </w:pPr>
  </w:style>
  <w:style w:type="paragraph" w:styleId="ac">
    <w:name w:val="List"/>
    <w:basedOn w:val="ab"/>
    <w:rPr>
      <w:rFonts w:cs="Arial Unicode MS"/>
    </w:rPr>
  </w:style>
  <w:style w:type="paragraph" w:styleId="ad">
    <w:name w:val="caption"/>
    <w:basedOn w:val="a"/>
    <w:qFormat/>
    <w:pPr>
      <w:suppressLineNumbers/>
      <w:spacing w:before="120" w:after="120"/>
    </w:pPr>
    <w:rPr>
      <w:rFonts w:cs="Arial Unicode MS"/>
      <w:i/>
      <w:iCs/>
      <w:sz w:val="24"/>
      <w:szCs w:val="24"/>
    </w:rPr>
  </w:style>
  <w:style w:type="paragraph" w:customStyle="1" w:styleId="21">
    <w:name w:val="Указатель2"/>
    <w:basedOn w:val="a"/>
    <w:pPr>
      <w:suppressLineNumbers/>
    </w:pPr>
    <w:rPr>
      <w:rFonts w:cs="Arial Unicode MS"/>
    </w:rPr>
  </w:style>
  <w:style w:type="paragraph" w:customStyle="1" w:styleId="10">
    <w:name w:val="Название объекта1"/>
    <w:basedOn w:val="a"/>
    <w:pPr>
      <w:suppressLineNumbers/>
      <w:spacing w:before="120" w:after="120"/>
    </w:pPr>
    <w:rPr>
      <w:rFonts w:cs="Arial Unicode MS"/>
      <w:i/>
      <w:iCs/>
      <w:sz w:val="24"/>
      <w:szCs w:val="24"/>
    </w:rPr>
  </w:style>
  <w:style w:type="paragraph" w:customStyle="1" w:styleId="11">
    <w:name w:val="Указатель1"/>
    <w:basedOn w:val="a"/>
    <w:pPr>
      <w:suppressLineNumbers/>
    </w:pPr>
    <w:rPr>
      <w:rFonts w:cs="Arial Unicode MS"/>
    </w:rPr>
  </w:style>
  <w:style w:type="paragraph" w:customStyle="1" w:styleId="rvps2">
    <w:name w:val="rvps2"/>
    <w:basedOn w:val="a"/>
    <w:pPr>
      <w:spacing w:before="280" w:after="280"/>
    </w:pPr>
    <w:rPr>
      <w:sz w:val="24"/>
      <w:szCs w:val="24"/>
    </w:rPr>
  </w:style>
  <w:style w:type="paragraph" w:styleId="HTML0">
    <w:name w:val="HTML Preformatted"/>
    <w:basedOn w:val="a"/>
    <w:rPr>
      <w:rFonts w:ascii="Courier New" w:hAnsi="Courier New" w:cs="Courier New"/>
      <w:sz w:val="20"/>
      <w:szCs w:val="20"/>
    </w:rPr>
  </w:style>
  <w:style w:type="paragraph" w:styleId="ae">
    <w:name w:val="Normal (Web)"/>
    <w:basedOn w:val="a"/>
    <w:pPr>
      <w:spacing w:before="280" w:after="280"/>
    </w:pPr>
    <w:rPr>
      <w:sz w:val="24"/>
      <w:szCs w:val="24"/>
    </w:rPr>
  </w:style>
  <w:style w:type="paragraph" w:styleId="af">
    <w:name w:val="Balloon Text"/>
    <w:basedOn w:val="a"/>
    <w:rPr>
      <w:rFonts w:ascii="Tahoma" w:hAnsi="Tahoma" w:cs="Tahoma"/>
      <w:sz w:val="16"/>
      <w:szCs w:val="16"/>
    </w:rPr>
  </w:style>
  <w:style w:type="paragraph" w:customStyle="1" w:styleId="Default">
    <w:name w:val="Default"/>
    <w:pPr>
      <w:suppressAutoHyphens/>
      <w:autoSpaceDE w:val="0"/>
    </w:pPr>
    <w:rPr>
      <w:rFonts w:ascii="Verdana" w:hAnsi="Verdana" w:cs="Verdana"/>
      <w:color w:val="000000"/>
      <w:kern w:val="2"/>
      <w:sz w:val="24"/>
      <w:szCs w:val="24"/>
      <w:lang w:val="ru-RU" w:eastAsia="zh-CN"/>
    </w:rPr>
  </w:style>
  <w:style w:type="paragraph" w:styleId="af0">
    <w:name w:val="List Paragraph"/>
    <w:basedOn w:val="a"/>
    <w:qFormat/>
    <w:pPr>
      <w:ind w:left="720"/>
      <w:contextualSpacing/>
    </w:pPr>
  </w:style>
  <w:style w:type="paragraph" w:customStyle="1" w:styleId="af1">
    <w:name w:val="Нормальний текст"/>
    <w:basedOn w:val="a"/>
    <w:pPr>
      <w:spacing w:before="120"/>
      <w:ind w:firstLine="567"/>
    </w:pPr>
    <w:rPr>
      <w:rFonts w:ascii="Antiqua" w:hAnsi="Antiqua" w:cs="Antiqua"/>
      <w:sz w:val="26"/>
      <w:szCs w:val="20"/>
    </w:rPr>
  </w:style>
  <w:style w:type="paragraph" w:styleId="af2">
    <w:name w:val="header"/>
    <w:basedOn w:val="a"/>
    <w:pPr>
      <w:tabs>
        <w:tab w:val="center" w:pos="4677"/>
        <w:tab w:val="right" w:pos="9355"/>
      </w:tabs>
    </w:pPr>
  </w:style>
  <w:style w:type="paragraph" w:styleId="af3">
    <w:name w:val="footer"/>
    <w:basedOn w:val="a"/>
    <w:pPr>
      <w:tabs>
        <w:tab w:val="center" w:pos="4677"/>
        <w:tab w:val="right" w:pos="9355"/>
      </w:tabs>
    </w:pPr>
  </w:style>
  <w:style w:type="paragraph" w:styleId="af4">
    <w:name w:val="No Spacing"/>
    <w:qFormat/>
    <w:pPr>
      <w:suppressAutoHyphens/>
    </w:pPr>
    <w:rPr>
      <w:rFonts w:ascii="Calibri" w:eastAsia="Calibri" w:hAnsi="Calibri" w:cs="Calibri"/>
      <w:kern w:val="2"/>
      <w:sz w:val="22"/>
      <w:szCs w:val="22"/>
      <w:lang w:eastAsia="zh-CN"/>
    </w:rPr>
  </w:style>
  <w:style w:type="paragraph" w:customStyle="1" w:styleId="af5">
    <w:name w:val="Содержимое таблицы"/>
    <w:basedOn w:val="a"/>
    <w:pPr>
      <w:suppressLineNumbers/>
    </w:pPr>
  </w:style>
  <w:style w:type="paragraph" w:customStyle="1" w:styleId="af6">
    <w:name w:val="Заголовок таблицы"/>
    <w:basedOn w:val="af5"/>
    <w:pPr>
      <w:jc w:val="center"/>
    </w:pPr>
    <w:rPr>
      <w:b/>
      <w:bCs/>
    </w:rPr>
  </w:style>
  <w:style w:type="paragraph" w:customStyle="1" w:styleId="60">
    <w:name w:val="Основной текст (6)"/>
    <w:basedOn w:val="a"/>
    <w:pPr>
      <w:widowControl w:val="0"/>
      <w:spacing w:after="360" w:line="192" w:lineRule="exact"/>
      <w:jc w:val="center"/>
    </w:pPr>
    <w:rPr>
      <w:rFonts w:ascii="Verdana" w:eastAsia="Verdana" w:hAnsi="Verdana" w:cs="Verdana"/>
      <w:spacing w:val="3"/>
      <w:sz w:val="14"/>
      <w:szCs w:val="14"/>
      <w:lang w:val="x-none"/>
    </w:rPr>
  </w:style>
  <w:style w:type="paragraph" w:customStyle="1" w:styleId="22">
    <w:name w:val="Основной текст (2)"/>
    <w:basedOn w:val="a"/>
    <w:pPr>
      <w:widowControl w:val="0"/>
      <w:spacing w:before="720" w:line="192" w:lineRule="exact"/>
    </w:pPr>
    <w:rPr>
      <w:rFonts w:ascii="Verdana" w:eastAsia="Verdana" w:hAnsi="Verdana" w:cs="Verdana"/>
      <w:b/>
      <w:bCs/>
      <w:spacing w:val="4"/>
      <w:sz w:val="14"/>
      <w:szCs w:val="14"/>
      <w:lang w:val="x-none"/>
    </w:rPr>
  </w:style>
  <w:style w:type="paragraph" w:customStyle="1" w:styleId="12">
    <w:name w:val="Основной текст1"/>
    <w:basedOn w:val="a"/>
    <w:pPr>
      <w:widowControl w:val="0"/>
      <w:spacing w:before="720" w:after="240" w:line="278" w:lineRule="exact"/>
      <w:jc w:val="both"/>
    </w:pPr>
    <w:rPr>
      <w:spacing w:val="3"/>
      <w:sz w:val="21"/>
      <w:szCs w:val="21"/>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4634@dmsu.gov.ua" TargetMode="External"/><Relationship Id="rId13" Type="http://schemas.openxmlformats.org/officeDocument/2006/relationships/hyperlink" Target="http://zmrudms@dmsu.gov.ua"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4634@dmsu.gov.ua" TargetMode="External"/><Relationship Id="rId17" Type="http://schemas.openxmlformats.org/officeDocument/2006/relationships/hyperlink" Target="mailto:cnap.sambir@gmail.com" TargetMode="External"/><Relationship Id="rId2" Type="http://schemas.openxmlformats.org/officeDocument/2006/relationships/numbering" Target="numbering.xml"/><Relationship Id="rId16" Type="http://schemas.openxmlformats.org/officeDocument/2006/relationships/hyperlink" Target="http://zmrudms@dmsu.gov.ua"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hyperlink" Target="mailto:4634@dmsu.gov.ua" TargetMode="External"/><Relationship Id="rId10" Type="http://schemas.openxmlformats.org/officeDocument/2006/relationships/hyperlink" Target="mailto:cnap.sambir@gmail.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zmrudms@dmsu.gov.ua" TargetMode="External"/><Relationship Id="rId14" Type="http://schemas.openxmlformats.org/officeDocument/2006/relationships/hyperlink" Target="mailto:cnap.sambir@gmail.com"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2CF532-07B7-4FFB-9FAF-ABC2ABDA3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66084</Words>
  <Characters>37668</Characters>
  <Application>Microsoft Office Word</Application>
  <DocSecurity>0</DocSecurity>
  <Lines>313</Lines>
  <Paragraphs>207</Paragraphs>
  <ScaleCrop>false</ScaleCrop>
  <HeadingPairs>
    <vt:vector size="2" baseType="variant">
      <vt:variant>
        <vt:lpstr>Название</vt:lpstr>
      </vt:variant>
      <vt:variant>
        <vt:i4>1</vt:i4>
      </vt:variant>
    </vt:vector>
  </HeadingPairs>
  <TitlesOfParts>
    <vt:vector size="1" baseType="lpstr">
      <vt:lpstr>Інформаційна картка адміністративної послуги</vt:lpstr>
    </vt:vector>
  </TitlesOfParts>
  <Company>RePack by SPecialiST</Company>
  <LinksUpToDate>false</LinksUpToDate>
  <CharactersWithSpaces>103545</CharactersWithSpaces>
  <SharedDoc>false</SharedDoc>
  <HLinks>
    <vt:vector size="54" baseType="variant">
      <vt:variant>
        <vt:i4>5963814</vt:i4>
      </vt:variant>
      <vt:variant>
        <vt:i4>24</vt:i4>
      </vt:variant>
      <vt:variant>
        <vt:i4>0</vt:i4>
      </vt:variant>
      <vt:variant>
        <vt:i4>5</vt:i4>
      </vt:variant>
      <vt:variant>
        <vt:lpwstr>mailto:cnap.sambir@gmail.com</vt:lpwstr>
      </vt:variant>
      <vt:variant>
        <vt:lpwstr/>
      </vt:variant>
      <vt:variant>
        <vt:i4>2949184</vt:i4>
      </vt:variant>
      <vt:variant>
        <vt:i4>21</vt:i4>
      </vt:variant>
      <vt:variant>
        <vt:i4>0</vt:i4>
      </vt:variant>
      <vt:variant>
        <vt:i4>5</vt:i4>
      </vt:variant>
      <vt:variant>
        <vt:lpwstr>http://zmrudms@dmsu.gov.ua/</vt:lpwstr>
      </vt:variant>
      <vt:variant>
        <vt:lpwstr/>
      </vt:variant>
      <vt:variant>
        <vt:i4>5832752</vt:i4>
      </vt:variant>
      <vt:variant>
        <vt:i4>18</vt:i4>
      </vt:variant>
      <vt:variant>
        <vt:i4>0</vt:i4>
      </vt:variant>
      <vt:variant>
        <vt:i4>5</vt:i4>
      </vt:variant>
      <vt:variant>
        <vt:lpwstr>mailto:4634@dmsu.gov.ua</vt:lpwstr>
      </vt:variant>
      <vt:variant>
        <vt:lpwstr/>
      </vt:variant>
      <vt:variant>
        <vt:i4>5963814</vt:i4>
      </vt:variant>
      <vt:variant>
        <vt:i4>15</vt:i4>
      </vt:variant>
      <vt:variant>
        <vt:i4>0</vt:i4>
      </vt:variant>
      <vt:variant>
        <vt:i4>5</vt:i4>
      </vt:variant>
      <vt:variant>
        <vt:lpwstr>mailto:cnap.sambir@gmail.com</vt:lpwstr>
      </vt:variant>
      <vt:variant>
        <vt:lpwstr/>
      </vt:variant>
      <vt:variant>
        <vt:i4>2949184</vt:i4>
      </vt:variant>
      <vt:variant>
        <vt:i4>12</vt:i4>
      </vt:variant>
      <vt:variant>
        <vt:i4>0</vt:i4>
      </vt:variant>
      <vt:variant>
        <vt:i4>5</vt:i4>
      </vt:variant>
      <vt:variant>
        <vt:lpwstr>http://zmrudms@dmsu.gov.ua/</vt:lpwstr>
      </vt:variant>
      <vt:variant>
        <vt:lpwstr/>
      </vt:variant>
      <vt:variant>
        <vt:i4>5832752</vt:i4>
      </vt:variant>
      <vt:variant>
        <vt:i4>9</vt:i4>
      </vt:variant>
      <vt:variant>
        <vt:i4>0</vt:i4>
      </vt:variant>
      <vt:variant>
        <vt:i4>5</vt:i4>
      </vt:variant>
      <vt:variant>
        <vt:lpwstr>mailto:4634@dmsu.gov.ua</vt:lpwstr>
      </vt:variant>
      <vt:variant>
        <vt:lpwstr/>
      </vt:variant>
      <vt:variant>
        <vt:i4>5963814</vt:i4>
      </vt:variant>
      <vt:variant>
        <vt:i4>6</vt:i4>
      </vt:variant>
      <vt:variant>
        <vt:i4>0</vt:i4>
      </vt:variant>
      <vt:variant>
        <vt:i4>5</vt:i4>
      </vt:variant>
      <vt:variant>
        <vt:lpwstr>mailto:cnap.sambir@gmail.com</vt:lpwstr>
      </vt:variant>
      <vt:variant>
        <vt:lpwstr/>
      </vt:variant>
      <vt:variant>
        <vt:i4>2949184</vt:i4>
      </vt:variant>
      <vt:variant>
        <vt:i4>3</vt:i4>
      </vt:variant>
      <vt:variant>
        <vt:i4>0</vt:i4>
      </vt:variant>
      <vt:variant>
        <vt:i4>5</vt:i4>
      </vt:variant>
      <vt:variant>
        <vt:lpwstr>http://zmrudms@dmsu.gov.ua/</vt:lpwstr>
      </vt:variant>
      <vt:variant>
        <vt:lpwstr/>
      </vt:variant>
      <vt:variant>
        <vt:i4>5832752</vt:i4>
      </vt:variant>
      <vt:variant>
        <vt:i4>0</vt:i4>
      </vt:variant>
      <vt:variant>
        <vt:i4>0</vt:i4>
      </vt:variant>
      <vt:variant>
        <vt:i4>5</vt:i4>
      </vt:variant>
      <vt:variant>
        <vt:lpwstr>mailto:4634@dmsu.gov.ua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Інформаційна картка адміністративної послуги</dc:title>
  <dc:subject/>
  <dc:creator>Администратор</dc:creator>
  <cp:keywords/>
  <cp:lastModifiedBy>504</cp:lastModifiedBy>
  <cp:revision>2</cp:revision>
  <cp:lastPrinted>2024-03-05T10:58:00Z</cp:lastPrinted>
  <dcterms:created xsi:type="dcterms:W3CDTF">2025-12-11T09:53:00Z</dcterms:created>
  <dcterms:modified xsi:type="dcterms:W3CDTF">2025-12-11T09:53:00Z</dcterms:modified>
</cp:coreProperties>
</file>